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BC6" w:rsidRDefault="00254BC6" w:rsidP="00254BC6">
      <w:pPr>
        <w:spacing w:after="0" w:line="240" w:lineRule="auto"/>
        <w:jc w:val="center"/>
        <w:rPr>
          <w:rFonts w:ascii="Times New Roman" w:hAnsi="Times New Roman" w:cs="Times New Roman"/>
          <w:b/>
          <w:sz w:val="24"/>
        </w:rPr>
      </w:pPr>
      <w:r>
        <w:rPr>
          <w:rFonts w:ascii="Times New Roman" w:hAnsi="Times New Roman" w:cs="Times New Roman"/>
          <w:b/>
          <w:sz w:val="24"/>
        </w:rPr>
        <w:t>РАБОЧАЯ ПРОГРАММА</w:t>
      </w:r>
    </w:p>
    <w:p w:rsidR="00254BC6" w:rsidRDefault="00254BC6" w:rsidP="00254BC6">
      <w:pPr>
        <w:spacing w:after="0" w:line="240" w:lineRule="auto"/>
        <w:jc w:val="center"/>
        <w:rPr>
          <w:rFonts w:ascii="Times New Roman" w:hAnsi="Times New Roman" w:cs="Times New Roman"/>
          <w:b/>
          <w:sz w:val="24"/>
        </w:rPr>
      </w:pPr>
      <w:r>
        <w:rPr>
          <w:rFonts w:ascii="Times New Roman" w:hAnsi="Times New Roman" w:cs="Times New Roman"/>
          <w:b/>
          <w:sz w:val="24"/>
        </w:rPr>
        <w:t>ДЛЯ НАЧАЛЬНОГО  ОБЩЕГО ОБРАЗОВАНИЯ</w:t>
      </w:r>
    </w:p>
    <w:p w:rsidR="00254BC6" w:rsidRDefault="00254BC6" w:rsidP="00A14975">
      <w:pPr>
        <w:spacing w:after="0" w:line="240" w:lineRule="auto"/>
        <w:jc w:val="center"/>
        <w:rPr>
          <w:rFonts w:ascii="Times New Roman" w:hAnsi="Times New Roman" w:cs="Times New Roman"/>
          <w:b/>
          <w:sz w:val="24"/>
        </w:rPr>
      </w:pPr>
      <w:r>
        <w:rPr>
          <w:rFonts w:ascii="Times New Roman" w:hAnsi="Times New Roman" w:cs="Times New Roman"/>
          <w:b/>
          <w:sz w:val="24"/>
        </w:rPr>
        <w:t xml:space="preserve">Технология  </w:t>
      </w:r>
      <w:r w:rsidR="00A14975" w:rsidRPr="00A14975">
        <w:rPr>
          <w:rFonts w:ascii="Times New Roman" w:hAnsi="Times New Roman" w:cs="Times New Roman"/>
          <w:b/>
          <w:sz w:val="24"/>
        </w:rPr>
        <w:t>1</w:t>
      </w:r>
      <w:r w:rsidR="00A14975" w:rsidRPr="00371739">
        <w:rPr>
          <w:rFonts w:ascii="Times New Roman" w:hAnsi="Times New Roman" w:cs="Times New Roman"/>
          <w:b/>
          <w:sz w:val="24"/>
        </w:rPr>
        <w:t xml:space="preserve">-4 </w:t>
      </w:r>
      <w:r w:rsidR="00A14975">
        <w:rPr>
          <w:rFonts w:ascii="Times New Roman" w:hAnsi="Times New Roman" w:cs="Times New Roman"/>
          <w:b/>
          <w:sz w:val="24"/>
        </w:rPr>
        <w:t>классы</w:t>
      </w:r>
    </w:p>
    <w:p w:rsidR="00A14975" w:rsidRDefault="00A14975" w:rsidP="00A14975">
      <w:pPr>
        <w:spacing w:after="0" w:line="240" w:lineRule="auto"/>
        <w:jc w:val="center"/>
        <w:rPr>
          <w:rFonts w:ascii="Times New Roman" w:hAnsi="Times New Roman" w:cs="Times New Roman"/>
          <w:b/>
          <w:sz w:val="24"/>
        </w:rPr>
      </w:pPr>
    </w:p>
    <w:p w:rsidR="00254BC6" w:rsidRDefault="00254BC6" w:rsidP="00254BC6">
      <w:pPr>
        <w:jc w:val="center"/>
        <w:rPr>
          <w:rFonts w:ascii="Times New Roman" w:hAnsi="Times New Roman" w:cs="Times New Roman"/>
          <w:sz w:val="24"/>
        </w:rPr>
      </w:pPr>
      <w:r>
        <w:rPr>
          <w:rFonts w:ascii="Times New Roman" w:hAnsi="Times New Roman" w:cs="Times New Roman"/>
          <w:b/>
          <w:sz w:val="24"/>
        </w:rPr>
        <w:t>1</w:t>
      </w:r>
      <w:r>
        <w:rPr>
          <w:rFonts w:ascii="Times New Roman" w:hAnsi="Times New Roman" w:cs="Times New Roman"/>
          <w:b/>
          <w:sz w:val="24"/>
          <w:u w:val="single"/>
        </w:rPr>
        <w:t>. ПОЯСНИТЕЛЬНАЯ ЗАПИСКА</w:t>
      </w:r>
    </w:p>
    <w:p w:rsidR="007C1B37" w:rsidRDefault="00254BC6" w:rsidP="007C1B37">
      <w:pPr>
        <w:spacing w:after="0" w:line="240" w:lineRule="auto"/>
        <w:ind w:firstLine="210"/>
        <w:rPr>
          <w:rFonts w:ascii="Times New Roman" w:hAnsi="Times New Roman" w:cs="Times New Roman"/>
          <w:sz w:val="24"/>
        </w:rPr>
      </w:pPr>
      <w:r>
        <w:rPr>
          <w:rFonts w:ascii="Times New Roman" w:hAnsi="Times New Roman" w:cs="Times New Roman"/>
          <w:sz w:val="24"/>
        </w:rPr>
        <w:t xml:space="preserve">Рабочая  программа по технологии для 1-4 классов  составлена на основе  авторской программы по технологии «Технология  1-4 классы» под редакцией </w:t>
      </w:r>
      <w:proofErr w:type="spellStart"/>
      <w:r>
        <w:rPr>
          <w:rFonts w:ascii="Times New Roman" w:hAnsi="Times New Roman" w:cs="Times New Roman"/>
          <w:sz w:val="24"/>
        </w:rPr>
        <w:t>Лутцевой</w:t>
      </w:r>
      <w:proofErr w:type="spellEnd"/>
      <w:r>
        <w:rPr>
          <w:rFonts w:ascii="Times New Roman" w:hAnsi="Times New Roman" w:cs="Times New Roman"/>
          <w:sz w:val="24"/>
        </w:rPr>
        <w:t xml:space="preserve"> </w:t>
      </w:r>
      <w:r w:rsidR="007C1B37">
        <w:rPr>
          <w:rFonts w:ascii="Times New Roman" w:hAnsi="Times New Roman" w:cs="Times New Roman"/>
          <w:sz w:val="24"/>
        </w:rPr>
        <w:t>Е.А.</w:t>
      </w:r>
    </w:p>
    <w:p w:rsidR="00254BC6" w:rsidRPr="00A14975" w:rsidRDefault="00254BC6" w:rsidP="007C1B37">
      <w:pPr>
        <w:spacing w:after="0" w:line="240" w:lineRule="auto"/>
        <w:rPr>
          <w:rFonts w:ascii="Times New Roman" w:hAnsi="Times New Roman" w:cs="Times New Roman"/>
          <w:sz w:val="24"/>
        </w:rPr>
      </w:pPr>
      <w:r>
        <w:rPr>
          <w:rFonts w:ascii="Times New Roman" w:hAnsi="Times New Roman" w:cs="Times New Roman"/>
          <w:sz w:val="24"/>
        </w:rPr>
        <w:t>М.: «</w:t>
      </w:r>
      <w:proofErr w:type="spellStart"/>
      <w:r>
        <w:rPr>
          <w:rFonts w:ascii="Times New Roman" w:hAnsi="Times New Roman" w:cs="Times New Roman"/>
          <w:sz w:val="24"/>
        </w:rPr>
        <w:t>Вентана</w:t>
      </w:r>
      <w:proofErr w:type="spellEnd"/>
      <w:r>
        <w:rPr>
          <w:rFonts w:ascii="Times New Roman" w:hAnsi="Times New Roman" w:cs="Times New Roman"/>
          <w:sz w:val="24"/>
        </w:rPr>
        <w:t>-Гр</w:t>
      </w:r>
      <w:r w:rsidR="00C83BCA">
        <w:rPr>
          <w:rFonts w:ascii="Times New Roman" w:hAnsi="Times New Roman" w:cs="Times New Roman"/>
          <w:sz w:val="24"/>
        </w:rPr>
        <w:t>аф», 201</w:t>
      </w:r>
      <w:r w:rsidR="00051F14" w:rsidRPr="00515957">
        <w:rPr>
          <w:rFonts w:ascii="Times New Roman" w:hAnsi="Times New Roman" w:cs="Times New Roman"/>
          <w:sz w:val="24"/>
        </w:rPr>
        <w:t>8</w:t>
      </w:r>
      <w:r w:rsidR="00A14975">
        <w:rPr>
          <w:rFonts w:ascii="Times New Roman" w:hAnsi="Times New Roman" w:cs="Times New Roman"/>
          <w:sz w:val="24"/>
        </w:rPr>
        <w:t xml:space="preserve"> год</w:t>
      </w:r>
      <w:r>
        <w:rPr>
          <w:rFonts w:ascii="Times New Roman" w:hAnsi="Times New Roman" w:cs="Times New Roman"/>
          <w:sz w:val="24"/>
        </w:rPr>
        <w:t>.</w:t>
      </w:r>
    </w:p>
    <w:p w:rsidR="00254BC6" w:rsidRDefault="00254BC6" w:rsidP="00254BC6">
      <w:pPr>
        <w:spacing w:after="120" w:line="240" w:lineRule="auto"/>
        <w:ind w:firstLine="210"/>
        <w:rPr>
          <w:sz w:val="24"/>
        </w:rPr>
      </w:pPr>
    </w:p>
    <w:p w:rsidR="00254BC6" w:rsidRDefault="00254BC6" w:rsidP="00254BC6">
      <w:pPr>
        <w:shd w:val="clear" w:color="auto" w:fill="FFFFFF"/>
        <w:autoSpaceDE w:val="0"/>
        <w:spacing w:after="0" w:line="240" w:lineRule="atLeast"/>
        <w:rPr>
          <w:rFonts w:ascii="Times New Roman" w:hAnsi="Times New Roman" w:cs="Times New Roman"/>
          <w:color w:val="000000"/>
          <w:sz w:val="24"/>
          <w:szCs w:val="24"/>
        </w:rPr>
      </w:pPr>
      <w:r>
        <w:rPr>
          <w:rFonts w:ascii="Times New Roman" w:hAnsi="Times New Roman" w:cs="Times New Roman"/>
          <w:b/>
          <w:sz w:val="24"/>
          <w:u w:val="single"/>
        </w:rPr>
        <w:t>Цель программы:</w:t>
      </w:r>
      <w:r>
        <w:rPr>
          <w:rFonts w:ascii="Times New Roman" w:hAnsi="Times New Roman" w:cs="Times New Roman"/>
          <w:sz w:val="24"/>
        </w:rPr>
        <w:t xml:space="preserve"> </w:t>
      </w:r>
      <w:r>
        <w:rPr>
          <w:rFonts w:ascii="Times New Roman" w:hAnsi="Times New Roman" w:cs="Times New Roman"/>
          <w:color w:val="000000"/>
          <w:sz w:val="24"/>
          <w:szCs w:val="24"/>
        </w:rPr>
        <w:t xml:space="preserve">дать детям первоначальный </w:t>
      </w:r>
      <w:r>
        <w:rPr>
          <w:rFonts w:ascii="Times New Roman" w:hAnsi="Times New Roman" w:cs="Times New Roman"/>
          <w:i/>
          <w:iCs/>
          <w:color w:val="000000"/>
          <w:sz w:val="24"/>
          <w:szCs w:val="24"/>
        </w:rPr>
        <w:t xml:space="preserve">опыт преобразовательной  </w:t>
      </w:r>
      <w:r>
        <w:rPr>
          <w:rFonts w:ascii="Times New Roman" w:hAnsi="Times New Roman" w:cs="Times New Roman"/>
          <w:color w:val="000000"/>
          <w:sz w:val="24"/>
          <w:szCs w:val="24"/>
        </w:rPr>
        <w:t xml:space="preserve">художественно-творческой и технико-технологической </w:t>
      </w:r>
      <w:r>
        <w:rPr>
          <w:rFonts w:ascii="Times New Roman" w:hAnsi="Times New Roman" w:cs="Times New Roman"/>
          <w:i/>
          <w:iCs/>
          <w:color w:val="000000"/>
          <w:sz w:val="24"/>
          <w:szCs w:val="24"/>
        </w:rPr>
        <w:t>деятельности</w:t>
      </w:r>
      <w:r>
        <w:rPr>
          <w:rFonts w:ascii="Times New Roman" w:hAnsi="Times New Roman" w:cs="Times New Roman"/>
          <w:color w:val="000000"/>
          <w:sz w:val="24"/>
          <w:szCs w:val="24"/>
        </w:rPr>
        <w:t>, основанной на образцах духовно-культурного содержания и современных достижениях науки и техники;</w:t>
      </w:r>
    </w:p>
    <w:p w:rsidR="00254BC6" w:rsidRDefault="00254BC6" w:rsidP="00254BC6">
      <w:pPr>
        <w:shd w:val="clear" w:color="auto" w:fill="FFFFFF"/>
        <w:autoSpaceDE w:val="0"/>
        <w:spacing w:after="0" w:line="240" w:lineRule="atLeast"/>
        <w:rPr>
          <w:rFonts w:ascii="Times New Roman" w:hAnsi="Times New Roman" w:cs="Times New Roman"/>
          <w:sz w:val="24"/>
        </w:rPr>
      </w:pPr>
      <w:r>
        <w:rPr>
          <w:rFonts w:ascii="Times New Roman" w:hAnsi="Times New Roman" w:cs="Times New Roman"/>
          <w:color w:val="000000"/>
          <w:sz w:val="24"/>
          <w:szCs w:val="24"/>
        </w:rPr>
        <w:t xml:space="preserve"> -создать условия для самовыражения каждого ребенка в его практической творческой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w:t>
      </w:r>
    </w:p>
    <w:p w:rsidR="00254BC6" w:rsidRDefault="00254BC6" w:rsidP="00254BC6">
      <w:pPr>
        <w:spacing w:after="0" w:line="240" w:lineRule="auto"/>
        <w:rPr>
          <w:rFonts w:ascii="Times New Roman" w:hAnsi="Times New Roman" w:cs="Times New Roman"/>
          <w:sz w:val="24"/>
        </w:rPr>
      </w:pPr>
    </w:p>
    <w:p w:rsidR="00254BC6" w:rsidRDefault="00254BC6" w:rsidP="00254BC6">
      <w:pPr>
        <w:rPr>
          <w:rFonts w:ascii="Times New Roman" w:hAnsi="Times New Roman" w:cs="Times New Roman"/>
          <w:sz w:val="24"/>
          <w:szCs w:val="24"/>
        </w:rPr>
      </w:pPr>
      <w:r>
        <w:rPr>
          <w:rFonts w:ascii="Times New Roman" w:hAnsi="Times New Roman" w:cs="Times New Roman"/>
          <w:b/>
          <w:sz w:val="24"/>
          <w:u w:val="single"/>
        </w:rPr>
        <w:t>Задачи  программы:</w:t>
      </w:r>
    </w:p>
    <w:p w:rsidR="00254BC6" w:rsidRDefault="00254BC6" w:rsidP="00254BC6">
      <w:pPr>
        <w:spacing w:after="0" w:line="0" w:lineRule="atLeast"/>
        <w:rPr>
          <w:rFonts w:ascii="Times New Roman" w:hAnsi="Times New Roman" w:cs="Times New Roman"/>
          <w:sz w:val="24"/>
          <w:szCs w:val="24"/>
        </w:rPr>
      </w:pPr>
      <w:r>
        <w:rPr>
          <w:rFonts w:ascii="Times New Roman" w:hAnsi="Times New Roman" w:cs="Times New Roman"/>
          <w:sz w:val="24"/>
          <w:szCs w:val="24"/>
        </w:rPr>
        <w:t>•  научить учащихся добывать знания и применять их в своей повседневной  жизни, пользоваться различного рода источниками</w:t>
      </w:r>
    </w:p>
    <w:p w:rsidR="00254BC6" w:rsidRDefault="00254BC6" w:rsidP="00254BC6">
      <w:pPr>
        <w:spacing w:after="0" w:line="0" w:lineRule="atLeast"/>
        <w:rPr>
          <w:rFonts w:ascii="Times New Roman" w:hAnsi="Times New Roman" w:cs="Times New Roman"/>
          <w:sz w:val="24"/>
          <w:szCs w:val="24"/>
        </w:rPr>
      </w:pPr>
      <w:proofErr w:type="gramStart"/>
      <w:r>
        <w:rPr>
          <w:rFonts w:ascii="Times New Roman" w:hAnsi="Times New Roman" w:cs="Times New Roman"/>
          <w:sz w:val="24"/>
          <w:szCs w:val="24"/>
        </w:rPr>
        <w:t>•  развитие личностных качеств (активности, инициативности, воли, любознательности и т. п.), интеллекта (внимания, памяти, восприятия, образного и образно-логического мышления, речи) и творческих способностей (основ творческой деятельности в целом и элементов технологического и конструкторского мышления в частности);</w:t>
      </w:r>
      <w:proofErr w:type="gramEnd"/>
    </w:p>
    <w:p w:rsidR="00254BC6" w:rsidRDefault="00254BC6" w:rsidP="00254BC6">
      <w:pPr>
        <w:spacing w:after="0" w:line="0" w:lineRule="atLeast"/>
        <w:rPr>
          <w:rFonts w:ascii="Times New Roman" w:hAnsi="Times New Roman" w:cs="Times New Roman"/>
          <w:sz w:val="24"/>
          <w:szCs w:val="24"/>
        </w:rPr>
      </w:pPr>
      <w:proofErr w:type="gramStart"/>
      <w:r>
        <w:rPr>
          <w:rFonts w:ascii="Times New Roman" w:hAnsi="Times New Roman" w:cs="Times New Roman"/>
          <w:sz w:val="24"/>
          <w:szCs w:val="24"/>
        </w:rPr>
        <w:t xml:space="preserve">•   формирование общих представлений о мире, созданном умом и руками человека, об истории </w:t>
      </w:r>
      <w:proofErr w:type="spellStart"/>
      <w:r>
        <w:rPr>
          <w:rFonts w:ascii="Times New Roman" w:hAnsi="Times New Roman" w:cs="Times New Roman"/>
          <w:sz w:val="24"/>
          <w:szCs w:val="24"/>
        </w:rPr>
        <w:t>деятельностного</w:t>
      </w:r>
      <w:proofErr w:type="spellEnd"/>
      <w:r>
        <w:rPr>
          <w:rFonts w:ascii="Times New Roman" w:hAnsi="Times New Roman" w:cs="Times New Roman"/>
          <w:sz w:val="24"/>
          <w:szCs w:val="24"/>
        </w:rPr>
        <w:t xml:space="preserve"> освоения мира (от открытия способов удовлетворения</w:t>
      </w:r>
      <w:proofErr w:type="gramEnd"/>
      <w:r>
        <w:rPr>
          <w:rFonts w:ascii="Times New Roman" w:hAnsi="Times New Roman" w:cs="Times New Roman"/>
          <w:sz w:val="24"/>
          <w:szCs w:val="24"/>
        </w:rPr>
        <w:t xml:space="preserve"> элементарных жизненных потребностей до начала технического прогресса и современных технологий), о взаимосвязи </w:t>
      </w:r>
      <w:proofErr w:type="spellStart"/>
      <w:r>
        <w:rPr>
          <w:rFonts w:ascii="Times New Roman" w:hAnsi="Times New Roman" w:cs="Times New Roman"/>
          <w:sz w:val="24"/>
          <w:szCs w:val="24"/>
        </w:rPr>
        <w:t>человекас</w:t>
      </w:r>
      <w:proofErr w:type="spellEnd"/>
      <w:r>
        <w:rPr>
          <w:rFonts w:ascii="Times New Roman" w:hAnsi="Times New Roman" w:cs="Times New Roman"/>
          <w:sz w:val="24"/>
          <w:szCs w:val="24"/>
        </w:rPr>
        <w:t xml:space="preserve"> природой (как источника не только сырьевых ресурсов, энергии, но и вдохновения, идей для реализации технологических замыслов и проектов); о мире профессий и важности правильного выбора профессии;</w:t>
      </w:r>
    </w:p>
    <w:p w:rsidR="00254BC6" w:rsidRDefault="00254BC6" w:rsidP="00254BC6">
      <w:pPr>
        <w:spacing w:after="0" w:line="0" w:lineRule="atLeast"/>
        <w:rPr>
          <w:rFonts w:ascii="Times New Roman" w:hAnsi="Times New Roman" w:cs="Times New Roman"/>
          <w:sz w:val="24"/>
          <w:szCs w:val="24"/>
        </w:rPr>
      </w:pPr>
      <w:r>
        <w:rPr>
          <w:rFonts w:ascii="Times New Roman" w:hAnsi="Times New Roman" w:cs="Times New Roman"/>
          <w:sz w:val="24"/>
          <w:szCs w:val="24"/>
        </w:rPr>
        <w:t>•   формирование первоначальных конструкторско-технологических и организационно-экономических знаний, овладение технологическими приемами ручной обработки материалов; усвоение правил техники безопасного труда; приобретение навыков самообслуживания;</w:t>
      </w:r>
    </w:p>
    <w:p w:rsidR="00254BC6" w:rsidRDefault="00254BC6" w:rsidP="00254BC6">
      <w:pPr>
        <w:spacing w:after="0" w:line="0" w:lineRule="atLeast"/>
        <w:rPr>
          <w:rFonts w:ascii="Times New Roman" w:hAnsi="Times New Roman" w:cs="Times New Roman"/>
          <w:sz w:val="24"/>
          <w:szCs w:val="24"/>
        </w:rPr>
      </w:pPr>
      <w:proofErr w:type="gramStart"/>
      <w:r>
        <w:rPr>
          <w:rFonts w:ascii="Times New Roman" w:hAnsi="Times New Roman" w:cs="Times New Roman"/>
          <w:sz w:val="24"/>
          <w:szCs w:val="24"/>
        </w:rPr>
        <w:t>•    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каталоге библиотеки;</w:t>
      </w:r>
      <w:proofErr w:type="gramEnd"/>
    </w:p>
    <w:p w:rsidR="00254BC6" w:rsidRDefault="00254BC6" w:rsidP="00254BC6">
      <w:pPr>
        <w:spacing w:after="0" w:line="0" w:lineRule="atLeast"/>
        <w:rPr>
          <w:rFonts w:ascii="Times New Roman" w:hAnsi="Times New Roman" w:cs="Times New Roman"/>
          <w:sz w:val="24"/>
          <w:szCs w:val="24"/>
        </w:rPr>
      </w:pPr>
      <w:r>
        <w:rPr>
          <w:rFonts w:ascii="Times New Roman" w:hAnsi="Times New Roman" w:cs="Times New Roman"/>
          <w:sz w:val="24"/>
          <w:szCs w:val="24"/>
        </w:rPr>
        <w:t>•   использование приобретенных знаний о правилах создания предметной и информационной среды для творческого решения несложных конструкторских,          художественно-конструкторских         (дизайнерских), технологических и организационных задач;</w:t>
      </w:r>
    </w:p>
    <w:p w:rsidR="00254BC6" w:rsidRDefault="00254BC6" w:rsidP="00254BC6">
      <w:pPr>
        <w:spacing w:after="0" w:line="0" w:lineRule="atLeast"/>
        <w:rPr>
          <w:rFonts w:ascii="Times New Roman" w:hAnsi="Times New Roman" w:cs="Times New Roman"/>
          <w:b/>
          <w:sz w:val="24"/>
          <w:u w:val="single"/>
        </w:rPr>
      </w:pPr>
      <w:r>
        <w:rPr>
          <w:rFonts w:ascii="Times New Roman" w:hAnsi="Times New Roman" w:cs="Times New Roman"/>
          <w:sz w:val="24"/>
          <w:szCs w:val="24"/>
        </w:rPr>
        <w:t>•   развитие коммуникативной компетентности младших школьников на основе организации совместной продуктивной деятельности; приобретение первоначальных навыков совместной продуктивной деятельности, сотрудничества, взаимопомощи, планирования и организации;</w:t>
      </w:r>
    </w:p>
    <w:p w:rsidR="00254BC6" w:rsidRDefault="00254BC6" w:rsidP="00254BC6">
      <w:pPr>
        <w:spacing w:after="0" w:line="240" w:lineRule="auto"/>
        <w:ind w:firstLine="720"/>
        <w:jc w:val="center"/>
        <w:rPr>
          <w:rFonts w:ascii="Times New Roman" w:hAnsi="Times New Roman" w:cs="Times New Roman"/>
          <w:b/>
          <w:sz w:val="24"/>
          <w:u w:val="single"/>
        </w:rPr>
      </w:pPr>
    </w:p>
    <w:p w:rsidR="00254BC6" w:rsidRDefault="00254BC6" w:rsidP="00254BC6">
      <w:pPr>
        <w:spacing w:after="0" w:line="240" w:lineRule="auto"/>
        <w:ind w:firstLine="720"/>
        <w:jc w:val="center"/>
        <w:rPr>
          <w:rFonts w:ascii="Times New Roman" w:hAnsi="Times New Roman" w:cs="Times New Roman"/>
          <w:b/>
          <w:sz w:val="24"/>
          <w:u w:val="single"/>
        </w:rPr>
      </w:pPr>
    </w:p>
    <w:p w:rsidR="00254BC6" w:rsidRDefault="00254BC6" w:rsidP="00254BC6">
      <w:pPr>
        <w:spacing w:after="0" w:line="240" w:lineRule="auto"/>
        <w:ind w:firstLine="720"/>
        <w:jc w:val="center"/>
        <w:rPr>
          <w:rFonts w:ascii="Times New Roman" w:hAnsi="Times New Roman" w:cs="Times New Roman"/>
          <w:b/>
          <w:sz w:val="24"/>
          <w:u w:val="single"/>
        </w:rPr>
      </w:pPr>
    </w:p>
    <w:p w:rsidR="00A14975" w:rsidRDefault="00A14975" w:rsidP="00254BC6">
      <w:pPr>
        <w:spacing w:after="0" w:line="240" w:lineRule="auto"/>
        <w:ind w:firstLine="720"/>
        <w:jc w:val="center"/>
        <w:rPr>
          <w:rFonts w:ascii="Times New Roman" w:hAnsi="Times New Roman" w:cs="Times New Roman"/>
          <w:b/>
          <w:sz w:val="24"/>
          <w:u w:val="single"/>
        </w:rPr>
      </w:pPr>
    </w:p>
    <w:p w:rsidR="00A14975" w:rsidRDefault="00A14975" w:rsidP="00254BC6">
      <w:pPr>
        <w:spacing w:after="0" w:line="240" w:lineRule="auto"/>
        <w:ind w:firstLine="720"/>
        <w:jc w:val="center"/>
        <w:rPr>
          <w:rFonts w:ascii="Times New Roman" w:hAnsi="Times New Roman" w:cs="Times New Roman"/>
          <w:b/>
          <w:sz w:val="24"/>
          <w:u w:val="single"/>
        </w:rPr>
      </w:pPr>
    </w:p>
    <w:p w:rsidR="00187AD4" w:rsidRDefault="00187AD4" w:rsidP="00187AD4">
      <w:pPr>
        <w:spacing w:after="0" w:line="240" w:lineRule="auto"/>
        <w:rPr>
          <w:rFonts w:ascii="Times New Roman" w:hAnsi="Times New Roman" w:cs="Times New Roman"/>
          <w:b/>
          <w:sz w:val="24"/>
          <w:u w:val="single"/>
        </w:rPr>
      </w:pPr>
      <w:r>
        <w:rPr>
          <w:rFonts w:ascii="Times New Roman" w:hAnsi="Times New Roman" w:cs="Times New Roman"/>
          <w:b/>
          <w:sz w:val="24"/>
          <w:u w:val="single"/>
        </w:rPr>
        <w:lastRenderedPageBreak/>
        <w:t>Изменения, внесенные</w:t>
      </w:r>
      <w:r w:rsidR="00254BC6">
        <w:rPr>
          <w:rFonts w:ascii="Times New Roman" w:hAnsi="Times New Roman" w:cs="Times New Roman"/>
          <w:b/>
          <w:sz w:val="24"/>
          <w:u w:val="single"/>
        </w:rPr>
        <w:t xml:space="preserve"> в</w:t>
      </w:r>
      <w:r>
        <w:rPr>
          <w:rFonts w:ascii="Times New Roman" w:hAnsi="Times New Roman" w:cs="Times New Roman"/>
          <w:b/>
          <w:sz w:val="24"/>
          <w:u w:val="single"/>
        </w:rPr>
        <w:t xml:space="preserve"> авторскую программу</w:t>
      </w:r>
      <w:r w:rsidR="00254BC6">
        <w:rPr>
          <w:rFonts w:ascii="Times New Roman" w:hAnsi="Times New Roman" w:cs="Times New Roman"/>
          <w:b/>
          <w:sz w:val="24"/>
          <w:u w:val="single"/>
        </w:rPr>
        <w:t>.</w:t>
      </w:r>
    </w:p>
    <w:p w:rsidR="00187AD4" w:rsidRDefault="00187AD4" w:rsidP="00187AD4">
      <w:pPr>
        <w:spacing w:after="0" w:line="240" w:lineRule="auto"/>
        <w:rPr>
          <w:rFonts w:ascii="Times New Roman" w:hAnsi="Times New Roman" w:cs="Times New Roman"/>
          <w:b/>
          <w:sz w:val="24"/>
          <w:u w:val="single"/>
        </w:rPr>
      </w:pPr>
    </w:p>
    <w:p w:rsidR="00187AD4" w:rsidRDefault="00187AD4" w:rsidP="00187AD4">
      <w:pPr>
        <w:spacing w:after="0" w:line="240" w:lineRule="auto"/>
        <w:rPr>
          <w:rFonts w:ascii="Times New Roman" w:hAnsi="Times New Roman" w:cs="Times New Roman"/>
          <w:color w:val="000000"/>
          <w:sz w:val="24"/>
          <w:szCs w:val="24"/>
          <w:lang w:eastAsia="ru-RU"/>
        </w:rPr>
      </w:pPr>
      <w:r w:rsidRPr="004E4647">
        <w:rPr>
          <w:rFonts w:ascii="Times New Roman" w:hAnsi="Times New Roman" w:cs="Times New Roman"/>
          <w:color w:val="000000"/>
          <w:sz w:val="24"/>
          <w:szCs w:val="24"/>
          <w:lang w:eastAsia="ru-RU"/>
        </w:rPr>
        <w:t>Авторская программа «</w:t>
      </w:r>
      <w:r>
        <w:rPr>
          <w:rFonts w:ascii="Times New Roman" w:hAnsi="Times New Roman" w:cs="Times New Roman"/>
          <w:sz w:val="24"/>
          <w:szCs w:val="24"/>
          <w:lang w:eastAsia="ru-RU"/>
        </w:rPr>
        <w:t>Технология</w:t>
      </w:r>
      <w:r w:rsidRPr="004E4647">
        <w:rPr>
          <w:rFonts w:ascii="Times New Roman" w:hAnsi="Times New Roman" w:cs="Times New Roman"/>
          <w:sz w:val="24"/>
          <w:szCs w:val="24"/>
          <w:lang w:eastAsia="ru-RU"/>
        </w:rPr>
        <w:t xml:space="preserve"> 1-4 классы</w:t>
      </w:r>
      <w:r w:rsidRPr="004E4647">
        <w:rPr>
          <w:rFonts w:ascii="Times New Roman" w:hAnsi="Times New Roman" w:cs="Times New Roman"/>
          <w:color w:val="000000"/>
          <w:sz w:val="24"/>
          <w:szCs w:val="24"/>
          <w:lang w:eastAsia="ru-RU"/>
        </w:rPr>
        <w:t>» предусматривает изуч</w:t>
      </w:r>
      <w:r>
        <w:rPr>
          <w:rFonts w:ascii="Times New Roman" w:hAnsi="Times New Roman" w:cs="Times New Roman"/>
          <w:color w:val="000000"/>
          <w:sz w:val="24"/>
          <w:szCs w:val="24"/>
          <w:lang w:eastAsia="ru-RU"/>
        </w:rPr>
        <w:t>ение технологии в 1 классе в количестве 33</w:t>
      </w:r>
      <w:r w:rsidRPr="004E4647">
        <w:rPr>
          <w:rFonts w:ascii="Times New Roman" w:hAnsi="Times New Roman" w:cs="Times New Roman"/>
          <w:color w:val="000000"/>
          <w:sz w:val="24"/>
          <w:szCs w:val="24"/>
          <w:lang w:eastAsia="ru-RU"/>
        </w:rPr>
        <w:t xml:space="preserve"> часов в год. Согласно САНПИН в 1 классе в первой четверти используется «ступенчатый» режим обучения (в сентябре-октябре по 3 урока в день). В связи с этим часы учебного плана</w:t>
      </w:r>
      <w:r>
        <w:rPr>
          <w:rFonts w:ascii="Times New Roman" w:hAnsi="Times New Roman" w:cs="Times New Roman"/>
          <w:color w:val="000000"/>
          <w:sz w:val="24"/>
          <w:szCs w:val="24"/>
          <w:lang w:eastAsia="ru-RU"/>
        </w:rPr>
        <w:t xml:space="preserve"> на изучение технологии</w:t>
      </w:r>
      <w:r w:rsidRPr="004E4647">
        <w:rPr>
          <w:rFonts w:ascii="Times New Roman" w:hAnsi="Times New Roman" w:cs="Times New Roman"/>
          <w:color w:val="000000"/>
          <w:sz w:val="24"/>
          <w:szCs w:val="24"/>
          <w:lang w:eastAsia="ru-RU"/>
        </w:rPr>
        <w:t xml:space="preserve"> были сокращены на </w:t>
      </w:r>
      <w:r>
        <w:rPr>
          <w:rFonts w:ascii="Times New Roman" w:hAnsi="Times New Roman" w:cs="Times New Roman"/>
          <w:color w:val="000000"/>
          <w:sz w:val="24"/>
          <w:szCs w:val="24"/>
          <w:lang w:eastAsia="ru-RU"/>
        </w:rPr>
        <w:t>4 часа</w:t>
      </w:r>
      <w:r w:rsidR="00C83BCA" w:rsidRPr="00C83BCA">
        <w:rPr>
          <w:rFonts w:ascii="Times New Roman" w:hAnsi="Times New Roman" w:cs="Times New Roman"/>
          <w:color w:val="000000"/>
          <w:sz w:val="24"/>
          <w:szCs w:val="24"/>
          <w:lang w:eastAsia="ru-RU"/>
        </w:rPr>
        <w:t xml:space="preserve"> </w:t>
      </w:r>
      <w:r w:rsidR="00C83BCA">
        <w:rPr>
          <w:rFonts w:ascii="Times New Roman" w:hAnsi="Times New Roman" w:cs="Times New Roman"/>
          <w:color w:val="000000"/>
          <w:sz w:val="24"/>
          <w:szCs w:val="24"/>
          <w:lang w:eastAsia="ru-RU"/>
        </w:rPr>
        <w:t>и составляют 29 часов в год</w:t>
      </w:r>
      <w:r w:rsidRPr="004E4647">
        <w:rPr>
          <w:rFonts w:ascii="Times New Roman" w:hAnsi="Times New Roman" w:cs="Times New Roman"/>
          <w:color w:val="000000"/>
          <w:sz w:val="24"/>
          <w:szCs w:val="24"/>
          <w:lang w:eastAsia="ru-RU"/>
        </w:rPr>
        <w:t>. Рабочая программа предусматривает сокращение часов при изучении следующих разделов:</w:t>
      </w:r>
    </w:p>
    <w:p w:rsidR="00187AD4" w:rsidRDefault="00187AD4" w:rsidP="00C83BCA">
      <w:pPr>
        <w:rPr>
          <w:rFonts w:ascii="Times New Roman" w:hAnsi="Times New Roman" w:cs="Times New Roman"/>
          <w:b/>
          <w:i/>
          <w:sz w:val="24"/>
          <w:szCs w:val="24"/>
        </w:rPr>
      </w:pPr>
    </w:p>
    <w:p w:rsidR="00187AD4" w:rsidRDefault="00187AD4" w:rsidP="00187AD4">
      <w:pPr>
        <w:jc w:val="center"/>
        <w:rPr>
          <w:rFonts w:ascii="Times New Roman" w:hAnsi="Times New Roman" w:cs="Times New Roman"/>
          <w:b/>
          <w:sz w:val="24"/>
          <w:u w:val="single"/>
        </w:rPr>
      </w:pPr>
      <w:r>
        <w:rPr>
          <w:rFonts w:ascii="Times New Roman" w:hAnsi="Times New Roman" w:cs="Times New Roman"/>
          <w:b/>
          <w:i/>
          <w:sz w:val="24"/>
          <w:szCs w:val="24"/>
        </w:rPr>
        <w:t>1 класс - 29 часов</w:t>
      </w:r>
      <w:r w:rsidRPr="004E4647">
        <w:rPr>
          <w:rFonts w:ascii="Times New Roman" w:hAnsi="Times New Roman" w:cs="Times New Roman"/>
          <w:b/>
          <w:i/>
          <w:sz w:val="24"/>
          <w:szCs w:val="24"/>
        </w:rPr>
        <w:t xml:space="preserve"> (1 час в неделю)</w:t>
      </w:r>
    </w:p>
    <w:tbl>
      <w:tblPr>
        <w:tblpPr w:leftFromText="180" w:rightFromText="180" w:vertAnchor="text" w:horzAnchor="margin" w:tblpY="13"/>
        <w:tblW w:w="9747" w:type="dxa"/>
        <w:tblLayout w:type="fixed"/>
        <w:tblLook w:val="0000" w:firstRow="0" w:lastRow="0" w:firstColumn="0" w:lastColumn="0" w:noHBand="0" w:noVBand="0"/>
      </w:tblPr>
      <w:tblGrid>
        <w:gridCol w:w="4503"/>
        <w:gridCol w:w="2835"/>
        <w:gridCol w:w="2409"/>
      </w:tblGrid>
      <w:tr w:rsidR="00C83BCA" w:rsidRPr="00187AD4" w:rsidTr="00C83BCA">
        <w:trPr>
          <w:trHeight w:val="412"/>
        </w:trPr>
        <w:tc>
          <w:tcPr>
            <w:tcW w:w="4503" w:type="dxa"/>
            <w:vMerge w:val="restart"/>
            <w:tcBorders>
              <w:top w:val="single" w:sz="4" w:space="0" w:color="000000"/>
              <w:left w:val="single" w:sz="4" w:space="0" w:color="000000"/>
            </w:tcBorders>
            <w:shd w:val="clear" w:color="auto" w:fill="auto"/>
          </w:tcPr>
          <w:p w:rsidR="00C83BCA" w:rsidRPr="00187AD4" w:rsidRDefault="00C83BCA" w:rsidP="00C83BCA">
            <w:pPr>
              <w:spacing w:after="0" w:line="240" w:lineRule="atLeast"/>
              <w:jc w:val="center"/>
              <w:rPr>
                <w:rFonts w:ascii="Times New Roman" w:hAnsi="Times New Roman" w:cs="Times New Roman"/>
                <w:b/>
                <w:sz w:val="24"/>
                <w:szCs w:val="24"/>
              </w:rPr>
            </w:pPr>
            <w:r w:rsidRPr="00187AD4">
              <w:rPr>
                <w:rFonts w:ascii="Times New Roman" w:hAnsi="Times New Roman" w:cs="Times New Roman"/>
                <w:b/>
                <w:sz w:val="24"/>
                <w:szCs w:val="24"/>
              </w:rPr>
              <w:t>Наименование раздела</w:t>
            </w:r>
          </w:p>
        </w:tc>
        <w:tc>
          <w:tcPr>
            <w:tcW w:w="5244" w:type="dxa"/>
            <w:gridSpan w:val="2"/>
            <w:tcBorders>
              <w:top w:val="single" w:sz="4" w:space="0" w:color="000000"/>
              <w:left w:val="single" w:sz="4" w:space="0" w:color="000000"/>
              <w:bottom w:val="single" w:sz="4" w:space="0" w:color="auto"/>
              <w:right w:val="single" w:sz="4" w:space="0" w:color="000000"/>
            </w:tcBorders>
            <w:shd w:val="clear" w:color="auto" w:fill="auto"/>
          </w:tcPr>
          <w:p w:rsidR="00C83BCA" w:rsidRPr="00187AD4" w:rsidRDefault="00C83BCA" w:rsidP="00C83BCA">
            <w:pPr>
              <w:spacing w:after="0" w:line="240" w:lineRule="atLeast"/>
              <w:jc w:val="center"/>
              <w:rPr>
                <w:rFonts w:ascii="Times New Roman" w:hAnsi="Times New Roman" w:cs="Times New Roman"/>
                <w:sz w:val="24"/>
                <w:szCs w:val="24"/>
                <w:lang w:eastAsia="en-US"/>
              </w:rPr>
            </w:pPr>
            <w:r w:rsidRPr="00187AD4">
              <w:rPr>
                <w:rFonts w:ascii="Times New Roman" w:hAnsi="Times New Roman" w:cs="Times New Roman"/>
                <w:b/>
                <w:sz w:val="24"/>
                <w:szCs w:val="24"/>
              </w:rPr>
              <w:t>Количество     часов</w:t>
            </w:r>
          </w:p>
        </w:tc>
      </w:tr>
      <w:tr w:rsidR="00C83BCA" w:rsidRPr="00187AD4" w:rsidTr="00C83BCA">
        <w:trPr>
          <w:trHeight w:val="291"/>
        </w:trPr>
        <w:tc>
          <w:tcPr>
            <w:tcW w:w="4503" w:type="dxa"/>
            <w:vMerge/>
            <w:tcBorders>
              <w:left w:val="single" w:sz="4" w:space="0" w:color="000000"/>
              <w:bottom w:val="single" w:sz="4" w:space="0" w:color="000000"/>
            </w:tcBorders>
            <w:shd w:val="clear" w:color="auto" w:fill="auto"/>
          </w:tcPr>
          <w:p w:rsidR="00C83BCA" w:rsidRPr="00187AD4" w:rsidRDefault="00C83BCA" w:rsidP="00C83BCA">
            <w:pPr>
              <w:spacing w:after="0" w:line="240" w:lineRule="atLeast"/>
              <w:jc w:val="center"/>
              <w:rPr>
                <w:rFonts w:ascii="Times New Roman" w:hAnsi="Times New Roman" w:cs="Times New Roman"/>
                <w:b/>
                <w:sz w:val="24"/>
                <w:szCs w:val="24"/>
              </w:rPr>
            </w:pPr>
          </w:p>
        </w:tc>
        <w:tc>
          <w:tcPr>
            <w:tcW w:w="2835" w:type="dxa"/>
            <w:tcBorders>
              <w:top w:val="single" w:sz="4" w:space="0" w:color="auto"/>
              <w:left w:val="single" w:sz="4" w:space="0" w:color="000000"/>
              <w:bottom w:val="single" w:sz="4" w:space="0" w:color="000000"/>
              <w:right w:val="single" w:sz="4" w:space="0" w:color="auto"/>
            </w:tcBorders>
            <w:shd w:val="clear" w:color="auto" w:fill="auto"/>
          </w:tcPr>
          <w:p w:rsidR="00C83BCA" w:rsidRPr="00187AD4" w:rsidRDefault="00C83BCA" w:rsidP="00C83BCA">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Авторская программа</w:t>
            </w:r>
          </w:p>
        </w:tc>
        <w:tc>
          <w:tcPr>
            <w:tcW w:w="2409" w:type="dxa"/>
            <w:tcBorders>
              <w:top w:val="single" w:sz="4" w:space="0" w:color="auto"/>
              <w:left w:val="single" w:sz="4" w:space="0" w:color="auto"/>
              <w:bottom w:val="single" w:sz="4" w:space="0" w:color="000000"/>
              <w:right w:val="single" w:sz="4" w:space="0" w:color="000000"/>
            </w:tcBorders>
            <w:shd w:val="clear" w:color="auto" w:fill="auto"/>
          </w:tcPr>
          <w:p w:rsidR="00C83BCA" w:rsidRPr="00187AD4" w:rsidRDefault="00C83BCA" w:rsidP="00C83BCA">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Рабочая программа</w:t>
            </w:r>
          </w:p>
        </w:tc>
      </w:tr>
      <w:tr w:rsidR="00C83BCA" w:rsidRPr="00187AD4" w:rsidTr="00C83BCA">
        <w:trPr>
          <w:trHeight w:val="892"/>
        </w:trPr>
        <w:tc>
          <w:tcPr>
            <w:tcW w:w="4503" w:type="dxa"/>
            <w:tcBorders>
              <w:top w:val="single" w:sz="4" w:space="0" w:color="000000"/>
              <w:left w:val="single" w:sz="4" w:space="0" w:color="000000"/>
              <w:bottom w:val="single" w:sz="4" w:space="0" w:color="000000"/>
            </w:tcBorders>
            <w:shd w:val="clear" w:color="auto" w:fill="auto"/>
          </w:tcPr>
          <w:p w:rsidR="00C83BCA" w:rsidRPr="00187AD4" w:rsidRDefault="00C83BCA" w:rsidP="00C83BCA">
            <w:pPr>
              <w:spacing w:after="0" w:line="240" w:lineRule="atLeast"/>
              <w:rPr>
                <w:rFonts w:ascii="Times New Roman" w:hAnsi="Times New Roman" w:cs="Times New Roman"/>
                <w:sz w:val="24"/>
                <w:szCs w:val="24"/>
              </w:rPr>
            </w:pPr>
            <w:r w:rsidRPr="00187AD4">
              <w:rPr>
                <w:rFonts w:ascii="Times New Roman" w:hAnsi="Times New Roman" w:cs="Times New Roman"/>
                <w:sz w:val="24"/>
                <w:szCs w:val="24"/>
                <w:lang w:eastAsia="en-US"/>
              </w:rPr>
              <w:t xml:space="preserve">Общекультурные и </w:t>
            </w:r>
            <w:proofErr w:type="spellStart"/>
            <w:r w:rsidRPr="00187AD4">
              <w:rPr>
                <w:rFonts w:ascii="Times New Roman" w:hAnsi="Times New Roman" w:cs="Times New Roman"/>
                <w:sz w:val="24"/>
                <w:szCs w:val="24"/>
                <w:lang w:eastAsia="en-US"/>
              </w:rPr>
              <w:t>общетрудовые</w:t>
            </w:r>
            <w:proofErr w:type="spellEnd"/>
            <w:r w:rsidRPr="00187AD4">
              <w:rPr>
                <w:rFonts w:ascii="Times New Roman" w:hAnsi="Times New Roman" w:cs="Times New Roman"/>
                <w:sz w:val="24"/>
                <w:szCs w:val="24"/>
                <w:lang w:eastAsia="en-US"/>
              </w:rPr>
              <w:t xml:space="preserve"> компетенции.</w:t>
            </w:r>
            <w:r w:rsidR="007C1B37">
              <w:rPr>
                <w:rFonts w:ascii="Times New Roman" w:hAnsi="Times New Roman" w:cs="Times New Roman"/>
                <w:sz w:val="24"/>
                <w:szCs w:val="24"/>
                <w:lang w:eastAsia="en-US"/>
              </w:rPr>
              <w:t xml:space="preserve"> </w:t>
            </w:r>
            <w:r w:rsidRPr="00187AD4">
              <w:rPr>
                <w:rFonts w:ascii="Times New Roman" w:hAnsi="Times New Roman" w:cs="Times New Roman"/>
                <w:sz w:val="24"/>
                <w:szCs w:val="24"/>
                <w:lang w:eastAsia="en-US"/>
              </w:rPr>
              <w:t>Основы культуры труда, самообслуживание</w:t>
            </w:r>
          </w:p>
        </w:tc>
        <w:tc>
          <w:tcPr>
            <w:tcW w:w="2835" w:type="dxa"/>
            <w:tcBorders>
              <w:top w:val="single" w:sz="4" w:space="0" w:color="000000"/>
              <w:left w:val="single" w:sz="4" w:space="0" w:color="000000"/>
              <w:bottom w:val="single" w:sz="4" w:space="0" w:color="000000"/>
              <w:right w:val="single" w:sz="4" w:space="0" w:color="auto"/>
            </w:tcBorders>
            <w:shd w:val="clear" w:color="auto" w:fill="auto"/>
          </w:tcPr>
          <w:p w:rsidR="00C83BCA" w:rsidRPr="00FA06C3" w:rsidRDefault="00C83BCA" w:rsidP="00C83BCA">
            <w:pPr>
              <w:spacing w:after="0" w:line="240" w:lineRule="atLeast"/>
              <w:jc w:val="center"/>
              <w:rPr>
                <w:rFonts w:ascii="Times New Roman" w:hAnsi="Times New Roman" w:cs="Times New Roman"/>
                <w:b/>
                <w:i/>
                <w:sz w:val="24"/>
                <w:szCs w:val="24"/>
                <w:lang w:eastAsia="en-US"/>
              </w:rPr>
            </w:pPr>
            <w:r w:rsidRPr="00FA06C3">
              <w:rPr>
                <w:rFonts w:ascii="Times New Roman" w:hAnsi="Times New Roman" w:cs="Times New Roman"/>
                <w:b/>
                <w:i/>
                <w:sz w:val="24"/>
                <w:szCs w:val="24"/>
              </w:rPr>
              <w:t>6</w:t>
            </w:r>
          </w:p>
          <w:p w:rsidR="00C83BCA" w:rsidRPr="00FA06C3" w:rsidRDefault="00C83BCA" w:rsidP="00C83BCA">
            <w:pPr>
              <w:spacing w:after="0" w:line="240" w:lineRule="atLeast"/>
              <w:jc w:val="center"/>
              <w:rPr>
                <w:rFonts w:ascii="Times New Roman" w:hAnsi="Times New Roman" w:cs="Times New Roman"/>
                <w:b/>
                <w:i/>
                <w:sz w:val="24"/>
                <w:szCs w:val="24"/>
                <w:lang w:eastAsia="en-US"/>
              </w:rPr>
            </w:pPr>
          </w:p>
          <w:p w:rsidR="00C83BCA" w:rsidRPr="00FA06C3" w:rsidRDefault="00C83BCA" w:rsidP="00C83BCA">
            <w:pPr>
              <w:spacing w:after="0" w:line="240" w:lineRule="atLeast"/>
              <w:jc w:val="center"/>
              <w:rPr>
                <w:rFonts w:ascii="Times New Roman" w:hAnsi="Times New Roman" w:cs="Times New Roman"/>
                <w:b/>
                <w:i/>
                <w:sz w:val="24"/>
                <w:szCs w:val="24"/>
                <w:lang w:eastAsia="en-US"/>
              </w:rPr>
            </w:pPr>
          </w:p>
          <w:p w:rsidR="00C83BCA" w:rsidRPr="00FA06C3" w:rsidRDefault="00C83BCA" w:rsidP="00C83BCA">
            <w:pPr>
              <w:spacing w:after="0" w:line="240" w:lineRule="atLeast"/>
              <w:jc w:val="center"/>
              <w:rPr>
                <w:rFonts w:ascii="Times New Roman" w:hAnsi="Times New Roman" w:cs="Times New Roman"/>
                <w:b/>
                <w:i/>
                <w:sz w:val="24"/>
                <w:szCs w:val="24"/>
                <w:lang w:eastAsia="en-US"/>
              </w:rPr>
            </w:pPr>
          </w:p>
        </w:tc>
        <w:tc>
          <w:tcPr>
            <w:tcW w:w="2409" w:type="dxa"/>
            <w:tcBorders>
              <w:top w:val="single" w:sz="4" w:space="0" w:color="000000"/>
              <w:left w:val="single" w:sz="4" w:space="0" w:color="auto"/>
              <w:bottom w:val="single" w:sz="4" w:space="0" w:color="000000"/>
              <w:right w:val="single" w:sz="4" w:space="0" w:color="000000"/>
            </w:tcBorders>
            <w:shd w:val="clear" w:color="auto" w:fill="auto"/>
          </w:tcPr>
          <w:p w:rsidR="00C83BCA" w:rsidRPr="00FA06C3" w:rsidRDefault="00C83BCA" w:rsidP="00C83BCA">
            <w:pPr>
              <w:suppressAutoHyphens w:val="0"/>
              <w:spacing w:after="0" w:line="240" w:lineRule="atLeast"/>
              <w:jc w:val="center"/>
              <w:rPr>
                <w:rFonts w:ascii="Times New Roman" w:hAnsi="Times New Roman" w:cs="Times New Roman"/>
                <w:b/>
                <w:i/>
                <w:sz w:val="24"/>
                <w:szCs w:val="24"/>
                <w:lang w:val="en-US" w:eastAsia="en-US"/>
              </w:rPr>
            </w:pPr>
            <w:r w:rsidRPr="00FA06C3">
              <w:rPr>
                <w:rFonts w:ascii="Times New Roman" w:hAnsi="Times New Roman" w:cs="Times New Roman"/>
                <w:b/>
                <w:i/>
                <w:sz w:val="24"/>
                <w:szCs w:val="24"/>
                <w:lang w:val="en-US" w:eastAsia="en-US"/>
              </w:rPr>
              <w:t>3</w:t>
            </w:r>
          </w:p>
          <w:p w:rsidR="00C83BCA" w:rsidRPr="00FA06C3" w:rsidRDefault="00C83BCA" w:rsidP="00C83BCA">
            <w:pPr>
              <w:suppressAutoHyphens w:val="0"/>
              <w:spacing w:after="0" w:line="240" w:lineRule="atLeast"/>
              <w:jc w:val="center"/>
              <w:rPr>
                <w:rFonts w:ascii="Times New Roman" w:hAnsi="Times New Roman" w:cs="Times New Roman"/>
                <w:b/>
                <w:i/>
                <w:sz w:val="24"/>
                <w:szCs w:val="24"/>
                <w:lang w:eastAsia="en-US"/>
              </w:rPr>
            </w:pPr>
          </w:p>
          <w:p w:rsidR="00C83BCA" w:rsidRPr="00FA06C3" w:rsidRDefault="00C83BCA" w:rsidP="00C83BCA">
            <w:pPr>
              <w:spacing w:after="0" w:line="240" w:lineRule="atLeast"/>
              <w:jc w:val="center"/>
              <w:rPr>
                <w:rFonts w:ascii="Times New Roman" w:hAnsi="Times New Roman" w:cs="Times New Roman"/>
                <w:b/>
                <w:i/>
                <w:sz w:val="24"/>
                <w:szCs w:val="24"/>
                <w:lang w:eastAsia="en-US"/>
              </w:rPr>
            </w:pPr>
          </w:p>
        </w:tc>
      </w:tr>
      <w:tr w:rsidR="00C83BCA" w:rsidRPr="00187AD4" w:rsidTr="00C83BCA">
        <w:trPr>
          <w:trHeight w:val="1275"/>
        </w:trPr>
        <w:tc>
          <w:tcPr>
            <w:tcW w:w="4503" w:type="dxa"/>
            <w:tcBorders>
              <w:top w:val="single" w:sz="4" w:space="0" w:color="000000"/>
              <w:left w:val="single" w:sz="4" w:space="0" w:color="000000"/>
              <w:bottom w:val="single" w:sz="4" w:space="0" w:color="000000"/>
            </w:tcBorders>
            <w:shd w:val="clear" w:color="auto" w:fill="auto"/>
          </w:tcPr>
          <w:p w:rsidR="00C83BCA" w:rsidRPr="00187AD4" w:rsidRDefault="00C83BCA" w:rsidP="00C83BCA">
            <w:pPr>
              <w:spacing w:after="0" w:line="240" w:lineRule="atLeast"/>
              <w:rPr>
                <w:rFonts w:ascii="Times New Roman" w:hAnsi="Times New Roman" w:cs="Times New Roman"/>
                <w:sz w:val="24"/>
                <w:szCs w:val="24"/>
              </w:rPr>
            </w:pPr>
            <w:r w:rsidRPr="00187AD4">
              <w:rPr>
                <w:rFonts w:ascii="Times New Roman" w:hAnsi="Times New Roman" w:cs="Times New Roman"/>
                <w:sz w:val="24"/>
                <w:szCs w:val="24"/>
              </w:rPr>
              <w:t>Технология ручной обработки материалов. Элементы графической грамоты</w:t>
            </w:r>
          </w:p>
        </w:tc>
        <w:tc>
          <w:tcPr>
            <w:tcW w:w="2835" w:type="dxa"/>
            <w:tcBorders>
              <w:top w:val="single" w:sz="4" w:space="0" w:color="000000"/>
              <w:left w:val="single" w:sz="4" w:space="0" w:color="000000"/>
              <w:bottom w:val="single" w:sz="4" w:space="0" w:color="000000"/>
              <w:right w:val="single" w:sz="4" w:space="0" w:color="auto"/>
            </w:tcBorders>
            <w:shd w:val="clear" w:color="auto" w:fill="auto"/>
          </w:tcPr>
          <w:p w:rsidR="00C83BCA" w:rsidRPr="00FA06C3" w:rsidRDefault="00C83BCA" w:rsidP="00C83BCA">
            <w:pPr>
              <w:spacing w:after="0" w:line="240" w:lineRule="atLeast"/>
              <w:jc w:val="center"/>
              <w:rPr>
                <w:rFonts w:ascii="Times New Roman" w:hAnsi="Times New Roman" w:cs="Times New Roman"/>
                <w:b/>
                <w:i/>
                <w:sz w:val="24"/>
                <w:szCs w:val="24"/>
              </w:rPr>
            </w:pPr>
            <w:r w:rsidRPr="00FA06C3">
              <w:rPr>
                <w:rFonts w:ascii="Times New Roman" w:hAnsi="Times New Roman" w:cs="Times New Roman"/>
                <w:b/>
                <w:i/>
                <w:sz w:val="24"/>
                <w:szCs w:val="24"/>
              </w:rPr>
              <w:t>17</w:t>
            </w:r>
          </w:p>
        </w:tc>
        <w:tc>
          <w:tcPr>
            <w:tcW w:w="2409" w:type="dxa"/>
            <w:tcBorders>
              <w:top w:val="single" w:sz="4" w:space="0" w:color="000000"/>
              <w:left w:val="single" w:sz="4" w:space="0" w:color="auto"/>
              <w:bottom w:val="single" w:sz="4" w:space="0" w:color="000000"/>
              <w:right w:val="single" w:sz="4" w:space="0" w:color="000000"/>
            </w:tcBorders>
            <w:shd w:val="clear" w:color="auto" w:fill="auto"/>
          </w:tcPr>
          <w:p w:rsidR="00C83BCA" w:rsidRPr="00FA06C3" w:rsidRDefault="00C83BCA" w:rsidP="00C83BCA">
            <w:pPr>
              <w:spacing w:after="0" w:line="240" w:lineRule="atLeast"/>
              <w:jc w:val="center"/>
              <w:rPr>
                <w:rFonts w:ascii="Times New Roman" w:hAnsi="Times New Roman" w:cs="Times New Roman"/>
                <w:b/>
                <w:i/>
                <w:sz w:val="24"/>
                <w:szCs w:val="24"/>
                <w:lang w:val="en-US"/>
              </w:rPr>
            </w:pPr>
            <w:r w:rsidRPr="00FA06C3">
              <w:rPr>
                <w:rFonts w:ascii="Times New Roman" w:hAnsi="Times New Roman" w:cs="Times New Roman"/>
                <w:b/>
                <w:i/>
                <w:sz w:val="24"/>
                <w:szCs w:val="24"/>
                <w:lang w:val="en-US"/>
              </w:rPr>
              <w:t>16</w:t>
            </w:r>
          </w:p>
        </w:tc>
      </w:tr>
      <w:tr w:rsidR="00C83BCA" w:rsidRPr="00187AD4" w:rsidTr="00C83BCA">
        <w:trPr>
          <w:trHeight w:val="525"/>
        </w:trPr>
        <w:tc>
          <w:tcPr>
            <w:tcW w:w="4503" w:type="dxa"/>
            <w:tcBorders>
              <w:top w:val="single" w:sz="4" w:space="0" w:color="000000"/>
              <w:left w:val="single" w:sz="4" w:space="0" w:color="000000"/>
              <w:bottom w:val="single" w:sz="4" w:space="0" w:color="000000"/>
            </w:tcBorders>
            <w:shd w:val="clear" w:color="auto" w:fill="auto"/>
          </w:tcPr>
          <w:p w:rsidR="00C83BCA" w:rsidRPr="00187AD4" w:rsidRDefault="00C83BCA" w:rsidP="00C83BCA">
            <w:pPr>
              <w:spacing w:after="0" w:line="240" w:lineRule="atLeast"/>
              <w:rPr>
                <w:rFonts w:ascii="Times New Roman" w:hAnsi="Times New Roman" w:cs="Times New Roman"/>
                <w:sz w:val="24"/>
                <w:szCs w:val="24"/>
              </w:rPr>
            </w:pPr>
            <w:r w:rsidRPr="00187AD4">
              <w:rPr>
                <w:rFonts w:ascii="Times New Roman" w:hAnsi="Times New Roman" w:cs="Times New Roman"/>
                <w:sz w:val="24"/>
                <w:szCs w:val="24"/>
              </w:rPr>
              <w:t>Конструирование и моделирование</w:t>
            </w:r>
          </w:p>
        </w:tc>
        <w:tc>
          <w:tcPr>
            <w:tcW w:w="2835" w:type="dxa"/>
            <w:tcBorders>
              <w:top w:val="single" w:sz="4" w:space="0" w:color="000000"/>
              <w:left w:val="single" w:sz="4" w:space="0" w:color="000000"/>
              <w:bottom w:val="single" w:sz="4" w:space="0" w:color="000000"/>
              <w:right w:val="single" w:sz="4" w:space="0" w:color="auto"/>
            </w:tcBorders>
            <w:shd w:val="clear" w:color="auto" w:fill="auto"/>
          </w:tcPr>
          <w:p w:rsidR="00C83BCA" w:rsidRPr="00FA06C3" w:rsidRDefault="00C83BCA" w:rsidP="00C83BCA">
            <w:pPr>
              <w:spacing w:after="0" w:line="240" w:lineRule="atLeast"/>
              <w:jc w:val="center"/>
              <w:rPr>
                <w:rFonts w:ascii="Times New Roman" w:hAnsi="Times New Roman" w:cs="Times New Roman"/>
                <w:b/>
                <w:i/>
                <w:sz w:val="24"/>
                <w:szCs w:val="24"/>
              </w:rPr>
            </w:pPr>
            <w:r w:rsidRPr="00FA06C3">
              <w:rPr>
                <w:rFonts w:ascii="Times New Roman" w:hAnsi="Times New Roman" w:cs="Times New Roman"/>
                <w:b/>
                <w:i/>
                <w:sz w:val="24"/>
                <w:szCs w:val="24"/>
              </w:rPr>
              <w:t>10</w:t>
            </w:r>
          </w:p>
        </w:tc>
        <w:tc>
          <w:tcPr>
            <w:tcW w:w="2409" w:type="dxa"/>
            <w:tcBorders>
              <w:top w:val="single" w:sz="4" w:space="0" w:color="000000"/>
              <w:left w:val="single" w:sz="4" w:space="0" w:color="auto"/>
              <w:bottom w:val="single" w:sz="4" w:space="0" w:color="000000"/>
              <w:right w:val="single" w:sz="4" w:space="0" w:color="000000"/>
            </w:tcBorders>
            <w:shd w:val="clear" w:color="auto" w:fill="auto"/>
          </w:tcPr>
          <w:p w:rsidR="00C83BCA" w:rsidRPr="00FA06C3" w:rsidRDefault="007C1B37" w:rsidP="00C83BCA">
            <w:pPr>
              <w:spacing w:after="0" w:line="240" w:lineRule="atLeast"/>
              <w:jc w:val="center"/>
              <w:rPr>
                <w:rFonts w:ascii="Times New Roman" w:hAnsi="Times New Roman" w:cs="Times New Roman"/>
                <w:b/>
                <w:i/>
                <w:sz w:val="24"/>
                <w:szCs w:val="24"/>
              </w:rPr>
            </w:pPr>
            <w:r>
              <w:rPr>
                <w:rFonts w:ascii="Times New Roman" w:hAnsi="Times New Roman" w:cs="Times New Roman"/>
                <w:b/>
                <w:i/>
                <w:sz w:val="24"/>
                <w:szCs w:val="24"/>
              </w:rPr>
              <w:t>10</w:t>
            </w:r>
          </w:p>
        </w:tc>
      </w:tr>
      <w:tr w:rsidR="00C83BCA" w:rsidRPr="00187AD4" w:rsidTr="00C83BCA">
        <w:trPr>
          <w:trHeight w:val="675"/>
        </w:trPr>
        <w:tc>
          <w:tcPr>
            <w:tcW w:w="4503" w:type="dxa"/>
            <w:tcBorders>
              <w:top w:val="single" w:sz="4" w:space="0" w:color="000000"/>
              <w:left w:val="single" w:sz="4" w:space="0" w:color="000000"/>
              <w:bottom w:val="single" w:sz="4" w:space="0" w:color="000000"/>
            </w:tcBorders>
            <w:shd w:val="clear" w:color="auto" w:fill="auto"/>
          </w:tcPr>
          <w:p w:rsidR="00C83BCA" w:rsidRPr="00187AD4" w:rsidRDefault="00C83BCA" w:rsidP="00C83BCA">
            <w:pPr>
              <w:spacing w:after="0" w:line="240" w:lineRule="atLeast"/>
              <w:rPr>
                <w:rFonts w:ascii="Times New Roman" w:hAnsi="Times New Roman" w:cs="Times New Roman"/>
                <w:b/>
                <w:sz w:val="24"/>
                <w:szCs w:val="24"/>
              </w:rPr>
            </w:pPr>
            <w:r w:rsidRPr="00187AD4">
              <w:rPr>
                <w:rFonts w:ascii="Times New Roman" w:hAnsi="Times New Roman" w:cs="Times New Roman"/>
                <w:b/>
                <w:sz w:val="24"/>
                <w:szCs w:val="24"/>
              </w:rPr>
              <w:t>Итого</w:t>
            </w:r>
          </w:p>
        </w:tc>
        <w:tc>
          <w:tcPr>
            <w:tcW w:w="2835" w:type="dxa"/>
            <w:tcBorders>
              <w:top w:val="single" w:sz="4" w:space="0" w:color="000000"/>
              <w:left w:val="single" w:sz="4" w:space="0" w:color="000000"/>
              <w:bottom w:val="single" w:sz="4" w:space="0" w:color="000000"/>
              <w:right w:val="single" w:sz="4" w:space="0" w:color="auto"/>
            </w:tcBorders>
            <w:shd w:val="clear" w:color="auto" w:fill="auto"/>
          </w:tcPr>
          <w:p w:rsidR="00C83BCA" w:rsidRPr="00FA06C3" w:rsidRDefault="00C83BCA" w:rsidP="00C83BCA">
            <w:pPr>
              <w:spacing w:after="0" w:line="240" w:lineRule="atLeast"/>
              <w:jc w:val="center"/>
              <w:rPr>
                <w:rFonts w:ascii="Times New Roman" w:hAnsi="Times New Roman" w:cs="Times New Roman"/>
                <w:b/>
                <w:i/>
                <w:sz w:val="24"/>
                <w:szCs w:val="24"/>
                <w:lang w:eastAsia="en-US"/>
              </w:rPr>
            </w:pPr>
            <w:r w:rsidRPr="00FA06C3">
              <w:rPr>
                <w:rFonts w:ascii="Times New Roman" w:hAnsi="Times New Roman" w:cs="Times New Roman"/>
                <w:b/>
                <w:i/>
                <w:sz w:val="24"/>
                <w:szCs w:val="24"/>
              </w:rPr>
              <w:t>33</w:t>
            </w:r>
          </w:p>
        </w:tc>
        <w:tc>
          <w:tcPr>
            <w:tcW w:w="2409" w:type="dxa"/>
            <w:tcBorders>
              <w:top w:val="single" w:sz="4" w:space="0" w:color="000000"/>
              <w:left w:val="single" w:sz="4" w:space="0" w:color="auto"/>
              <w:bottom w:val="single" w:sz="4" w:space="0" w:color="000000"/>
              <w:right w:val="single" w:sz="4" w:space="0" w:color="000000"/>
            </w:tcBorders>
            <w:shd w:val="clear" w:color="auto" w:fill="auto"/>
          </w:tcPr>
          <w:p w:rsidR="00C83BCA" w:rsidRPr="00FA06C3" w:rsidRDefault="00C83BCA" w:rsidP="00C83BCA">
            <w:pPr>
              <w:spacing w:after="0" w:line="240" w:lineRule="atLeast"/>
              <w:jc w:val="center"/>
              <w:rPr>
                <w:rFonts w:ascii="Times New Roman" w:hAnsi="Times New Roman" w:cs="Times New Roman"/>
                <w:b/>
                <w:i/>
                <w:sz w:val="24"/>
                <w:szCs w:val="24"/>
                <w:lang w:eastAsia="en-US"/>
              </w:rPr>
            </w:pPr>
            <w:r w:rsidRPr="00FA06C3">
              <w:rPr>
                <w:rFonts w:ascii="Times New Roman" w:hAnsi="Times New Roman" w:cs="Times New Roman"/>
                <w:b/>
                <w:i/>
                <w:sz w:val="24"/>
                <w:szCs w:val="24"/>
                <w:lang w:eastAsia="en-US"/>
              </w:rPr>
              <w:t>29</w:t>
            </w:r>
          </w:p>
        </w:tc>
      </w:tr>
    </w:tbl>
    <w:p w:rsidR="00C83BCA" w:rsidRDefault="00C83BCA" w:rsidP="00254BC6">
      <w:pPr>
        <w:rPr>
          <w:rFonts w:ascii="Times New Roman" w:hAnsi="Times New Roman" w:cs="Times New Roman"/>
          <w:sz w:val="24"/>
          <w:szCs w:val="24"/>
          <w:lang w:eastAsia="en-US"/>
        </w:rPr>
      </w:pPr>
    </w:p>
    <w:p w:rsidR="00254BC6" w:rsidRDefault="00254BC6" w:rsidP="00254BC6">
      <w:pPr>
        <w:rPr>
          <w:rFonts w:ascii="Times New Roman" w:hAnsi="Times New Roman" w:cs="Times New Roman"/>
          <w:sz w:val="24"/>
          <w:szCs w:val="24"/>
        </w:rPr>
      </w:pPr>
      <w:r>
        <w:rPr>
          <w:rFonts w:ascii="Times New Roman" w:hAnsi="Times New Roman" w:cs="Times New Roman"/>
          <w:b/>
          <w:sz w:val="24"/>
          <w:u w:val="single"/>
        </w:rPr>
        <w:t xml:space="preserve">Учебно-методический комплект: </w:t>
      </w:r>
    </w:p>
    <w:p w:rsidR="00254BC6" w:rsidRDefault="00254BC6" w:rsidP="00254BC6">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1.Лутцева Е.А. Технология. Ступеньки к мастерству: учебник для 1 </w:t>
      </w:r>
      <w:r w:rsidR="00C83BCA">
        <w:rPr>
          <w:rFonts w:ascii="Times New Roman" w:hAnsi="Times New Roman" w:cs="Times New Roman"/>
          <w:sz w:val="24"/>
          <w:szCs w:val="24"/>
        </w:rPr>
        <w:t xml:space="preserve">класса. – М.: </w:t>
      </w:r>
      <w:proofErr w:type="spellStart"/>
      <w:r w:rsidR="00C83BCA">
        <w:rPr>
          <w:rFonts w:ascii="Times New Roman" w:hAnsi="Times New Roman" w:cs="Times New Roman"/>
          <w:sz w:val="24"/>
          <w:szCs w:val="24"/>
        </w:rPr>
        <w:t>Вентана</w:t>
      </w:r>
      <w:proofErr w:type="spellEnd"/>
      <w:r w:rsidR="00C83BCA">
        <w:rPr>
          <w:rFonts w:ascii="Times New Roman" w:hAnsi="Times New Roman" w:cs="Times New Roman"/>
          <w:sz w:val="24"/>
          <w:szCs w:val="24"/>
        </w:rPr>
        <w:t>-Граф, 2019</w:t>
      </w:r>
      <w:r>
        <w:rPr>
          <w:rFonts w:ascii="Times New Roman" w:hAnsi="Times New Roman" w:cs="Times New Roman"/>
          <w:sz w:val="24"/>
          <w:szCs w:val="24"/>
        </w:rPr>
        <w:t>.</w:t>
      </w:r>
    </w:p>
    <w:p w:rsidR="00254BC6" w:rsidRDefault="00254BC6" w:rsidP="00254BC6">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2.Лутцева Е.А. Технология. Ступеньки к мастерству: рабочая тетрадь для 1 </w:t>
      </w:r>
      <w:r w:rsidR="002D4779">
        <w:rPr>
          <w:rFonts w:ascii="Times New Roman" w:hAnsi="Times New Roman" w:cs="Times New Roman"/>
          <w:sz w:val="24"/>
          <w:szCs w:val="24"/>
        </w:rPr>
        <w:t xml:space="preserve">класса. – М.: </w:t>
      </w:r>
      <w:proofErr w:type="spellStart"/>
      <w:r w:rsidR="002D4779">
        <w:rPr>
          <w:rFonts w:ascii="Times New Roman" w:hAnsi="Times New Roman" w:cs="Times New Roman"/>
          <w:sz w:val="24"/>
          <w:szCs w:val="24"/>
        </w:rPr>
        <w:t>Вентана</w:t>
      </w:r>
      <w:proofErr w:type="spellEnd"/>
      <w:r w:rsidR="002D4779">
        <w:rPr>
          <w:rFonts w:ascii="Times New Roman" w:hAnsi="Times New Roman" w:cs="Times New Roman"/>
          <w:sz w:val="24"/>
          <w:szCs w:val="24"/>
        </w:rPr>
        <w:t>-Граф, 201</w:t>
      </w:r>
      <w:r w:rsidR="00C83BCA">
        <w:rPr>
          <w:rFonts w:ascii="Times New Roman" w:hAnsi="Times New Roman" w:cs="Times New Roman"/>
          <w:sz w:val="24"/>
          <w:szCs w:val="24"/>
        </w:rPr>
        <w:t>9</w:t>
      </w:r>
      <w:r>
        <w:rPr>
          <w:rFonts w:ascii="Times New Roman" w:hAnsi="Times New Roman" w:cs="Times New Roman"/>
          <w:sz w:val="24"/>
          <w:szCs w:val="24"/>
        </w:rPr>
        <w:t>.</w:t>
      </w:r>
    </w:p>
    <w:p w:rsidR="00254BC6" w:rsidRDefault="00254BC6" w:rsidP="00254BC6">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3.Лутцева Е.А. Технология. Ступеньки к мастерству: учебник для 2 </w:t>
      </w:r>
      <w:r w:rsidR="00C83BCA">
        <w:rPr>
          <w:rFonts w:ascii="Times New Roman" w:hAnsi="Times New Roman" w:cs="Times New Roman"/>
          <w:sz w:val="24"/>
          <w:szCs w:val="24"/>
        </w:rPr>
        <w:t xml:space="preserve">класса. – М.: </w:t>
      </w:r>
      <w:proofErr w:type="spellStart"/>
      <w:r w:rsidR="00C83BCA">
        <w:rPr>
          <w:rFonts w:ascii="Times New Roman" w:hAnsi="Times New Roman" w:cs="Times New Roman"/>
          <w:sz w:val="24"/>
          <w:szCs w:val="24"/>
        </w:rPr>
        <w:t>Вентана</w:t>
      </w:r>
      <w:proofErr w:type="spellEnd"/>
      <w:r w:rsidR="00C83BCA">
        <w:rPr>
          <w:rFonts w:ascii="Times New Roman" w:hAnsi="Times New Roman" w:cs="Times New Roman"/>
          <w:sz w:val="24"/>
          <w:szCs w:val="24"/>
        </w:rPr>
        <w:t>-Граф, 2019</w:t>
      </w:r>
      <w:r>
        <w:rPr>
          <w:rFonts w:ascii="Times New Roman" w:hAnsi="Times New Roman" w:cs="Times New Roman"/>
          <w:sz w:val="24"/>
          <w:szCs w:val="24"/>
        </w:rPr>
        <w:t>.</w:t>
      </w:r>
    </w:p>
    <w:p w:rsidR="00254BC6" w:rsidRDefault="00254BC6" w:rsidP="00254BC6">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4.Лутцева Е.А. Технология. Ступеньки к мастерству: рабочая тетрадь для 2 </w:t>
      </w:r>
      <w:r w:rsidR="002D4779">
        <w:rPr>
          <w:rFonts w:ascii="Times New Roman" w:hAnsi="Times New Roman" w:cs="Times New Roman"/>
          <w:sz w:val="24"/>
          <w:szCs w:val="24"/>
        </w:rPr>
        <w:t xml:space="preserve">класса. – М.: </w:t>
      </w:r>
      <w:proofErr w:type="spellStart"/>
      <w:r w:rsidR="002D4779">
        <w:rPr>
          <w:rFonts w:ascii="Times New Roman" w:hAnsi="Times New Roman" w:cs="Times New Roman"/>
          <w:sz w:val="24"/>
          <w:szCs w:val="24"/>
        </w:rPr>
        <w:t>Вентана</w:t>
      </w:r>
      <w:proofErr w:type="spellEnd"/>
      <w:r w:rsidR="002D4779">
        <w:rPr>
          <w:rFonts w:ascii="Times New Roman" w:hAnsi="Times New Roman" w:cs="Times New Roman"/>
          <w:sz w:val="24"/>
          <w:szCs w:val="24"/>
        </w:rPr>
        <w:t>-Граф, 201</w:t>
      </w:r>
      <w:r w:rsidR="00C83BCA">
        <w:rPr>
          <w:rFonts w:ascii="Times New Roman" w:hAnsi="Times New Roman" w:cs="Times New Roman"/>
          <w:sz w:val="24"/>
          <w:szCs w:val="24"/>
        </w:rPr>
        <w:t>9</w:t>
      </w:r>
      <w:r>
        <w:rPr>
          <w:rFonts w:ascii="Times New Roman" w:hAnsi="Times New Roman" w:cs="Times New Roman"/>
          <w:sz w:val="24"/>
          <w:szCs w:val="24"/>
        </w:rPr>
        <w:t>.</w:t>
      </w:r>
    </w:p>
    <w:p w:rsidR="00254BC6" w:rsidRDefault="00254BC6" w:rsidP="00254BC6">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5.Лутцева Е.А. Технология. Ступеньки к мастерству: учебник для 3 </w:t>
      </w:r>
      <w:r w:rsidR="00C83BCA">
        <w:rPr>
          <w:rFonts w:ascii="Times New Roman" w:hAnsi="Times New Roman" w:cs="Times New Roman"/>
          <w:sz w:val="24"/>
          <w:szCs w:val="24"/>
        </w:rPr>
        <w:t xml:space="preserve">класса. – М.: </w:t>
      </w:r>
      <w:proofErr w:type="spellStart"/>
      <w:r w:rsidR="00C83BCA">
        <w:rPr>
          <w:rFonts w:ascii="Times New Roman" w:hAnsi="Times New Roman" w:cs="Times New Roman"/>
          <w:sz w:val="24"/>
          <w:szCs w:val="24"/>
        </w:rPr>
        <w:t>Вентана</w:t>
      </w:r>
      <w:proofErr w:type="spellEnd"/>
      <w:r w:rsidR="00C83BCA">
        <w:rPr>
          <w:rFonts w:ascii="Times New Roman" w:hAnsi="Times New Roman" w:cs="Times New Roman"/>
          <w:sz w:val="24"/>
          <w:szCs w:val="24"/>
        </w:rPr>
        <w:t>-Граф, 2019</w:t>
      </w:r>
      <w:r>
        <w:rPr>
          <w:rFonts w:ascii="Times New Roman" w:hAnsi="Times New Roman" w:cs="Times New Roman"/>
          <w:sz w:val="24"/>
          <w:szCs w:val="24"/>
        </w:rPr>
        <w:t>.</w:t>
      </w:r>
    </w:p>
    <w:p w:rsidR="00254BC6" w:rsidRDefault="00254BC6" w:rsidP="00254BC6">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6.Лутцева Е.А. Технология. Ступеньки к мастерству: рабочая тетрадь для 3 класса. – М.: </w:t>
      </w:r>
      <w:proofErr w:type="spellStart"/>
      <w:r>
        <w:rPr>
          <w:rFonts w:ascii="Times New Roman" w:hAnsi="Times New Roman" w:cs="Times New Roman"/>
          <w:sz w:val="24"/>
          <w:szCs w:val="24"/>
        </w:rPr>
        <w:t>Вентана</w:t>
      </w:r>
      <w:proofErr w:type="spellEnd"/>
      <w:r>
        <w:rPr>
          <w:rFonts w:ascii="Times New Roman" w:hAnsi="Times New Roman" w:cs="Times New Roman"/>
          <w:sz w:val="24"/>
          <w:szCs w:val="24"/>
        </w:rPr>
        <w:t>-Граф,</w:t>
      </w:r>
      <w:r w:rsidR="002D4779">
        <w:rPr>
          <w:rFonts w:ascii="Times New Roman" w:hAnsi="Times New Roman" w:cs="Times New Roman"/>
          <w:sz w:val="24"/>
          <w:szCs w:val="24"/>
        </w:rPr>
        <w:t xml:space="preserve"> 201</w:t>
      </w:r>
      <w:r w:rsidR="00C83BCA">
        <w:rPr>
          <w:rFonts w:ascii="Times New Roman" w:hAnsi="Times New Roman" w:cs="Times New Roman"/>
          <w:sz w:val="24"/>
          <w:szCs w:val="24"/>
        </w:rPr>
        <w:t>9</w:t>
      </w:r>
      <w:r>
        <w:rPr>
          <w:rFonts w:ascii="Times New Roman" w:hAnsi="Times New Roman" w:cs="Times New Roman"/>
          <w:sz w:val="24"/>
          <w:szCs w:val="24"/>
        </w:rPr>
        <w:t>.</w:t>
      </w:r>
    </w:p>
    <w:p w:rsidR="00254BC6" w:rsidRDefault="00254BC6" w:rsidP="00254BC6">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7.Лутцева Е.А. Технология. Ступеньки к мастерству: учебник для 4 </w:t>
      </w:r>
      <w:r w:rsidR="00C83BCA">
        <w:rPr>
          <w:rFonts w:ascii="Times New Roman" w:hAnsi="Times New Roman" w:cs="Times New Roman"/>
          <w:sz w:val="24"/>
          <w:szCs w:val="24"/>
        </w:rPr>
        <w:t xml:space="preserve">класса. – М.: </w:t>
      </w:r>
      <w:proofErr w:type="spellStart"/>
      <w:r w:rsidR="00C83BCA">
        <w:rPr>
          <w:rFonts w:ascii="Times New Roman" w:hAnsi="Times New Roman" w:cs="Times New Roman"/>
          <w:sz w:val="24"/>
          <w:szCs w:val="24"/>
        </w:rPr>
        <w:t>Вентана</w:t>
      </w:r>
      <w:proofErr w:type="spellEnd"/>
      <w:r w:rsidR="00C83BCA">
        <w:rPr>
          <w:rFonts w:ascii="Times New Roman" w:hAnsi="Times New Roman" w:cs="Times New Roman"/>
          <w:sz w:val="24"/>
          <w:szCs w:val="24"/>
        </w:rPr>
        <w:t>-Граф, 2019</w:t>
      </w:r>
      <w:r>
        <w:rPr>
          <w:rFonts w:ascii="Times New Roman" w:hAnsi="Times New Roman" w:cs="Times New Roman"/>
          <w:sz w:val="24"/>
          <w:szCs w:val="24"/>
        </w:rPr>
        <w:t>.</w:t>
      </w:r>
    </w:p>
    <w:p w:rsidR="00254BC6" w:rsidRDefault="00254BC6" w:rsidP="00254BC6">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8.Лутцева Е.А. Технология. Ступеньки к мастерству: рабочая тетрадь для 4 </w:t>
      </w:r>
      <w:r w:rsidR="002D4779">
        <w:rPr>
          <w:rFonts w:ascii="Times New Roman" w:hAnsi="Times New Roman" w:cs="Times New Roman"/>
          <w:sz w:val="24"/>
          <w:szCs w:val="24"/>
        </w:rPr>
        <w:t xml:space="preserve">класса. – М.: </w:t>
      </w:r>
      <w:proofErr w:type="spellStart"/>
      <w:r w:rsidR="002D4779">
        <w:rPr>
          <w:rFonts w:ascii="Times New Roman" w:hAnsi="Times New Roman" w:cs="Times New Roman"/>
          <w:sz w:val="24"/>
          <w:szCs w:val="24"/>
        </w:rPr>
        <w:t>Вентана</w:t>
      </w:r>
      <w:proofErr w:type="spellEnd"/>
      <w:r w:rsidR="002D4779">
        <w:rPr>
          <w:rFonts w:ascii="Times New Roman" w:hAnsi="Times New Roman" w:cs="Times New Roman"/>
          <w:sz w:val="24"/>
          <w:szCs w:val="24"/>
        </w:rPr>
        <w:t>-Граф, 201</w:t>
      </w:r>
      <w:r w:rsidR="00C83BCA">
        <w:rPr>
          <w:rFonts w:ascii="Times New Roman" w:hAnsi="Times New Roman" w:cs="Times New Roman"/>
          <w:sz w:val="24"/>
          <w:szCs w:val="24"/>
        </w:rPr>
        <w:t>9</w:t>
      </w:r>
      <w:r>
        <w:rPr>
          <w:rFonts w:ascii="Times New Roman" w:hAnsi="Times New Roman" w:cs="Times New Roman"/>
          <w:sz w:val="24"/>
          <w:szCs w:val="24"/>
        </w:rPr>
        <w:t>.</w:t>
      </w:r>
    </w:p>
    <w:p w:rsidR="00254BC6" w:rsidRDefault="00254BC6" w:rsidP="00254BC6">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9.Лутцева Е.А. Технологические карты к урокам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раздаточный материал)</w:t>
      </w:r>
    </w:p>
    <w:p w:rsidR="00254BC6" w:rsidRDefault="00254BC6" w:rsidP="00254BC6">
      <w:pPr>
        <w:spacing w:after="0" w:line="240" w:lineRule="atLeast"/>
        <w:rPr>
          <w:rFonts w:ascii="Times New Roman" w:hAnsi="Times New Roman" w:cs="Times New Roman"/>
          <w:b/>
          <w:sz w:val="24"/>
          <w:u w:val="single"/>
        </w:rPr>
      </w:pPr>
      <w:r>
        <w:rPr>
          <w:rFonts w:ascii="Times New Roman" w:hAnsi="Times New Roman" w:cs="Times New Roman"/>
          <w:sz w:val="24"/>
          <w:szCs w:val="24"/>
        </w:rPr>
        <w:t>10.«Технология. Учимся мастерству», Методика для учителя, Москва, Издател</w:t>
      </w:r>
      <w:r w:rsidR="002D4779">
        <w:rPr>
          <w:rFonts w:ascii="Times New Roman" w:hAnsi="Times New Roman" w:cs="Times New Roman"/>
          <w:sz w:val="24"/>
          <w:szCs w:val="24"/>
        </w:rPr>
        <w:t>ьский центр «</w:t>
      </w:r>
      <w:proofErr w:type="spellStart"/>
      <w:r w:rsidR="002D4779">
        <w:rPr>
          <w:rFonts w:ascii="Times New Roman" w:hAnsi="Times New Roman" w:cs="Times New Roman"/>
          <w:sz w:val="24"/>
          <w:szCs w:val="24"/>
        </w:rPr>
        <w:t>Вентана</w:t>
      </w:r>
      <w:proofErr w:type="spellEnd"/>
      <w:r w:rsidR="002D4779">
        <w:rPr>
          <w:rFonts w:ascii="Times New Roman" w:hAnsi="Times New Roman" w:cs="Times New Roman"/>
          <w:sz w:val="24"/>
          <w:szCs w:val="24"/>
        </w:rPr>
        <w:t>-Граф», 201</w:t>
      </w:r>
      <w:r w:rsidR="00C83BCA">
        <w:rPr>
          <w:rFonts w:ascii="Times New Roman" w:hAnsi="Times New Roman" w:cs="Times New Roman"/>
          <w:sz w:val="24"/>
          <w:szCs w:val="24"/>
        </w:rPr>
        <w:t>9</w:t>
      </w:r>
      <w:r>
        <w:rPr>
          <w:rFonts w:ascii="Times New Roman" w:hAnsi="Times New Roman" w:cs="Times New Roman"/>
          <w:sz w:val="24"/>
          <w:szCs w:val="24"/>
        </w:rPr>
        <w:t xml:space="preserve"> г.</w:t>
      </w:r>
    </w:p>
    <w:p w:rsidR="00254BC6" w:rsidRDefault="00254BC6" w:rsidP="00254BC6">
      <w:pPr>
        <w:spacing w:after="0" w:line="240" w:lineRule="auto"/>
        <w:rPr>
          <w:rFonts w:ascii="Times New Roman" w:hAnsi="Times New Roman" w:cs="Times New Roman"/>
          <w:b/>
          <w:sz w:val="24"/>
          <w:u w:val="single"/>
        </w:rPr>
      </w:pPr>
    </w:p>
    <w:p w:rsidR="00C83BCA" w:rsidRDefault="00C83BCA" w:rsidP="00254BC6">
      <w:pPr>
        <w:rPr>
          <w:rFonts w:ascii="Times New Roman" w:hAnsi="Times New Roman" w:cs="Times New Roman"/>
          <w:b/>
          <w:sz w:val="24"/>
          <w:u w:val="single"/>
        </w:rPr>
      </w:pPr>
    </w:p>
    <w:p w:rsidR="00254BC6" w:rsidRDefault="00254BC6" w:rsidP="00254BC6">
      <w:pPr>
        <w:rPr>
          <w:rFonts w:ascii="Times New Roman" w:hAnsi="Times New Roman" w:cs="Times New Roman"/>
          <w:sz w:val="24"/>
        </w:rPr>
      </w:pPr>
      <w:r>
        <w:rPr>
          <w:rFonts w:ascii="Times New Roman" w:hAnsi="Times New Roman" w:cs="Times New Roman"/>
          <w:b/>
          <w:sz w:val="24"/>
          <w:u w:val="single"/>
        </w:rPr>
        <w:lastRenderedPageBreak/>
        <w:t>Количество часов:</w:t>
      </w:r>
    </w:p>
    <w:p w:rsidR="00254BC6" w:rsidRDefault="00254BC6" w:rsidP="00254BC6">
      <w:pPr>
        <w:pStyle w:val="Standard"/>
        <w:autoSpaceDE w:val="0"/>
        <w:rPr>
          <w:rFonts w:eastAsia="Times New Roman" w:cs="Times New Roman"/>
          <w:lang w:val="ru-RU"/>
        </w:rPr>
      </w:pPr>
      <w:r>
        <w:rPr>
          <w:rFonts w:eastAsia="Times New Roman" w:cs="Times New Roman"/>
          <w:lang w:val="ru-RU"/>
        </w:rPr>
        <w:t xml:space="preserve">Согласно федеральному базисному учебному плану на изучение технологии в 1 классе отводится 33 часа (1 час в неделю, 33 учебные недели), во 2-4 классах отводится </w:t>
      </w:r>
      <w:r w:rsidR="003C2902">
        <w:rPr>
          <w:rFonts w:eastAsia="Times New Roman" w:cs="Times New Roman"/>
          <w:lang w:val="ru-RU"/>
        </w:rPr>
        <w:t xml:space="preserve">по </w:t>
      </w:r>
      <w:r>
        <w:rPr>
          <w:rFonts w:eastAsia="Times New Roman" w:cs="Times New Roman"/>
          <w:lang w:val="ru-RU"/>
        </w:rPr>
        <w:t xml:space="preserve">34 часа </w:t>
      </w:r>
      <w:r w:rsidR="003C2902">
        <w:rPr>
          <w:rFonts w:eastAsia="Times New Roman" w:cs="Times New Roman"/>
          <w:lang w:val="ru-RU"/>
        </w:rPr>
        <w:t xml:space="preserve">в каждом классе </w:t>
      </w:r>
      <w:r>
        <w:rPr>
          <w:rFonts w:eastAsia="Times New Roman" w:cs="Times New Roman"/>
          <w:lang w:val="ru-RU"/>
        </w:rPr>
        <w:t>(1 час в неделю, 34 учебные недели).</w:t>
      </w:r>
    </w:p>
    <w:p w:rsidR="00A14975" w:rsidRDefault="00A14975" w:rsidP="00254BC6">
      <w:pPr>
        <w:pStyle w:val="Standard"/>
        <w:autoSpaceDE w:val="0"/>
        <w:rPr>
          <w:rFonts w:eastAsia="Times New Roman" w:cs="Times New Roman"/>
          <w:lang w:val="ru-RU"/>
        </w:rPr>
      </w:pPr>
    </w:p>
    <w:p w:rsidR="00254BC6" w:rsidRDefault="00254BC6" w:rsidP="00254BC6">
      <w:pPr>
        <w:spacing w:after="0" w:line="240" w:lineRule="auto"/>
        <w:rPr>
          <w:rFonts w:ascii="Times New Roman" w:hAnsi="Times New Roman" w:cs="Times New Roman"/>
          <w:sz w:val="24"/>
        </w:rPr>
      </w:pPr>
    </w:p>
    <w:p w:rsidR="00254BC6" w:rsidRDefault="00254BC6" w:rsidP="00254BC6">
      <w:pPr>
        <w:rPr>
          <w:rFonts w:ascii="Times New Roman" w:hAnsi="Times New Roman" w:cs="Times New Roman"/>
          <w:sz w:val="24"/>
        </w:rPr>
      </w:pPr>
      <w:r>
        <w:rPr>
          <w:rFonts w:ascii="Times New Roman" w:hAnsi="Times New Roman" w:cs="Times New Roman"/>
          <w:b/>
          <w:sz w:val="24"/>
          <w:u w:val="single"/>
        </w:rPr>
        <w:t>Формы организации учебного процесса:</w:t>
      </w:r>
    </w:p>
    <w:p w:rsidR="00254BC6" w:rsidRDefault="00254BC6" w:rsidP="00254BC6">
      <w:pPr>
        <w:spacing w:after="0" w:line="240" w:lineRule="auto"/>
        <w:rPr>
          <w:rFonts w:ascii="Times New Roman" w:hAnsi="Times New Roman" w:cs="Times New Roman"/>
          <w:sz w:val="24"/>
        </w:rPr>
      </w:pPr>
      <w:r>
        <w:rPr>
          <w:rFonts w:ascii="Times New Roman" w:hAnsi="Times New Roman" w:cs="Times New Roman"/>
          <w:sz w:val="24"/>
        </w:rPr>
        <w:t xml:space="preserve">Основной формой организации учебного процесса по технологии является </w:t>
      </w:r>
      <w:r>
        <w:rPr>
          <w:rFonts w:ascii="Times New Roman" w:hAnsi="Times New Roman" w:cs="Times New Roman"/>
          <w:b/>
          <w:sz w:val="24"/>
        </w:rPr>
        <w:t>урок.</w:t>
      </w:r>
      <w:r>
        <w:rPr>
          <w:rFonts w:ascii="Times New Roman" w:hAnsi="Times New Roman" w:cs="Times New Roman"/>
          <w:sz w:val="24"/>
        </w:rPr>
        <w:t xml:space="preserve"> В программе представлены следующие типы уроков:</w:t>
      </w:r>
    </w:p>
    <w:p w:rsidR="00515957" w:rsidRDefault="00515957" w:rsidP="00515957">
      <w:pPr>
        <w:pStyle w:val="Standard"/>
        <w:autoSpaceDE w:val="0"/>
        <w:rPr>
          <w:lang w:val="ru-RU"/>
        </w:rPr>
      </w:pPr>
      <w:r>
        <w:rPr>
          <w:rFonts w:eastAsia="Times New Roman" w:cs="Times New Roman"/>
          <w:lang w:val="ru-RU"/>
        </w:rPr>
        <w:t>-урок открытия новых знаний, обретения новых умений и навыков</w:t>
      </w:r>
    </w:p>
    <w:p w:rsidR="00515957" w:rsidRDefault="00515957" w:rsidP="00515957">
      <w:pPr>
        <w:pStyle w:val="Standard"/>
        <w:autoSpaceDE w:val="0"/>
        <w:rPr>
          <w:lang w:val="ru-RU"/>
        </w:rPr>
      </w:pPr>
      <w:r>
        <w:rPr>
          <w:rFonts w:eastAsia="Times New Roman" w:cs="Times New Roman"/>
          <w:lang w:val="ru-RU"/>
        </w:rPr>
        <w:t>-урок отработки умений и рефлексии</w:t>
      </w:r>
    </w:p>
    <w:p w:rsidR="00515957" w:rsidRDefault="00515957" w:rsidP="00515957">
      <w:pPr>
        <w:pStyle w:val="Standard"/>
        <w:autoSpaceDE w:val="0"/>
        <w:rPr>
          <w:lang w:val="ru-RU"/>
        </w:rPr>
      </w:pPr>
      <w:r>
        <w:rPr>
          <w:rFonts w:eastAsia="Times New Roman" w:cs="Times New Roman"/>
          <w:lang w:val="ru-RU"/>
        </w:rPr>
        <w:t>-урок систематизации знаний</w:t>
      </w:r>
    </w:p>
    <w:p w:rsidR="00515957" w:rsidRDefault="00515957" w:rsidP="00515957">
      <w:pPr>
        <w:pStyle w:val="Standard"/>
        <w:autoSpaceDE w:val="0"/>
        <w:rPr>
          <w:lang w:val="ru-RU"/>
        </w:rPr>
      </w:pPr>
      <w:r>
        <w:rPr>
          <w:rFonts w:eastAsia="Times New Roman" w:cs="Times New Roman"/>
          <w:lang w:val="ru-RU"/>
        </w:rPr>
        <w:t xml:space="preserve">-урок комбинированный </w:t>
      </w:r>
    </w:p>
    <w:p w:rsidR="00515957" w:rsidRPr="00515957" w:rsidRDefault="00515957" w:rsidP="00515957">
      <w:pPr>
        <w:pStyle w:val="Standard"/>
        <w:autoSpaceDE w:val="0"/>
        <w:rPr>
          <w:lang w:val="ru-RU"/>
        </w:rPr>
      </w:pPr>
      <w:r>
        <w:rPr>
          <w:rFonts w:eastAsia="Times New Roman" w:cs="Times New Roman"/>
          <w:lang w:val="ru-RU"/>
        </w:rPr>
        <w:t>-урок исследование</w:t>
      </w:r>
      <w:bookmarkStart w:id="0" w:name="_GoBack"/>
      <w:bookmarkEnd w:id="0"/>
    </w:p>
    <w:p w:rsidR="00254BC6" w:rsidRDefault="00254BC6" w:rsidP="00254BC6">
      <w:pPr>
        <w:tabs>
          <w:tab w:val="left" w:pos="708"/>
        </w:tabs>
        <w:spacing w:after="0" w:line="240" w:lineRule="auto"/>
        <w:rPr>
          <w:rFonts w:ascii="Times New Roman" w:hAnsi="Times New Roman" w:cs="Times New Roman"/>
          <w:sz w:val="24"/>
        </w:rPr>
      </w:pPr>
    </w:p>
    <w:p w:rsidR="00254BC6" w:rsidRDefault="00254BC6" w:rsidP="00254BC6">
      <w:pPr>
        <w:tabs>
          <w:tab w:val="left" w:pos="708"/>
        </w:tabs>
        <w:spacing w:after="0" w:line="240" w:lineRule="auto"/>
        <w:rPr>
          <w:rFonts w:ascii="Times New Roman" w:hAnsi="Times New Roman" w:cs="Times New Roman"/>
          <w:sz w:val="24"/>
        </w:rPr>
      </w:pPr>
    </w:p>
    <w:p w:rsidR="00254BC6" w:rsidRDefault="00254BC6" w:rsidP="00254BC6"/>
    <w:p w:rsidR="00254BC6" w:rsidRDefault="00254BC6" w:rsidP="00254BC6"/>
    <w:p w:rsidR="00254BC6" w:rsidRDefault="00254BC6" w:rsidP="00254BC6"/>
    <w:p w:rsidR="00254BC6" w:rsidRDefault="00254BC6" w:rsidP="00254BC6"/>
    <w:p w:rsidR="00254BC6" w:rsidRDefault="00254BC6" w:rsidP="00254BC6">
      <w:pPr>
        <w:rPr>
          <w:rFonts w:ascii="Times New Roman" w:hAnsi="Times New Roman" w:cs="Times New Roman"/>
        </w:rPr>
      </w:pPr>
    </w:p>
    <w:p w:rsidR="00254BC6" w:rsidRDefault="00254BC6" w:rsidP="00254BC6">
      <w:pPr>
        <w:rPr>
          <w:rFonts w:ascii="Times New Roman" w:hAnsi="Times New Roman" w:cs="Times New Roman"/>
        </w:rPr>
      </w:pPr>
    </w:p>
    <w:p w:rsidR="00254BC6" w:rsidRDefault="00254BC6" w:rsidP="00254BC6">
      <w:pPr>
        <w:rPr>
          <w:rFonts w:ascii="Times New Roman" w:hAnsi="Times New Roman" w:cs="Times New Roman"/>
        </w:rPr>
      </w:pPr>
    </w:p>
    <w:p w:rsidR="00254BC6" w:rsidRDefault="00254BC6" w:rsidP="00254BC6">
      <w:pPr>
        <w:rPr>
          <w:rFonts w:ascii="Times New Roman" w:hAnsi="Times New Roman" w:cs="Times New Roman"/>
        </w:rPr>
      </w:pPr>
    </w:p>
    <w:p w:rsidR="00254BC6" w:rsidRDefault="00254BC6" w:rsidP="00254BC6">
      <w:pPr>
        <w:rPr>
          <w:rFonts w:ascii="Times New Roman" w:hAnsi="Times New Roman" w:cs="Times New Roman"/>
        </w:rPr>
      </w:pPr>
    </w:p>
    <w:p w:rsidR="00254BC6" w:rsidRDefault="00254BC6" w:rsidP="00254BC6">
      <w:pPr>
        <w:rPr>
          <w:rFonts w:ascii="Times New Roman" w:hAnsi="Times New Roman" w:cs="Times New Roman"/>
        </w:rPr>
      </w:pPr>
    </w:p>
    <w:p w:rsidR="00254BC6" w:rsidRDefault="00254BC6" w:rsidP="00254BC6">
      <w:pPr>
        <w:rPr>
          <w:rFonts w:ascii="Times New Roman" w:hAnsi="Times New Roman" w:cs="Times New Roman"/>
        </w:rPr>
      </w:pPr>
    </w:p>
    <w:p w:rsidR="00254BC6" w:rsidRDefault="00254BC6" w:rsidP="00254BC6">
      <w:pPr>
        <w:rPr>
          <w:rFonts w:ascii="Times New Roman" w:hAnsi="Times New Roman" w:cs="Times New Roman"/>
        </w:rPr>
      </w:pPr>
    </w:p>
    <w:p w:rsidR="00254BC6" w:rsidRDefault="00254BC6" w:rsidP="00254BC6">
      <w:pPr>
        <w:rPr>
          <w:rFonts w:ascii="Times New Roman" w:hAnsi="Times New Roman" w:cs="Times New Roman"/>
        </w:rPr>
      </w:pPr>
    </w:p>
    <w:p w:rsidR="00254BC6" w:rsidRDefault="00254BC6" w:rsidP="00254BC6">
      <w:pPr>
        <w:spacing w:after="0" w:line="240" w:lineRule="atLeast"/>
        <w:rPr>
          <w:rFonts w:ascii="Times New Roman" w:hAnsi="Times New Roman" w:cs="Times New Roman"/>
          <w:sz w:val="24"/>
          <w:szCs w:val="24"/>
        </w:rPr>
      </w:pPr>
    </w:p>
    <w:p w:rsidR="00254BC6" w:rsidRDefault="00254BC6" w:rsidP="00254BC6">
      <w:pPr>
        <w:spacing w:after="0" w:line="240" w:lineRule="atLeast"/>
        <w:rPr>
          <w:rFonts w:ascii="Times New Roman" w:hAnsi="Times New Roman" w:cs="Times New Roman"/>
          <w:sz w:val="24"/>
          <w:szCs w:val="24"/>
        </w:rPr>
      </w:pPr>
    </w:p>
    <w:p w:rsidR="00254BC6" w:rsidRDefault="00254BC6" w:rsidP="00254BC6">
      <w:pPr>
        <w:spacing w:after="0" w:line="240" w:lineRule="atLeast"/>
        <w:rPr>
          <w:rFonts w:ascii="Times New Roman" w:hAnsi="Times New Roman" w:cs="Times New Roman"/>
          <w:sz w:val="24"/>
          <w:szCs w:val="24"/>
        </w:rPr>
      </w:pPr>
    </w:p>
    <w:p w:rsidR="00C83BCA" w:rsidRDefault="00C83BCA" w:rsidP="00254BC6">
      <w:pPr>
        <w:spacing w:after="0" w:line="240" w:lineRule="atLeast"/>
        <w:rPr>
          <w:rFonts w:ascii="Times New Roman" w:hAnsi="Times New Roman" w:cs="Times New Roman"/>
          <w:sz w:val="24"/>
          <w:szCs w:val="24"/>
        </w:rPr>
      </w:pPr>
    </w:p>
    <w:p w:rsidR="00C83BCA" w:rsidRDefault="00C83BCA" w:rsidP="00254BC6">
      <w:pPr>
        <w:spacing w:after="0" w:line="240" w:lineRule="atLeast"/>
        <w:rPr>
          <w:rFonts w:ascii="Times New Roman" w:hAnsi="Times New Roman" w:cs="Times New Roman"/>
          <w:sz w:val="24"/>
          <w:szCs w:val="24"/>
        </w:rPr>
      </w:pPr>
    </w:p>
    <w:p w:rsidR="00C83BCA" w:rsidRDefault="00C83BCA" w:rsidP="00254BC6">
      <w:pPr>
        <w:spacing w:after="0" w:line="240" w:lineRule="atLeast"/>
        <w:rPr>
          <w:rFonts w:ascii="Times New Roman" w:hAnsi="Times New Roman" w:cs="Times New Roman"/>
          <w:sz w:val="24"/>
          <w:szCs w:val="24"/>
        </w:rPr>
      </w:pPr>
    </w:p>
    <w:p w:rsidR="00C83BCA" w:rsidRDefault="00C83BCA" w:rsidP="00254BC6">
      <w:pPr>
        <w:spacing w:after="0" w:line="240" w:lineRule="atLeast"/>
        <w:rPr>
          <w:rFonts w:ascii="Times New Roman" w:hAnsi="Times New Roman" w:cs="Times New Roman"/>
          <w:sz w:val="24"/>
          <w:szCs w:val="24"/>
        </w:rPr>
      </w:pPr>
    </w:p>
    <w:p w:rsidR="00C83BCA" w:rsidRDefault="00C83BCA" w:rsidP="00254BC6">
      <w:pPr>
        <w:spacing w:after="0" w:line="240" w:lineRule="atLeast"/>
        <w:rPr>
          <w:rFonts w:ascii="Times New Roman" w:hAnsi="Times New Roman" w:cs="Times New Roman"/>
          <w:sz w:val="24"/>
          <w:szCs w:val="24"/>
        </w:rPr>
      </w:pPr>
    </w:p>
    <w:p w:rsidR="00C83BCA" w:rsidRDefault="00C83BCA" w:rsidP="00254BC6">
      <w:pPr>
        <w:spacing w:after="0" w:line="240" w:lineRule="atLeast"/>
        <w:rPr>
          <w:rFonts w:ascii="Times New Roman" w:hAnsi="Times New Roman" w:cs="Times New Roman"/>
          <w:sz w:val="24"/>
          <w:szCs w:val="24"/>
        </w:rPr>
      </w:pPr>
    </w:p>
    <w:p w:rsidR="00C83BCA" w:rsidRDefault="00C83BCA" w:rsidP="00254BC6">
      <w:pPr>
        <w:spacing w:after="0" w:line="240" w:lineRule="atLeast"/>
        <w:rPr>
          <w:rFonts w:ascii="Times New Roman" w:hAnsi="Times New Roman" w:cs="Times New Roman"/>
          <w:sz w:val="24"/>
          <w:szCs w:val="24"/>
        </w:rPr>
      </w:pPr>
    </w:p>
    <w:p w:rsidR="00C83BCA" w:rsidRDefault="00C83BCA" w:rsidP="00C83BCA">
      <w:pPr>
        <w:shd w:val="clear" w:color="auto" w:fill="FFFFFF"/>
        <w:suppressAutoHyphens w:val="0"/>
        <w:spacing w:after="0" w:line="240" w:lineRule="auto"/>
        <w:jc w:val="center"/>
        <w:rPr>
          <w:rFonts w:ascii="Times New Roman" w:hAnsi="Times New Roman" w:cs="Times New Roman"/>
          <w:b/>
          <w:sz w:val="24"/>
          <w:szCs w:val="24"/>
          <w:u w:val="single"/>
          <w:lang w:eastAsia="ru-RU"/>
        </w:rPr>
      </w:pPr>
      <w:r>
        <w:rPr>
          <w:rFonts w:ascii="Times New Roman" w:hAnsi="Times New Roman" w:cs="Times New Roman"/>
          <w:b/>
          <w:sz w:val="24"/>
          <w:szCs w:val="24"/>
          <w:u w:val="single"/>
          <w:lang w:eastAsia="ru-RU"/>
        </w:rPr>
        <w:lastRenderedPageBreak/>
        <w:t>2</w:t>
      </w:r>
      <w:r w:rsidRPr="00371739">
        <w:rPr>
          <w:rFonts w:ascii="Times New Roman" w:hAnsi="Times New Roman" w:cs="Times New Roman"/>
          <w:b/>
          <w:sz w:val="24"/>
          <w:szCs w:val="24"/>
          <w:u w:val="single"/>
          <w:lang w:eastAsia="ru-RU"/>
        </w:rPr>
        <w:t>.</w:t>
      </w:r>
      <w:r w:rsidR="00931C4F">
        <w:rPr>
          <w:rFonts w:ascii="Times New Roman" w:hAnsi="Times New Roman" w:cs="Times New Roman"/>
          <w:b/>
          <w:sz w:val="24"/>
          <w:szCs w:val="24"/>
          <w:u w:val="single"/>
          <w:lang w:eastAsia="ru-RU"/>
        </w:rPr>
        <w:t xml:space="preserve"> ПЛАНИРУЕМЫЕ РЕЗУЛЬТАТЫ ОСВОЕНИЯ</w:t>
      </w:r>
      <w:r w:rsidRPr="00371739">
        <w:rPr>
          <w:rFonts w:ascii="Times New Roman" w:hAnsi="Times New Roman" w:cs="Times New Roman"/>
          <w:b/>
          <w:sz w:val="24"/>
          <w:szCs w:val="24"/>
          <w:u w:val="single"/>
          <w:lang w:eastAsia="ru-RU"/>
        </w:rPr>
        <w:t xml:space="preserve"> </w:t>
      </w:r>
      <w:r>
        <w:rPr>
          <w:rFonts w:ascii="Times New Roman" w:hAnsi="Times New Roman" w:cs="Times New Roman"/>
          <w:b/>
          <w:sz w:val="24"/>
          <w:szCs w:val="24"/>
          <w:u w:val="single"/>
          <w:lang w:eastAsia="ru-RU"/>
        </w:rPr>
        <w:t>УЧЕБНОГО ПРЕДМЕТА «ТЕХНОЛОГИЯ</w:t>
      </w:r>
      <w:r w:rsidRPr="00371739">
        <w:rPr>
          <w:rFonts w:ascii="Times New Roman" w:hAnsi="Times New Roman" w:cs="Times New Roman"/>
          <w:b/>
          <w:sz w:val="24"/>
          <w:szCs w:val="24"/>
          <w:u w:val="single"/>
          <w:lang w:eastAsia="ru-RU"/>
        </w:rPr>
        <w:t>»</w:t>
      </w:r>
    </w:p>
    <w:p w:rsidR="00C83BCA" w:rsidRPr="00371739" w:rsidRDefault="00C83BCA" w:rsidP="00C83BCA">
      <w:pPr>
        <w:shd w:val="clear" w:color="auto" w:fill="FFFFFF"/>
        <w:suppressAutoHyphens w:val="0"/>
        <w:spacing w:after="0" w:line="240" w:lineRule="auto"/>
        <w:jc w:val="center"/>
        <w:rPr>
          <w:rFonts w:ascii="Times New Roman" w:hAnsi="Times New Roman" w:cs="Times New Roman"/>
          <w:sz w:val="24"/>
          <w:szCs w:val="24"/>
          <w:lang w:eastAsia="ru-RU"/>
        </w:rPr>
      </w:pPr>
    </w:p>
    <w:p w:rsidR="00C83BCA" w:rsidRDefault="00C83BCA" w:rsidP="00C83BCA">
      <w:pPr>
        <w:spacing w:after="0" w:line="240" w:lineRule="auto"/>
        <w:jc w:val="both"/>
        <w:rPr>
          <w:rFonts w:ascii="Times New Roman" w:hAnsi="Times New Roman" w:cs="Times New Roman"/>
          <w:b/>
          <w:sz w:val="24"/>
          <w:szCs w:val="24"/>
        </w:rPr>
      </w:pPr>
      <w:r w:rsidRPr="00371739">
        <w:rPr>
          <w:rFonts w:ascii="Times New Roman" w:hAnsi="Times New Roman" w:cs="Times New Roman"/>
          <w:b/>
          <w:sz w:val="24"/>
          <w:szCs w:val="24"/>
        </w:rPr>
        <w:t>Результаты изучения технологии в 1 классе</w:t>
      </w:r>
    </w:p>
    <w:p w:rsidR="00C83BCA" w:rsidRPr="00371739" w:rsidRDefault="00C83BCA" w:rsidP="00C83BCA">
      <w:pPr>
        <w:spacing w:after="0" w:line="240" w:lineRule="auto"/>
        <w:jc w:val="both"/>
        <w:rPr>
          <w:rFonts w:ascii="Times New Roman" w:hAnsi="Times New Roman" w:cs="Times New Roman"/>
          <w:b/>
          <w:sz w:val="24"/>
          <w:szCs w:val="24"/>
        </w:rPr>
      </w:pPr>
    </w:p>
    <w:p w:rsidR="00C83BCA" w:rsidRPr="00371739" w:rsidRDefault="00C83BCA" w:rsidP="00C83BCA">
      <w:pPr>
        <w:spacing w:after="0" w:line="240" w:lineRule="auto"/>
        <w:ind w:firstLine="249"/>
        <w:jc w:val="both"/>
        <w:rPr>
          <w:rFonts w:ascii="Times New Roman" w:hAnsi="Times New Roman" w:cs="Times New Roman"/>
          <w:b/>
          <w:i/>
          <w:sz w:val="24"/>
          <w:szCs w:val="24"/>
        </w:rPr>
      </w:pPr>
      <w:r w:rsidRPr="00371739">
        <w:rPr>
          <w:rFonts w:ascii="Times New Roman" w:hAnsi="Times New Roman" w:cs="Times New Roman"/>
          <w:b/>
          <w:i/>
          <w:sz w:val="24"/>
          <w:szCs w:val="24"/>
        </w:rPr>
        <w:t xml:space="preserve"> Личностные результаты </w:t>
      </w:r>
    </w:p>
    <w:p w:rsidR="00C83BCA" w:rsidRPr="00371739" w:rsidRDefault="00C83BCA" w:rsidP="00C83BCA">
      <w:pPr>
        <w:spacing w:after="0" w:line="240" w:lineRule="auto"/>
        <w:ind w:firstLine="249"/>
        <w:jc w:val="both"/>
        <w:rPr>
          <w:rFonts w:ascii="Times New Roman" w:hAnsi="Times New Roman" w:cs="Times New Roman"/>
          <w:sz w:val="24"/>
          <w:szCs w:val="24"/>
        </w:rPr>
      </w:pPr>
      <w:r w:rsidRPr="00371739">
        <w:rPr>
          <w:rFonts w:ascii="Times New Roman" w:hAnsi="Times New Roman" w:cs="Times New Roman"/>
          <w:sz w:val="24"/>
          <w:szCs w:val="24"/>
        </w:rPr>
        <w:t>С</w:t>
      </w:r>
      <w:r w:rsidRPr="00371739">
        <w:rPr>
          <w:rFonts w:ascii="Times New Roman" w:hAnsi="Times New Roman" w:cs="Times New Roman"/>
          <w:bCs/>
          <w:sz w:val="24"/>
          <w:szCs w:val="24"/>
        </w:rPr>
        <w:t>оздание условий для</w:t>
      </w:r>
      <w:r w:rsidRPr="00371739">
        <w:rPr>
          <w:rFonts w:ascii="Times New Roman" w:hAnsi="Times New Roman" w:cs="Times New Roman"/>
          <w:b/>
          <w:sz w:val="24"/>
          <w:szCs w:val="24"/>
        </w:rPr>
        <w:t xml:space="preserve"> </w:t>
      </w:r>
      <w:r w:rsidRPr="00371739">
        <w:rPr>
          <w:rFonts w:ascii="Times New Roman" w:hAnsi="Times New Roman" w:cs="Times New Roman"/>
          <w:sz w:val="24"/>
          <w:szCs w:val="24"/>
        </w:rPr>
        <w:t xml:space="preserve">формирования следующих умений: </w:t>
      </w:r>
    </w:p>
    <w:p w:rsidR="00C83BCA" w:rsidRPr="00371739" w:rsidRDefault="00C83BCA" w:rsidP="00C83BCA">
      <w:pPr>
        <w:numPr>
          <w:ilvl w:val="0"/>
          <w:numId w:val="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положительно относиться к учению; </w:t>
      </w:r>
    </w:p>
    <w:p w:rsidR="00C83BCA" w:rsidRPr="00371739" w:rsidRDefault="00C83BCA" w:rsidP="00C83BCA">
      <w:pPr>
        <w:numPr>
          <w:ilvl w:val="0"/>
          <w:numId w:val="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проявлять интерес к содержанию предмета технологии;</w:t>
      </w:r>
    </w:p>
    <w:p w:rsidR="00C83BCA" w:rsidRDefault="00C83BCA" w:rsidP="00C83BCA">
      <w:pPr>
        <w:numPr>
          <w:ilvl w:val="0"/>
          <w:numId w:val="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принимать одноклассников, помогать им, отзываться на помощь от взрослого и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детей;</w:t>
      </w:r>
    </w:p>
    <w:p w:rsidR="00C83BCA" w:rsidRPr="00371739" w:rsidRDefault="00C83BCA" w:rsidP="00C83BCA">
      <w:pPr>
        <w:numPr>
          <w:ilvl w:val="0"/>
          <w:numId w:val="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чувствовать уверенность в себе, верить в свои возможности;</w:t>
      </w:r>
    </w:p>
    <w:p w:rsidR="00C83BCA" w:rsidRDefault="00C83BCA" w:rsidP="00C83BCA">
      <w:pPr>
        <w:pStyle w:val="3"/>
        <w:numPr>
          <w:ilvl w:val="0"/>
          <w:numId w:val="5"/>
        </w:numPr>
        <w:spacing w:before="0"/>
        <w:ind w:firstLine="540"/>
        <w:jc w:val="both"/>
        <w:rPr>
          <w:b w:val="0"/>
          <w:iCs/>
          <w:sz w:val="24"/>
          <w:szCs w:val="24"/>
        </w:rPr>
      </w:pPr>
      <w:r w:rsidRPr="00371739">
        <w:rPr>
          <w:b w:val="0"/>
          <w:sz w:val="24"/>
          <w:szCs w:val="24"/>
        </w:rPr>
        <w:t xml:space="preserve">самостоятельно </w:t>
      </w:r>
      <w:r w:rsidRPr="00371739">
        <w:rPr>
          <w:b w:val="0"/>
          <w:iCs/>
          <w:sz w:val="24"/>
          <w:szCs w:val="24"/>
        </w:rPr>
        <w:t>определять и объяснять</w:t>
      </w:r>
      <w:r w:rsidRPr="00371739">
        <w:rPr>
          <w:b w:val="0"/>
          <w:i/>
          <w:sz w:val="24"/>
          <w:szCs w:val="24"/>
        </w:rPr>
        <w:t xml:space="preserve"> </w:t>
      </w:r>
      <w:r w:rsidRPr="00371739">
        <w:rPr>
          <w:b w:val="0"/>
          <w:iCs/>
          <w:sz w:val="24"/>
          <w:szCs w:val="24"/>
        </w:rPr>
        <w:t xml:space="preserve">свои чувства и ощущения, возникающие </w:t>
      </w:r>
    </w:p>
    <w:p w:rsidR="00C83BCA" w:rsidRDefault="00C83BCA" w:rsidP="00C83BCA">
      <w:pPr>
        <w:pStyle w:val="3"/>
        <w:spacing w:before="0"/>
        <w:ind w:left="540"/>
        <w:jc w:val="both"/>
        <w:rPr>
          <w:b w:val="0"/>
          <w:sz w:val="24"/>
          <w:szCs w:val="24"/>
        </w:rPr>
      </w:pPr>
      <w:r>
        <w:rPr>
          <w:b w:val="0"/>
          <w:iCs/>
          <w:sz w:val="24"/>
          <w:szCs w:val="24"/>
        </w:rPr>
        <w:t xml:space="preserve">       </w:t>
      </w:r>
      <w:r w:rsidRPr="00371739">
        <w:rPr>
          <w:b w:val="0"/>
          <w:iCs/>
          <w:sz w:val="24"/>
          <w:szCs w:val="24"/>
        </w:rPr>
        <w:t xml:space="preserve">в результате наблюдения, рассуждения, обсуждения, </w:t>
      </w:r>
      <w:r w:rsidRPr="00371739">
        <w:rPr>
          <w:b w:val="0"/>
          <w:sz w:val="24"/>
          <w:szCs w:val="24"/>
        </w:rPr>
        <w:t xml:space="preserve">самые простые и общие </w:t>
      </w:r>
      <w:proofErr w:type="gramStart"/>
      <w:r w:rsidRPr="00371739">
        <w:rPr>
          <w:b w:val="0"/>
          <w:sz w:val="24"/>
          <w:szCs w:val="24"/>
        </w:rPr>
        <w:t>для</w:t>
      </w:r>
      <w:proofErr w:type="gramEnd"/>
      <w:r w:rsidRPr="00371739">
        <w:rPr>
          <w:b w:val="0"/>
          <w:sz w:val="24"/>
          <w:szCs w:val="24"/>
        </w:rPr>
        <w:t xml:space="preserve"> </w:t>
      </w:r>
    </w:p>
    <w:p w:rsidR="00C83BCA" w:rsidRDefault="00C83BCA" w:rsidP="00C83BCA">
      <w:pPr>
        <w:pStyle w:val="3"/>
        <w:spacing w:before="0"/>
        <w:ind w:left="540"/>
        <w:jc w:val="both"/>
        <w:rPr>
          <w:b w:val="0"/>
          <w:sz w:val="24"/>
          <w:szCs w:val="24"/>
        </w:rPr>
      </w:pPr>
      <w:r>
        <w:rPr>
          <w:b w:val="0"/>
          <w:sz w:val="24"/>
          <w:szCs w:val="24"/>
        </w:rPr>
        <w:t xml:space="preserve">      </w:t>
      </w:r>
      <w:proofErr w:type="gramStart"/>
      <w:r w:rsidRPr="00371739">
        <w:rPr>
          <w:b w:val="0"/>
          <w:sz w:val="24"/>
          <w:szCs w:val="24"/>
        </w:rPr>
        <w:t xml:space="preserve">всех людей правила поведения (основы общечеловеческих нравственных </w:t>
      </w:r>
      <w:proofErr w:type="gramEnd"/>
    </w:p>
    <w:p w:rsidR="00C83BCA" w:rsidRPr="00371739" w:rsidRDefault="00C83BCA" w:rsidP="00C83BCA">
      <w:pPr>
        <w:pStyle w:val="3"/>
        <w:spacing w:before="0"/>
        <w:ind w:left="540"/>
        <w:jc w:val="both"/>
        <w:rPr>
          <w:b w:val="0"/>
          <w:iCs/>
          <w:sz w:val="24"/>
          <w:szCs w:val="24"/>
        </w:rPr>
      </w:pPr>
      <w:r>
        <w:rPr>
          <w:b w:val="0"/>
          <w:sz w:val="24"/>
          <w:szCs w:val="24"/>
        </w:rPr>
        <w:t xml:space="preserve">      </w:t>
      </w:r>
      <w:r w:rsidRPr="00371739">
        <w:rPr>
          <w:b w:val="0"/>
          <w:sz w:val="24"/>
          <w:szCs w:val="24"/>
        </w:rPr>
        <w:t>ценностей);</w:t>
      </w:r>
    </w:p>
    <w:p w:rsidR="00C83BCA" w:rsidRDefault="00C83BCA" w:rsidP="00C83BCA">
      <w:pPr>
        <w:numPr>
          <w:ilvl w:val="0"/>
          <w:numId w:val="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чувствовать удовлетворение от </w:t>
      </w:r>
      <w:proofErr w:type="gramStart"/>
      <w:r w:rsidRPr="00371739">
        <w:rPr>
          <w:rFonts w:ascii="Times New Roman" w:hAnsi="Times New Roman" w:cs="Times New Roman"/>
          <w:sz w:val="24"/>
          <w:szCs w:val="24"/>
        </w:rPr>
        <w:t>сделанного</w:t>
      </w:r>
      <w:proofErr w:type="gramEnd"/>
      <w:r w:rsidRPr="00371739">
        <w:rPr>
          <w:rFonts w:ascii="Times New Roman" w:hAnsi="Times New Roman" w:cs="Times New Roman"/>
          <w:sz w:val="24"/>
          <w:szCs w:val="24"/>
        </w:rPr>
        <w:t xml:space="preserve"> или созданного самим для родных,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друзей, для себя;</w:t>
      </w:r>
    </w:p>
    <w:p w:rsidR="00C83BCA" w:rsidRPr="00371739" w:rsidRDefault="00C83BCA" w:rsidP="00C83BCA">
      <w:pPr>
        <w:numPr>
          <w:ilvl w:val="0"/>
          <w:numId w:val="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бережно относиться к результатам своего труда и труда одноклассников;</w:t>
      </w:r>
    </w:p>
    <w:p w:rsidR="00C83BCA" w:rsidRDefault="00C83BCA" w:rsidP="00C83BCA">
      <w:pPr>
        <w:numPr>
          <w:ilvl w:val="0"/>
          <w:numId w:val="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осознавать уязвимость, хрупкость природы, понимать положительные и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негативные последствия деятельности человека;</w:t>
      </w:r>
    </w:p>
    <w:p w:rsidR="00C83BCA" w:rsidRPr="00371739" w:rsidRDefault="00C83BCA" w:rsidP="00C83BCA">
      <w:pPr>
        <w:numPr>
          <w:ilvl w:val="0"/>
          <w:numId w:val="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i/>
          <w:sz w:val="24"/>
          <w:szCs w:val="24"/>
        </w:rPr>
        <w:t>с помощью учителя</w:t>
      </w:r>
      <w:r w:rsidRPr="00371739">
        <w:rPr>
          <w:rFonts w:ascii="Times New Roman" w:hAnsi="Times New Roman" w:cs="Times New Roman"/>
          <w:sz w:val="24"/>
          <w:szCs w:val="24"/>
        </w:rPr>
        <w:t xml:space="preserve"> планировать предстоящую практическую деятельность;</w:t>
      </w:r>
    </w:p>
    <w:p w:rsidR="00C83BCA" w:rsidRDefault="00C83BCA" w:rsidP="00C83BCA">
      <w:pPr>
        <w:numPr>
          <w:ilvl w:val="0"/>
          <w:numId w:val="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i/>
          <w:sz w:val="24"/>
          <w:szCs w:val="24"/>
        </w:rPr>
        <w:t>под контролем учителя</w:t>
      </w:r>
      <w:r w:rsidRPr="00371739">
        <w:rPr>
          <w:rFonts w:ascii="Times New Roman" w:hAnsi="Times New Roman" w:cs="Times New Roman"/>
          <w:sz w:val="24"/>
          <w:szCs w:val="24"/>
        </w:rPr>
        <w:t xml:space="preserve"> выполнять предлагаемые изделия с опорой на план и </w:t>
      </w:r>
    </w:p>
    <w:p w:rsidR="00C83BCA"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i/>
          <w:sz w:val="24"/>
          <w:szCs w:val="24"/>
        </w:rPr>
        <w:t xml:space="preserve">      </w:t>
      </w:r>
      <w:r w:rsidRPr="00371739">
        <w:rPr>
          <w:rFonts w:ascii="Times New Roman" w:hAnsi="Times New Roman" w:cs="Times New Roman"/>
          <w:sz w:val="24"/>
          <w:szCs w:val="24"/>
        </w:rPr>
        <w:t>образец.</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p>
    <w:p w:rsidR="00C83BCA" w:rsidRPr="00371739" w:rsidRDefault="00C83BCA" w:rsidP="00C83BCA">
      <w:pPr>
        <w:spacing w:after="0" w:line="240" w:lineRule="auto"/>
        <w:ind w:firstLine="284"/>
        <w:jc w:val="both"/>
        <w:rPr>
          <w:rFonts w:ascii="Times New Roman" w:hAnsi="Times New Roman" w:cs="Times New Roman"/>
          <w:i/>
          <w:sz w:val="24"/>
          <w:szCs w:val="24"/>
        </w:rPr>
      </w:pPr>
      <w:r w:rsidRPr="00371739">
        <w:rPr>
          <w:rFonts w:ascii="Times New Roman" w:hAnsi="Times New Roman" w:cs="Times New Roman"/>
          <w:b/>
          <w:i/>
          <w:sz w:val="24"/>
          <w:szCs w:val="24"/>
        </w:rPr>
        <w:t xml:space="preserve"> </w:t>
      </w:r>
      <w:proofErr w:type="spellStart"/>
      <w:r w:rsidRPr="00371739">
        <w:rPr>
          <w:rFonts w:ascii="Times New Roman" w:hAnsi="Times New Roman" w:cs="Times New Roman"/>
          <w:b/>
          <w:i/>
          <w:sz w:val="24"/>
          <w:szCs w:val="24"/>
        </w:rPr>
        <w:t>Метапредметные</w:t>
      </w:r>
      <w:proofErr w:type="spellEnd"/>
      <w:r w:rsidRPr="00371739">
        <w:rPr>
          <w:rFonts w:ascii="Times New Roman" w:hAnsi="Times New Roman" w:cs="Times New Roman"/>
          <w:b/>
          <w:i/>
          <w:sz w:val="24"/>
          <w:szCs w:val="24"/>
        </w:rPr>
        <w:t xml:space="preserve"> результаты</w:t>
      </w:r>
    </w:p>
    <w:p w:rsidR="00C83BCA" w:rsidRPr="00371739" w:rsidRDefault="00C83BCA" w:rsidP="00C83BCA">
      <w:pPr>
        <w:pStyle w:val="3"/>
        <w:spacing w:before="0"/>
        <w:ind w:firstLine="284"/>
        <w:jc w:val="both"/>
        <w:rPr>
          <w:b w:val="0"/>
          <w:sz w:val="24"/>
          <w:szCs w:val="24"/>
        </w:rPr>
      </w:pPr>
      <w:r w:rsidRPr="00371739">
        <w:rPr>
          <w:b w:val="0"/>
          <w:i/>
          <w:sz w:val="24"/>
          <w:szCs w:val="24"/>
        </w:rPr>
        <w:t>Регулятивные универсальные учебные действия:</w:t>
      </w:r>
    </w:p>
    <w:p w:rsidR="00C83BCA" w:rsidRDefault="00C83BCA" w:rsidP="00C83BCA">
      <w:pPr>
        <w:pStyle w:val="3"/>
        <w:numPr>
          <w:ilvl w:val="0"/>
          <w:numId w:val="6"/>
        </w:numPr>
        <w:spacing w:before="0"/>
        <w:ind w:firstLine="540"/>
        <w:jc w:val="both"/>
        <w:rPr>
          <w:b w:val="0"/>
          <w:sz w:val="24"/>
          <w:szCs w:val="24"/>
        </w:rPr>
      </w:pPr>
      <w:r w:rsidRPr="00371739">
        <w:rPr>
          <w:b w:val="0"/>
          <w:i/>
          <w:sz w:val="24"/>
          <w:szCs w:val="24"/>
        </w:rPr>
        <w:t>с помощью учителя</w:t>
      </w:r>
      <w:r w:rsidRPr="00371739">
        <w:rPr>
          <w:b w:val="0"/>
          <w:sz w:val="24"/>
          <w:szCs w:val="24"/>
        </w:rPr>
        <w:t xml:space="preserve"> учиться определять и формулировать цель деятельности </w:t>
      </w:r>
      <w:proofErr w:type="gramStart"/>
      <w:r w:rsidRPr="00371739">
        <w:rPr>
          <w:b w:val="0"/>
          <w:sz w:val="24"/>
          <w:szCs w:val="24"/>
        </w:rPr>
        <w:t>на</w:t>
      </w:r>
      <w:proofErr w:type="gramEnd"/>
      <w:r w:rsidRPr="00371739">
        <w:rPr>
          <w:b w:val="0"/>
          <w:sz w:val="24"/>
          <w:szCs w:val="24"/>
        </w:rPr>
        <w:t xml:space="preserve"> </w:t>
      </w:r>
    </w:p>
    <w:p w:rsidR="00C83BCA" w:rsidRPr="00371739" w:rsidRDefault="00C83BCA" w:rsidP="00C83BCA">
      <w:pPr>
        <w:pStyle w:val="3"/>
        <w:spacing w:before="0"/>
        <w:ind w:left="540"/>
        <w:jc w:val="both"/>
        <w:rPr>
          <w:b w:val="0"/>
          <w:sz w:val="24"/>
          <w:szCs w:val="24"/>
        </w:rPr>
      </w:pPr>
      <w:r>
        <w:rPr>
          <w:b w:val="0"/>
          <w:i/>
          <w:sz w:val="24"/>
          <w:szCs w:val="24"/>
        </w:rPr>
        <w:t xml:space="preserve">      </w:t>
      </w:r>
      <w:proofErr w:type="gramStart"/>
      <w:r w:rsidRPr="00371739">
        <w:rPr>
          <w:b w:val="0"/>
          <w:sz w:val="24"/>
          <w:szCs w:val="24"/>
        </w:rPr>
        <w:t>уроке</w:t>
      </w:r>
      <w:proofErr w:type="gramEnd"/>
      <w:r w:rsidRPr="00371739">
        <w:rPr>
          <w:b w:val="0"/>
          <w:sz w:val="24"/>
          <w:szCs w:val="24"/>
        </w:rPr>
        <w:t>;</w:t>
      </w:r>
    </w:p>
    <w:p w:rsidR="00C83BCA" w:rsidRPr="00371739" w:rsidRDefault="00C83BCA" w:rsidP="00C83BCA">
      <w:pPr>
        <w:pStyle w:val="a5"/>
        <w:numPr>
          <w:ilvl w:val="0"/>
          <w:numId w:val="6"/>
        </w:numPr>
        <w:ind w:firstLine="540"/>
        <w:jc w:val="both"/>
        <w:rPr>
          <w:b w:val="0"/>
        </w:rPr>
      </w:pPr>
      <w:r w:rsidRPr="00371739">
        <w:rPr>
          <w:b w:val="0"/>
          <w:iCs/>
        </w:rPr>
        <w:t>учиться проговаривать</w:t>
      </w:r>
      <w:r w:rsidRPr="00371739">
        <w:rPr>
          <w:b w:val="0"/>
        </w:rPr>
        <w:t xml:space="preserve"> последовательность действий на уроке;</w:t>
      </w:r>
    </w:p>
    <w:p w:rsidR="00C83BCA" w:rsidRDefault="00C83BCA" w:rsidP="00C83BCA">
      <w:pPr>
        <w:pStyle w:val="3"/>
        <w:numPr>
          <w:ilvl w:val="0"/>
          <w:numId w:val="6"/>
        </w:numPr>
        <w:spacing w:before="0"/>
        <w:ind w:firstLine="540"/>
        <w:jc w:val="both"/>
        <w:rPr>
          <w:b w:val="0"/>
          <w:sz w:val="24"/>
          <w:szCs w:val="24"/>
        </w:rPr>
      </w:pPr>
      <w:r w:rsidRPr="00371739">
        <w:rPr>
          <w:b w:val="0"/>
          <w:sz w:val="24"/>
          <w:szCs w:val="24"/>
        </w:rPr>
        <w:t xml:space="preserve">учиться </w:t>
      </w:r>
      <w:r w:rsidRPr="00371739">
        <w:rPr>
          <w:b w:val="0"/>
          <w:iCs/>
          <w:sz w:val="24"/>
          <w:szCs w:val="24"/>
        </w:rPr>
        <w:t>высказывать</w:t>
      </w:r>
      <w:r w:rsidRPr="00371739">
        <w:rPr>
          <w:b w:val="0"/>
          <w:sz w:val="24"/>
          <w:szCs w:val="24"/>
        </w:rPr>
        <w:t xml:space="preserve"> свое предположение (версию) на основе работы </w:t>
      </w:r>
      <w:proofErr w:type="gramStart"/>
      <w:r w:rsidRPr="00371739">
        <w:rPr>
          <w:b w:val="0"/>
          <w:sz w:val="24"/>
          <w:szCs w:val="24"/>
        </w:rPr>
        <w:t>с</w:t>
      </w:r>
      <w:proofErr w:type="gramEnd"/>
      <w:r w:rsidRPr="00371739">
        <w:rPr>
          <w:b w:val="0"/>
          <w:sz w:val="24"/>
          <w:szCs w:val="24"/>
        </w:rPr>
        <w:t xml:space="preserve"> </w:t>
      </w:r>
    </w:p>
    <w:p w:rsidR="00C83BCA" w:rsidRPr="00371739"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иллюстрацией учебника;</w:t>
      </w:r>
    </w:p>
    <w:p w:rsidR="00C83BCA" w:rsidRDefault="00C83BCA" w:rsidP="00C83BCA">
      <w:pPr>
        <w:pStyle w:val="3"/>
        <w:numPr>
          <w:ilvl w:val="0"/>
          <w:numId w:val="6"/>
        </w:numPr>
        <w:spacing w:before="0"/>
        <w:ind w:firstLine="540"/>
        <w:jc w:val="both"/>
        <w:rPr>
          <w:b w:val="0"/>
          <w:sz w:val="24"/>
          <w:szCs w:val="24"/>
        </w:rPr>
      </w:pPr>
      <w:r w:rsidRPr="00371739">
        <w:rPr>
          <w:b w:val="0"/>
          <w:i/>
          <w:sz w:val="24"/>
          <w:szCs w:val="24"/>
        </w:rPr>
        <w:t>с помощью учителя</w:t>
      </w:r>
      <w:r w:rsidRPr="00371739">
        <w:rPr>
          <w:b w:val="0"/>
          <w:sz w:val="24"/>
          <w:szCs w:val="24"/>
        </w:rPr>
        <w:t xml:space="preserve"> объяснять выбор наиболее </w:t>
      </w:r>
      <w:proofErr w:type="gramStart"/>
      <w:r w:rsidRPr="00371739">
        <w:rPr>
          <w:b w:val="0"/>
          <w:sz w:val="24"/>
          <w:szCs w:val="24"/>
        </w:rPr>
        <w:t>подходящих</w:t>
      </w:r>
      <w:proofErr w:type="gramEnd"/>
      <w:r w:rsidRPr="00371739">
        <w:rPr>
          <w:b w:val="0"/>
          <w:sz w:val="24"/>
          <w:szCs w:val="24"/>
        </w:rPr>
        <w:t xml:space="preserve"> для выполнения </w:t>
      </w:r>
    </w:p>
    <w:p w:rsidR="00C83BCA" w:rsidRPr="00371739" w:rsidRDefault="00C83BCA" w:rsidP="00C83BCA">
      <w:pPr>
        <w:pStyle w:val="3"/>
        <w:spacing w:before="0"/>
        <w:ind w:left="540"/>
        <w:jc w:val="both"/>
        <w:rPr>
          <w:b w:val="0"/>
          <w:sz w:val="24"/>
          <w:szCs w:val="24"/>
        </w:rPr>
      </w:pPr>
      <w:r>
        <w:rPr>
          <w:b w:val="0"/>
          <w:i/>
          <w:sz w:val="24"/>
          <w:szCs w:val="24"/>
        </w:rPr>
        <w:t xml:space="preserve">       </w:t>
      </w:r>
      <w:r w:rsidRPr="00371739">
        <w:rPr>
          <w:b w:val="0"/>
          <w:sz w:val="24"/>
          <w:szCs w:val="24"/>
        </w:rPr>
        <w:t>задания материалов и инструментов;</w:t>
      </w:r>
    </w:p>
    <w:p w:rsidR="00C83BCA" w:rsidRDefault="00C83BCA" w:rsidP="00C83BCA">
      <w:pPr>
        <w:pStyle w:val="3"/>
        <w:tabs>
          <w:tab w:val="left" w:pos="1080"/>
        </w:tabs>
        <w:spacing w:before="0"/>
        <w:ind w:left="540"/>
        <w:jc w:val="both"/>
        <w:rPr>
          <w:b w:val="0"/>
          <w:sz w:val="24"/>
          <w:szCs w:val="24"/>
        </w:rPr>
      </w:pPr>
      <w:r>
        <w:rPr>
          <w:b w:val="0"/>
          <w:sz w:val="24"/>
          <w:szCs w:val="24"/>
        </w:rPr>
        <w:t xml:space="preserve">-      </w:t>
      </w:r>
      <w:r w:rsidRPr="00371739">
        <w:rPr>
          <w:b w:val="0"/>
          <w:sz w:val="24"/>
          <w:szCs w:val="24"/>
        </w:rPr>
        <w:t xml:space="preserve">учиться готовить рабочее место, </w:t>
      </w:r>
      <w:r w:rsidRPr="00371739">
        <w:rPr>
          <w:b w:val="0"/>
          <w:i/>
          <w:sz w:val="24"/>
          <w:szCs w:val="24"/>
        </w:rPr>
        <w:t>с помощью учителя</w:t>
      </w:r>
      <w:r w:rsidRPr="00371739">
        <w:rPr>
          <w:b w:val="0"/>
          <w:sz w:val="24"/>
          <w:szCs w:val="24"/>
        </w:rPr>
        <w:t xml:space="preserve"> отбирать наиболее </w:t>
      </w:r>
    </w:p>
    <w:p w:rsidR="00C83BCA" w:rsidRDefault="00C83BCA" w:rsidP="00C83BCA">
      <w:pPr>
        <w:pStyle w:val="3"/>
        <w:tabs>
          <w:tab w:val="left" w:pos="1080"/>
        </w:tabs>
        <w:spacing w:before="0"/>
        <w:ind w:left="540"/>
        <w:jc w:val="both"/>
        <w:rPr>
          <w:b w:val="0"/>
          <w:i/>
          <w:sz w:val="24"/>
          <w:szCs w:val="24"/>
        </w:rPr>
      </w:pPr>
      <w:r>
        <w:rPr>
          <w:b w:val="0"/>
          <w:sz w:val="24"/>
          <w:szCs w:val="24"/>
        </w:rPr>
        <w:t xml:space="preserve">       </w:t>
      </w:r>
      <w:r w:rsidRPr="00371739">
        <w:rPr>
          <w:b w:val="0"/>
          <w:sz w:val="24"/>
          <w:szCs w:val="24"/>
        </w:rPr>
        <w:t xml:space="preserve">подходящие для выполнения задания материалы и инструменты и </w:t>
      </w:r>
      <w:r w:rsidRPr="00371739">
        <w:rPr>
          <w:b w:val="0"/>
          <w:iCs/>
          <w:sz w:val="24"/>
          <w:szCs w:val="24"/>
        </w:rPr>
        <w:t>выполнять</w:t>
      </w:r>
      <w:r w:rsidRPr="00371739">
        <w:rPr>
          <w:b w:val="0"/>
          <w:i/>
          <w:sz w:val="24"/>
          <w:szCs w:val="24"/>
        </w:rPr>
        <w:t xml:space="preserve"> </w:t>
      </w:r>
    </w:p>
    <w:p w:rsidR="00C83BCA" w:rsidRDefault="00C83BCA" w:rsidP="00C83BCA">
      <w:pPr>
        <w:pStyle w:val="3"/>
        <w:tabs>
          <w:tab w:val="left" w:pos="1080"/>
        </w:tabs>
        <w:spacing w:before="0"/>
        <w:ind w:left="540"/>
        <w:jc w:val="both"/>
        <w:rPr>
          <w:b w:val="0"/>
          <w:sz w:val="24"/>
          <w:szCs w:val="24"/>
        </w:rPr>
      </w:pPr>
      <w:r>
        <w:rPr>
          <w:b w:val="0"/>
          <w:i/>
          <w:sz w:val="24"/>
          <w:szCs w:val="24"/>
        </w:rPr>
        <w:t xml:space="preserve">       </w:t>
      </w:r>
      <w:r w:rsidRPr="00371739">
        <w:rPr>
          <w:b w:val="0"/>
          <w:iCs/>
          <w:sz w:val="24"/>
          <w:szCs w:val="24"/>
        </w:rPr>
        <w:t>практическую работу</w:t>
      </w:r>
      <w:r w:rsidRPr="00371739">
        <w:rPr>
          <w:b w:val="0"/>
          <w:sz w:val="24"/>
          <w:szCs w:val="24"/>
        </w:rPr>
        <w:t xml:space="preserve"> по предложенному учителем плану с опорой на образцы, </w:t>
      </w:r>
    </w:p>
    <w:p w:rsidR="00C83BCA" w:rsidRPr="00371739" w:rsidRDefault="00C83BCA" w:rsidP="00C83BCA">
      <w:pPr>
        <w:pStyle w:val="3"/>
        <w:tabs>
          <w:tab w:val="left" w:pos="1080"/>
        </w:tabs>
        <w:spacing w:before="0"/>
        <w:ind w:left="540"/>
        <w:jc w:val="both"/>
        <w:rPr>
          <w:b w:val="0"/>
          <w:sz w:val="24"/>
          <w:szCs w:val="24"/>
        </w:rPr>
      </w:pPr>
      <w:r>
        <w:rPr>
          <w:b w:val="0"/>
          <w:sz w:val="24"/>
          <w:szCs w:val="24"/>
        </w:rPr>
        <w:t xml:space="preserve">       </w:t>
      </w:r>
      <w:r w:rsidRPr="00371739">
        <w:rPr>
          <w:b w:val="0"/>
          <w:sz w:val="24"/>
          <w:szCs w:val="24"/>
        </w:rPr>
        <w:t>рисунки учебника;</w:t>
      </w:r>
    </w:p>
    <w:p w:rsidR="00C83BCA" w:rsidRPr="00371739" w:rsidRDefault="00C83BCA" w:rsidP="00C83BCA">
      <w:pPr>
        <w:pStyle w:val="3"/>
        <w:numPr>
          <w:ilvl w:val="0"/>
          <w:numId w:val="6"/>
        </w:numPr>
        <w:spacing w:before="0"/>
        <w:ind w:firstLine="540"/>
        <w:jc w:val="both"/>
        <w:rPr>
          <w:b w:val="0"/>
          <w:sz w:val="24"/>
          <w:szCs w:val="24"/>
        </w:rPr>
      </w:pPr>
      <w:r w:rsidRPr="00371739">
        <w:rPr>
          <w:b w:val="0"/>
          <w:sz w:val="24"/>
          <w:szCs w:val="24"/>
        </w:rPr>
        <w:t>выполнять контроль точности разметки деталей с помощью шаблона;</w:t>
      </w:r>
    </w:p>
    <w:p w:rsidR="00C83BCA" w:rsidRDefault="00C83BCA" w:rsidP="00C83BCA">
      <w:pPr>
        <w:pStyle w:val="3"/>
        <w:numPr>
          <w:ilvl w:val="0"/>
          <w:numId w:val="6"/>
        </w:numPr>
        <w:spacing w:before="0"/>
        <w:ind w:firstLine="540"/>
        <w:jc w:val="both"/>
        <w:rPr>
          <w:b w:val="0"/>
          <w:sz w:val="24"/>
          <w:szCs w:val="24"/>
        </w:rPr>
      </w:pPr>
      <w:r w:rsidRPr="00371739">
        <w:rPr>
          <w:b w:val="0"/>
          <w:sz w:val="24"/>
          <w:szCs w:val="24"/>
        </w:rPr>
        <w:t xml:space="preserve">учиться совместно с учителем и другими учениками давать </w:t>
      </w:r>
      <w:proofErr w:type="gramStart"/>
      <w:r w:rsidRPr="00371739">
        <w:rPr>
          <w:b w:val="0"/>
          <w:sz w:val="24"/>
          <w:szCs w:val="24"/>
        </w:rPr>
        <w:t>эмоциональную</w:t>
      </w:r>
      <w:proofErr w:type="gramEnd"/>
      <w:r w:rsidRPr="00371739">
        <w:rPr>
          <w:b w:val="0"/>
          <w:sz w:val="24"/>
          <w:szCs w:val="24"/>
        </w:rPr>
        <w:t xml:space="preserve"> </w:t>
      </w:r>
    </w:p>
    <w:p w:rsidR="00C83BCA" w:rsidRPr="00371739"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 xml:space="preserve">оценку деятельности класса на уроке. </w:t>
      </w:r>
    </w:p>
    <w:p w:rsidR="00C83BCA" w:rsidRPr="00371739" w:rsidRDefault="00C83BCA" w:rsidP="00C83BCA">
      <w:pPr>
        <w:pStyle w:val="3"/>
        <w:spacing w:before="0"/>
        <w:ind w:firstLine="284"/>
        <w:jc w:val="both"/>
        <w:rPr>
          <w:b w:val="0"/>
          <w:sz w:val="24"/>
          <w:szCs w:val="24"/>
        </w:rPr>
      </w:pPr>
      <w:r w:rsidRPr="00371739">
        <w:rPr>
          <w:b w:val="0"/>
          <w:i/>
          <w:sz w:val="24"/>
          <w:szCs w:val="24"/>
        </w:rPr>
        <w:t>Познавательные универсальные учебные действия:</w:t>
      </w:r>
    </w:p>
    <w:p w:rsidR="00C83BCA" w:rsidRDefault="00C83BCA" w:rsidP="00C83BCA">
      <w:pPr>
        <w:pStyle w:val="3"/>
        <w:numPr>
          <w:ilvl w:val="0"/>
          <w:numId w:val="7"/>
        </w:numPr>
        <w:spacing w:before="0"/>
        <w:ind w:firstLine="540"/>
        <w:jc w:val="both"/>
        <w:rPr>
          <w:b w:val="0"/>
          <w:bCs/>
          <w:sz w:val="24"/>
          <w:szCs w:val="24"/>
        </w:rPr>
      </w:pPr>
      <w:r w:rsidRPr="00371739">
        <w:rPr>
          <w:b w:val="0"/>
          <w:bCs/>
          <w:sz w:val="24"/>
          <w:szCs w:val="24"/>
        </w:rPr>
        <w:t xml:space="preserve">наблюдать связи человека с природой и предметным миром: предметный мир </w:t>
      </w:r>
    </w:p>
    <w:p w:rsidR="00C83BCA" w:rsidRDefault="00C83BCA" w:rsidP="00C83BCA">
      <w:pPr>
        <w:pStyle w:val="3"/>
        <w:spacing w:before="0"/>
        <w:ind w:left="540"/>
        <w:jc w:val="both"/>
        <w:rPr>
          <w:b w:val="0"/>
          <w:bCs/>
          <w:sz w:val="24"/>
          <w:szCs w:val="24"/>
        </w:rPr>
      </w:pPr>
      <w:r>
        <w:rPr>
          <w:b w:val="0"/>
          <w:bCs/>
          <w:sz w:val="24"/>
          <w:szCs w:val="24"/>
        </w:rPr>
        <w:t xml:space="preserve">       </w:t>
      </w:r>
      <w:r w:rsidRPr="00371739">
        <w:rPr>
          <w:b w:val="0"/>
          <w:bCs/>
          <w:sz w:val="24"/>
          <w:szCs w:val="24"/>
        </w:rPr>
        <w:t xml:space="preserve">ближайшего окружения, конструкции и образы объектов природы и </w:t>
      </w:r>
      <w:r>
        <w:rPr>
          <w:b w:val="0"/>
          <w:bCs/>
          <w:sz w:val="24"/>
          <w:szCs w:val="24"/>
        </w:rPr>
        <w:t xml:space="preserve"> </w:t>
      </w:r>
    </w:p>
    <w:p w:rsidR="00C83BCA" w:rsidRDefault="00C83BCA" w:rsidP="00C83BCA">
      <w:pPr>
        <w:pStyle w:val="3"/>
        <w:spacing w:before="0"/>
        <w:ind w:left="540"/>
        <w:jc w:val="both"/>
        <w:rPr>
          <w:b w:val="0"/>
          <w:bCs/>
          <w:sz w:val="24"/>
          <w:szCs w:val="24"/>
        </w:rPr>
      </w:pPr>
      <w:r>
        <w:rPr>
          <w:b w:val="0"/>
          <w:bCs/>
          <w:sz w:val="24"/>
          <w:szCs w:val="24"/>
        </w:rPr>
        <w:t xml:space="preserve">       </w:t>
      </w:r>
      <w:r w:rsidRPr="00371739">
        <w:rPr>
          <w:b w:val="0"/>
          <w:bCs/>
          <w:sz w:val="24"/>
          <w:szCs w:val="24"/>
        </w:rPr>
        <w:t xml:space="preserve">окружающего мира, </w:t>
      </w:r>
      <w:proofErr w:type="gramStart"/>
      <w:r w:rsidRPr="00371739">
        <w:rPr>
          <w:b w:val="0"/>
          <w:bCs/>
          <w:sz w:val="24"/>
          <w:szCs w:val="24"/>
        </w:rPr>
        <w:t>конструкторско-технологические</w:t>
      </w:r>
      <w:proofErr w:type="gramEnd"/>
      <w:r w:rsidRPr="00371739">
        <w:rPr>
          <w:b w:val="0"/>
          <w:bCs/>
          <w:sz w:val="24"/>
          <w:szCs w:val="24"/>
        </w:rPr>
        <w:t xml:space="preserve"> и декоративно-</w:t>
      </w:r>
    </w:p>
    <w:p w:rsidR="00C83BCA" w:rsidRPr="00371739" w:rsidRDefault="00C83BCA" w:rsidP="00C83BCA">
      <w:pPr>
        <w:pStyle w:val="3"/>
        <w:spacing w:before="0"/>
        <w:ind w:left="540"/>
        <w:jc w:val="both"/>
        <w:rPr>
          <w:b w:val="0"/>
          <w:bCs/>
          <w:sz w:val="24"/>
          <w:szCs w:val="24"/>
        </w:rPr>
      </w:pPr>
      <w:r>
        <w:rPr>
          <w:b w:val="0"/>
          <w:bCs/>
          <w:sz w:val="24"/>
          <w:szCs w:val="24"/>
        </w:rPr>
        <w:t xml:space="preserve">       </w:t>
      </w:r>
      <w:r w:rsidRPr="00371739">
        <w:rPr>
          <w:b w:val="0"/>
          <w:bCs/>
          <w:sz w:val="24"/>
          <w:szCs w:val="24"/>
        </w:rPr>
        <w:t xml:space="preserve">художественные особенности предлагаемых изделий; </w:t>
      </w:r>
      <w:r w:rsidRPr="00371739">
        <w:rPr>
          <w:b w:val="0"/>
          <w:bCs/>
          <w:iCs/>
          <w:sz w:val="24"/>
          <w:szCs w:val="24"/>
        </w:rPr>
        <w:t>сравнивать</w:t>
      </w:r>
      <w:r w:rsidRPr="00371739">
        <w:rPr>
          <w:b w:val="0"/>
          <w:bCs/>
          <w:sz w:val="24"/>
          <w:szCs w:val="24"/>
        </w:rPr>
        <w:t xml:space="preserve"> их;</w:t>
      </w:r>
    </w:p>
    <w:p w:rsidR="00C83BCA" w:rsidRDefault="00C83BCA" w:rsidP="00C83BCA">
      <w:pPr>
        <w:numPr>
          <w:ilvl w:val="0"/>
          <w:numId w:val="7"/>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сравнивать изучаемые материалы по их свойствам, анализировать конструкции </w:t>
      </w:r>
    </w:p>
    <w:p w:rsidR="00C83BCA" w:rsidRDefault="00C83BCA" w:rsidP="00C83BCA">
      <w:pPr>
        <w:suppressAutoHyphens w:val="0"/>
        <w:autoSpaceDE w:val="0"/>
        <w:autoSpaceDN w:val="0"/>
        <w:spacing w:after="0" w:line="240" w:lineRule="auto"/>
        <w:ind w:left="540"/>
        <w:jc w:val="both"/>
        <w:rPr>
          <w:rFonts w:ascii="Times New Roman" w:hAnsi="Times New Roman" w:cs="Times New Roman"/>
          <w:bCs/>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предлагаемых изделий, делать простейшие обобщения;</w:t>
      </w:r>
      <w:r w:rsidRPr="00371739">
        <w:rPr>
          <w:rFonts w:ascii="Times New Roman" w:hAnsi="Times New Roman" w:cs="Times New Roman"/>
          <w:bCs/>
          <w:i/>
          <w:sz w:val="24"/>
          <w:szCs w:val="24"/>
        </w:rPr>
        <w:t xml:space="preserve"> </w:t>
      </w:r>
      <w:r w:rsidRPr="00371739">
        <w:rPr>
          <w:rFonts w:ascii="Times New Roman" w:hAnsi="Times New Roman" w:cs="Times New Roman"/>
          <w:bCs/>
          <w:iCs/>
          <w:sz w:val="24"/>
          <w:szCs w:val="24"/>
        </w:rPr>
        <w:t>группировать</w:t>
      </w:r>
      <w:r w:rsidRPr="00371739">
        <w:rPr>
          <w:rFonts w:ascii="Times New Roman" w:hAnsi="Times New Roman" w:cs="Times New Roman"/>
          <w:bCs/>
          <w:sz w:val="24"/>
          <w:szCs w:val="24"/>
        </w:rPr>
        <w:t xml:space="preserve"> предметы </w:t>
      </w:r>
    </w:p>
    <w:p w:rsidR="00C83BCA" w:rsidRDefault="00C83BCA" w:rsidP="00C83BCA">
      <w:pPr>
        <w:suppressAutoHyphens w:val="0"/>
        <w:autoSpaceDE w:val="0"/>
        <w:autoSpaceDN w:val="0"/>
        <w:spacing w:after="0" w:line="240" w:lineRule="auto"/>
        <w:ind w:left="54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Pr="00371739">
        <w:rPr>
          <w:rFonts w:ascii="Times New Roman" w:hAnsi="Times New Roman" w:cs="Times New Roman"/>
          <w:bCs/>
          <w:sz w:val="24"/>
          <w:szCs w:val="24"/>
        </w:rPr>
        <w:t xml:space="preserve">и их образы по общему признаку (конструкторскому, технологическому, </w:t>
      </w:r>
      <w:proofErr w:type="gramEnd"/>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bCs/>
          <w:sz w:val="24"/>
          <w:szCs w:val="24"/>
        </w:rPr>
        <w:t xml:space="preserve">       </w:t>
      </w:r>
      <w:proofErr w:type="gramStart"/>
      <w:r w:rsidRPr="00371739">
        <w:rPr>
          <w:rFonts w:ascii="Times New Roman" w:hAnsi="Times New Roman" w:cs="Times New Roman"/>
          <w:bCs/>
          <w:sz w:val="24"/>
          <w:szCs w:val="24"/>
        </w:rPr>
        <w:t>декоративно-художественному);</w:t>
      </w:r>
      <w:proofErr w:type="gramEnd"/>
    </w:p>
    <w:p w:rsidR="00C83BCA" w:rsidRDefault="00C83BCA" w:rsidP="00C83BCA">
      <w:pPr>
        <w:pStyle w:val="3"/>
        <w:numPr>
          <w:ilvl w:val="0"/>
          <w:numId w:val="7"/>
        </w:numPr>
        <w:spacing w:before="0"/>
        <w:ind w:firstLine="540"/>
        <w:jc w:val="both"/>
        <w:rPr>
          <w:b w:val="0"/>
          <w:sz w:val="24"/>
          <w:szCs w:val="24"/>
        </w:rPr>
      </w:pPr>
      <w:r w:rsidRPr="00371739">
        <w:rPr>
          <w:b w:val="0"/>
          <w:i/>
          <w:sz w:val="24"/>
          <w:szCs w:val="24"/>
        </w:rPr>
        <w:t>с помощью учителя</w:t>
      </w:r>
      <w:r w:rsidRPr="00371739">
        <w:rPr>
          <w:b w:val="0"/>
          <w:sz w:val="24"/>
          <w:szCs w:val="24"/>
        </w:rPr>
        <w:t xml:space="preserve"> анализировать предлагаемое задание,</w:t>
      </w:r>
      <w:r w:rsidRPr="00371739">
        <w:rPr>
          <w:b w:val="0"/>
          <w:i/>
          <w:sz w:val="24"/>
          <w:szCs w:val="24"/>
        </w:rPr>
        <w:t xml:space="preserve"> </w:t>
      </w:r>
      <w:r w:rsidRPr="00371739">
        <w:rPr>
          <w:b w:val="0"/>
          <w:iCs/>
          <w:sz w:val="24"/>
          <w:szCs w:val="24"/>
        </w:rPr>
        <w:t>отличать</w:t>
      </w:r>
      <w:r w:rsidRPr="00371739">
        <w:rPr>
          <w:b w:val="0"/>
          <w:sz w:val="24"/>
          <w:szCs w:val="24"/>
        </w:rPr>
        <w:t xml:space="preserve"> новое </w:t>
      </w:r>
      <w:proofErr w:type="gramStart"/>
      <w:r w:rsidRPr="00371739">
        <w:rPr>
          <w:b w:val="0"/>
          <w:sz w:val="24"/>
          <w:szCs w:val="24"/>
        </w:rPr>
        <w:t>от</w:t>
      </w:r>
      <w:proofErr w:type="gramEnd"/>
      <w:r w:rsidRPr="00371739">
        <w:rPr>
          <w:b w:val="0"/>
          <w:sz w:val="24"/>
          <w:szCs w:val="24"/>
        </w:rPr>
        <w:t xml:space="preserve"> уже </w:t>
      </w:r>
    </w:p>
    <w:p w:rsidR="00C83BCA" w:rsidRPr="00371739" w:rsidRDefault="00C83BCA" w:rsidP="00C83BCA">
      <w:pPr>
        <w:pStyle w:val="3"/>
        <w:spacing w:before="0"/>
        <w:ind w:left="540"/>
        <w:jc w:val="both"/>
        <w:rPr>
          <w:b w:val="0"/>
          <w:sz w:val="24"/>
          <w:szCs w:val="24"/>
        </w:rPr>
      </w:pPr>
      <w:r>
        <w:rPr>
          <w:b w:val="0"/>
          <w:i/>
          <w:sz w:val="24"/>
          <w:szCs w:val="24"/>
        </w:rPr>
        <w:lastRenderedPageBreak/>
        <w:t xml:space="preserve">       </w:t>
      </w:r>
      <w:r w:rsidRPr="00371739">
        <w:rPr>
          <w:b w:val="0"/>
          <w:sz w:val="24"/>
          <w:szCs w:val="24"/>
        </w:rPr>
        <w:t>известного;</w:t>
      </w:r>
    </w:p>
    <w:p w:rsidR="00C83BCA" w:rsidRPr="00371739" w:rsidRDefault="00C83BCA" w:rsidP="00C83BCA">
      <w:pPr>
        <w:pStyle w:val="3"/>
        <w:numPr>
          <w:ilvl w:val="0"/>
          <w:numId w:val="7"/>
        </w:numPr>
        <w:spacing w:before="0"/>
        <w:ind w:firstLine="540"/>
        <w:jc w:val="both"/>
        <w:rPr>
          <w:b w:val="0"/>
          <w:sz w:val="24"/>
          <w:szCs w:val="24"/>
        </w:rPr>
      </w:pPr>
      <w:r w:rsidRPr="00371739">
        <w:rPr>
          <w:b w:val="0"/>
          <w:iCs/>
          <w:sz w:val="24"/>
          <w:szCs w:val="24"/>
        </w:rPr>
        <w:t>ориентироваться</w:t>
      </w:r>
      <w:r w:rsidRPr="00371739">
        <w:rPr>
          <w:b w:val="0"/>
          <w:sz w:val="24"/>
          <w:szCs w:val="24"/>
        </w:rPr>
        <w:t xml:space="preserve"> в материале на страницах учебника;</w:t>
      </w:r>
    </w:p>
    <w:p w:rsidR="00C83BCA" w:rsidRDefault="00C83BCA" w:rsidP="00C83BCA">
      <w:pPr>
        <w:pStyle w:val="3"/>
        <w:numPr>
          <w:ilvl w:val="0"/>
          <w:numId w:val="7"/>
        </w:numPr>
        <w:spacing w:before="0"/>
        <w:ind w:firstLine="540"/>
        <w:jc w:val="both"/>
        <w:rPr>
          <w:b w:val="0"/>
          <w:sz w:val="24"/>
          <w:szCs w:val="24"/>
        </w:rPr>
      </w:pPr>
      <w:r w:rsidRPr="00371739">
        <w:rPr>
          <w:b w:val="0"/>
          <w:iCs/>
          <w:sz w:val="24"/>
          <w:szCs w:val="24"/>
        </w:rPr>
        <w:t>находить ответы</w:t>
      </w:r>
      <w:r w:rsidRPr="00371739">
        <w:rPr>
          <w:b w:val="0"/>
          <w:sz w:val="24"/>
          <w:szCs w:val="24"/>
        </w:rPr>
        <w:t xml:space="preserve"> на предлагаемые вопросы, используя учебник, свой жизненный </w:t>
      </w:r>
    </w:p>
    <w:p w:rsidR="00C83BCA" w:rsidRDefault="00C83BCA" w:rsidP="00C83BCA">
      <w:pPr>
        <w:pStyle w:val="3"/>
        <w:spacing w:before="0"/>
        <w:ind w:left="540"/>
        <w:jc w:val="both"/>
        <w:rPr>
          <w:b w:val="0"/>
          <w:sz w:val="24"/>
          <w:szCs w:val="24"/>
        </w:rPr>
      </w:pPr>
      <w:r>
        <w:rPr>
          <w:b w:val="0"/>
          <w:sz w:val="24"/>
          <w:szCs w:val="24"/>
        </w:rPr>
        <w:t xml:space="preserve">       </w:t>
      </w:r>
      <w:proofErr w:type="gramStart"/>
      <w:r w:rsidRPr="00371739">
        <w:rPr>
          <w:b w:val="0"/>
          <w:sz w:val="24"/>
          <w:szCs w:val="24"/>
        </w:rPr>
        <w:t xml:space="preserve">опыт и информацию, полученную на уроке; пользоваться памятками (даны в </w:t>
      </w:r>
      <w:proofErr w:type="gramEnd"/>
    </w:p>
    <w:p w:rsidR="00C83BCA" w:rsidRPr="00371739" w:rsidRDefault="00C83BCA" w:rsidP="00C83BCA">
      <w:pPr>
        <w:pStyle w:val="3"/>
        <w:spacing w:before="0"/>
        <w:ind w:left="540"/>
        <w:jc w:val="both"/>
        <w:rPr>
          <w:b w:val="0"/>
          <w:sz w:val="24"/>
          <w:szCs w:val="24"/>
        </w:rPr>
      </w:pPr>
      <w:r>
        <w:rPr>
          <w:b w:val="0"/>
          <w:sz w:val="24"/>
          <w:szCs w:val="24"/>
        </w:rPr>
        <w:t xml:space="preserve">       </w:t>
      </w:r>
      <w:proofErr w:type="gramStart"/>
      <w:r w:rsidRPr="00371739">
        <w:rPr>
          <w:b w:val="0"/>
          <w:sz w:val="24"/>
          <w:szCs w:val="24"/>
        </w:rPr>
        <w:t>конце</w:t>
      </w:r>
      <w:proofErr w:type="gramEnd"/>
      <w:r w:rsidRPr="00371739">
        <w:rPr>
          <w:b w:val="0"/>
          <w:sz w:val="24"/>
          <w:szCs w:val="24"/>
        </w:rPr>
        <w:t xml:space="preserve"> учебника);</w:t>
      </w:r>
    </w:p>
    <w:p w:rsidR="00C83BCA" w:rsidRPr="00371739" w:rsidRDefault="00C83BCA" w:rsidP="00C83BCA">
      <w:pPr>
        <w:pStyle w:val="3"/>
        <w:numPr>
          <w:ilvl w:val="0"/>
          <w:numId w:val="7"/>
        </w:numPr>
        <w:spacing w:before="0"/>
        <w:ind w:firstLine="540"/>
        <w:jc w:val="both"/>
        <w:rPr>
          <w:b w:val="0"/>
          <w:sz w:val="24"/>
          <w:szCs w:val="24"/>
        </w:rPr>
      </w:pPr>
      <w:r w:rsidRPr="00371739">
        <w:rPr>
          <w:b w:val="0"/>
          <w:iCs/>
          <w:sz w:val="24"/>
          <w:szCs w:val="24"/>
        </w:rPr>
        <w:t>делать выводы</w:t>
      </w:r>
      <w:r w:rsidRPr="00371739">
        <w:rPr>
          <w:b w:val="0"/>
          <w:sz w:val="24"/>
          <w:szCs w:val="24"/>
        </w:rPr>
        <w:t xml:space="preserve"> о результате совместной работы всего класса;</w:t>
      </w:r>
    </w:p>
    <w:p w:rsidR="00C83BCA" w:rsidRDefault="00C83BCA" w:rsidP="00C83BCA">
      <w:pPr>
        <w:pStyle w:val="3"/>
        <w:numPr>
          <w:ilvl w:val="0"/>
          <w:numId w:val="7"/>
        </w:numPr>
        <w:spacing w:before="0"/>
        <w:ind w:firstLine="540"/>
        <w:jc w:val="both"/>
        <w:rPr>
          <w:b w:val="0"/>
          <w:sz w:val="24"/>
          <w:szCs w:val="24"/>
        </w:rPr>
      </w:pPr>
      <w:r w:rsidRPr="00371739">
        <w:rPr>
          <w:b w:val="0"/>
          <w:sz w:val="24"/>
          <w:szCs w:val="24"/>
        </w:rPr>
        <w:t xml:space="preserve">преобразовывать информацию из одной формы в другую — в изделия, </w:t>
      </w:r>
    </w:p>
    <w:p w:rsidR="00C83BCA" w:rsidRPr="00371739"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художественные образы.</w:t>
      </w:r>
    </w:p>
    <w:p w:rsidR="00C83BCA" w:rsidRPr="00371739" w:rsidRDefault="00C83BCA" w:rsidP="00C83BCA">
      <w:pPr>
        <w:pStyle w:val="3"/>
        <w:spacing w:before="0"/>
        <w:jc w:val="both"/>
        <w:rPr>
          <w:b w:val="0"/>
          <w:sz w:val="24"/>
          <w:szCs w:val="24"/>
        </w:rPr>
      </w:pPr>
      <w:r w:rsidRPr="00371739">
        <w:rPr>
          <w:b w:val="0"/>
          <w:i/>
          <w:sz w:val="24"/>
          <w:szCs w:val="24"/>
        </w:rPr>
        <w:t>Коммуникативные универсальные учебные действия:</w:t>
      </w:r>
    </w:p>
    <w:p w:rsidR="00C83BCA" w:rsidRDefault="00C83BCA" w:rsidP="00C83BCA">
      <w:pPr>
        <w:pStyle w:val="3"/>
        <w:numPr>
          <w:ilvl w:val="0"/>
          <w:numId w:val="8"/>
        </w:numPr>
        <w:spacing w:before="0"/>
        <w:ind w:firstLine="540"/>
        <w:jc w:val="both"/>
        <w:rPr>
          <w:b w:val="0"/>
          <w:sz w:val="24"/>
          <w:szCs w:val="24"/>
        </w:rPr>
      </w:pPr>
      <w:r w:rsidRPr="00371739">
        <w:rPr>
          <w:b w:val="0"/>
          <w:sz w:val="24"/>
          <w:szCs w:val="24"/>
        </w:rPr>
        <w:t xml:space="preserve">учиться слушать и слышать учителя и одноклассников, совместно обсуждать </w:t>
      </w:r>
    </w:p>
    <w:p w:rsidR="00C83BCA"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предложенную или выявленную проблему.</w:t>
      </w:r>
    </w:p>
    <w:p w:rsidR="00C83BCA" w:rsidRPr="00371739" w:rsidRDefault="00C83BCA" w:rsidP="00C83BCA">
      <w:pPr>
        <w:pStyle w:val="3"/>
        <w:spacing w:before="0"/>
        <w:ind w:left="540"/>
        <w:jc w:val="both"/>
        <w:rPr>
          <w:b w:val="0"/>
          <w:sz w:val="24"/>
          <w:szCs w:val="24"/>
        </w:rPr>
      </w:pPr>
    </w:p>
    <w:p w:rsidR="00C83BCA" w:rsidRPr="00371739" w:rsidRDefault="00C83BCA" w:rsidP="00C83BCA">
      <w:pPr>
        <w:spacing w:after="0" w:line="240" w:lineRule="auto"/>
        <w:ind w:firstLine="284"/>
        <w:jc w:val="both"/>
        <w:rPr>
          <w:rFonts w:ascii="Times New Roman" w:hAnsi="Times New Roman" w:cs="Times New Roman"/>
          <w:sz w:val="24"/>
          <w:szCs w:val="24"/>
        </w:rPr>
      </w:pPr>
      <w:r w:rsidRPr="00371739">
        <w:rPr>
          <w:rFonts w:ascii="Times New Roman" w:hAnsi="Times New Roman" w:cs="Times New Roman"/>
          <w:b/>
          <w:i/>
          <w:sz w:val="24"/>
          <w:szCs w:val="24"/>
        </w:rPr>
        <w:t>Предметные</w:t>
      </w:r>
      <w:r w:rsidRPr="00371739">
        <w:rPr>
          <w:rFonts w:ascii="Times New Roman" w:hAnsi="Times New Roman" w:cs="Times New Roman"/>
          <w:i/>
          <w:sz w:val="24"/>
          <w:szCs w:val="24"/>
        </w:rPr>
        <w:t xml:space="preserve"> </w:t>
      </w:r>
      <w:r w:rsidRPr="00371739">
        <w:rPr>
          <w:rFonts w:ascii="Times New Roman" w:hAnsi="Times New Roman" w:cs="Times New Roman"/>
          <w:b/>
          <w:i/>
          <w:sz w:val="24"/>
          <w:szCs w:val="24"/>
        </w:rPr>
        <w:t>результаты</w:t>
      </w:r>
      <w:r w:rsidRPr="00371739">
        <w:rPr>
          <w:rFonts w:ascii="Times New Roman" w:hAnsi="Times New Roman" w:cs="Times New Roman"/>
          <w:sz w:val="24"/>
          <w:szCs w:val="24"/>
          <w:u w:val="single"/>
        </w:rPr>
        <w:t xml:space="preserve"> </w:t>
      </w:r>
      <w:r w:rsidRPr="00371739">
        <w:rPr>
          <w:rFonts w:ascii="Times New Roman" w:hAnsi="Times New Roman" w:cs="Times New Roman"/>
          <w:sz w:val="24"/>
          <w:szCs w:val="24"/>
        </w:rPr>
        <w:t>(по разделам)</w:t>
      </w:r>
    </w:p>
    <w:p w:rsidR="00C83BCA" w:rsidRDefault="00C83BCA" w:rsidP="00C83BCA">
      <w:pPr>
        <w:spacing w:after="0" w:line="240" w:lineRule="auto"/>
        <w:ind w:firstLine="612"/>
        <w:jc w:val="both"/>
        <w:rPr>
          <w:rFonts w:ascii="Times New Roman" w:hAnsi="Times New Roman" w:cs="Times New Roman"/>
          <w:bCs/>
          <w:sz w:val="24"/>
          <w:szCs w:val="24"/>
        </w:rPr>
      </w:pPr>
      <w:r w:rsidRPr="00371739">
        <w:rPr>
          <w:rFonts w:ascii="Times New Roman" w:hAnsi="Times New Roman" w:cs="Times New Roman"/>
          <w:bCs/>
          <w:sz w:val="24"/>
          <w:szCs w:val="24"/>
        </w:rPr>
        <w:t xml:space="preserve">1. Общекультурные и </w:t>
      </w:r>
      <w:proofErr w:type="spellStart"/>
      <w:r w:rsidRPr="00371739">
        <w:rPr>
          <w:rFonts w:ascii="Times New Roman" w:hAnsi="Times New Roman" w:cs="Times New Roman"/>
          <w:bCs/>
          <w:sz w:val="24"/>
          <w:szCs w:val="24"/>
        </w:rPr>
        <w:t>общетрудовые</w:t>
      </w:r>
      <w:proofErr w:type="spellEnd"/>
      <w:r w:rsidRPr="00371739">
        <w:rPr>
          <w:rFonts w:ascii="Times New Roman" w:hAnsi="Times New Roman" w:cs="Times New Roman"/>
          <w:bCs/>
          <w:sz w:val="24"/>
          <w:szCs w:val="24"/>
        </w:rPr>
        <w:t xml:space="preserve"> компетенции. Основы культуры труда, </w:t>
      </w:r>
    </w:p>
    <w:p w:rsidR="00C83BCA" w:rsidRPr="00371739" w:rsidRDefault="00C83BCA" w:rsidP="00C83BCA">
      <w:pPr>
        <w:spacing w:after="0" w:line="240" w:lineRule="auto"/>
        <w:ind w:firstLine="612"/>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71739">
        <w:rPr>
          <w:rFonts w:ascii="Times New Roman" w:hAnsi="Times New Roman" w:cs="Times New Roman"/>
          <w:bCs/>
          <w:sz w:val="24"/>
          <w:szCs w:val="24"/>
        </w:rPr>
        <w:t>самообслуживание</w:t>
      </w:r>
    </w:p>
    <w:p w:rsidR="00C83BCA" w:rsidRPr="00371739" w:rsidRDefault="00C83BCA" w:rsidP="00C83BCA">
      <w:pPr>
        <w:spacing w:after="0" w:line="240" w:lineRule="auto"/>
        <w:jc w:val="both"/>
        <w:rPr>
          <w:rFonts w:ascii="Times New Roman" w:hAnsi="Times New Roman" w:cs="Times New Roman"/>
          <w:i/>
          <w:iCs/>
          <w:sz w:val="24"/>
          <w:szCs w:val="24"/>
        </w:rPr>
      </w:pPr>
      <w:r w:rsidRPr="00371739">
        <w:rPr>
          <w:rFonts w:ascii="Times New Roman" w:hAnsi="Times New Roman" w:cs="Times New Roman"/>
          <w:i/>
          <w:iCs/>
          <w:sz w:val="24"/>
          <w:szCs w:val="24"/>
        </w:rPr>
        <w:t>Знать (на уровне представлений):</w:t>
      </w:r>
    </w:p>
    <w:p w:rsidR="00C83BCA" w:rsidRDefault="00C83BCA" w:rsidP="00C83BCA">
      <w:pPr>
        <w:numPr>
          <w:ilvl w:val="0"/>
          <w:numId w:val="8"/>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о роли и месте человека в окружающем мире; </w:t>
      </w:r>
      <w:proofErr w:type="gramStart"/>
      <w:r w:rsidRPr="00371739">
        <w:rPr>
          <w:rFonts w:ascii="Times New Roman" w:hAnsi="Times New Roman" w:cs="Times New Roman"/>
          <w:sz w:val="24"/>
          <w:szCs w:val="24"/>
        </w:rPr>
        <w:t>о</w:t>
      </w:r>
      <w:proofErr w:type="gramEnd"/>
      <w:r w:rsidRPr="00371739">
        <w:rPr>
          <w:rFonts w:ascii="Times New Roman" w:hAnsi="Times New Roman" w:cs="Times New Roman"/>
          <w:sz w:val="24"/>
          <w:szCs w:val="24"/>
        </w:rPr>
        <w:t xml:space="preserve"> созидательной, творческой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деятельности человека и природе как источнике его вдохновения; </w:t>
      </w:r>
    </w:p>
    <w:p w:rsidR="00C83BCA" w:rsidRDefault="00C83BCA" w:rsidP="00C83BCA">
      <w:pPr>
        <w:numPr>
          <w:ilvl w:val="0"/>
          <w:numId w:val="8"/>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об отражении форм и образов природы в работах мастеров художников, о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разнообразных </w:t>
      </w:r>
      <w:proofErr w:type="gramStart"/>
      <w:r w:rsidRPr="00371739">
        <w:rPr>
          <w:rFonts w:ascii="Times New Roman" w:hAnsi="Times New Roman" w:cs="Times New Roman"/>
          <w:sz w:val="24"/>
          <w:szCs w:val="24"/>
        </w:rPr>
        <w:t>предметах</w:t>
      </w:r>
      <w:proofErr w:type="gramEnd"/>
      <w:r w:rsidRPr="00371739">
        <w:rPr>
          <w:rFonts w:ascii="Times New Roman" w:hAnsi="Times New Roman" w:cs="Times New Roman"/>
          <w:sz w:val="24"/>
          <w:szCs w:val="24"/>
        </w:rPr>
        <w:t xml:space="preserve"> рукотворного мира;</w:t>
      </w:r>
    </w:p>
    <w:p w:rsidR="00C83BCA" w:rsidRPr="00371739" w:rsidRDefault="00C83BCA" w:rsidP="00C83BCA">
      <w:pPr>
        <w:numPr>
          <w:ilvl w:val="0"/>
          <w:numId w:val="8"/>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о профессиях, знакомых детям.</w:t>
      </w:r>
    </w:p>
    <w:p w:rsidR="00C83BCA" w:rsidRPr="00371739" w:rsidRDefault="00C83BCA" w:rsidP="00C83BCA">
      <w:pPr>
        <w:spacing w:after="0" w:line="240" w:lineRule="auto"/>
        <w:jc w:val="both"/>
        <w:rPr>
          <w:rFonts w:ascii="Times New Roman" w:hAnsi="Times New Roman" w:cs="Times New Roman"/>
          <w:i/>
          <w:iCs/>
          <w:sz w:val="24"/>
          <w:szCs w:val="24"/>
        </w:rPr>
      </w:pPr>
      <w:r w:rsidRPr="00371739">
        <w:rPr>
          <w:rFonts w:ascii="Times New Roman" w:hAnsi="Times New Roman" w:cs="Times New Roman"/>
          <w:i/>
          <w:iCs/>
          <w:sz w:val="24"/>
          <w:szCs w:val="24"/>
        </w:rPr>
        <w:t>Уметь:</w:t>
      </w:r>
    </w:p>
    <w:p w:rsidR="00C83BCA" w:rsidRDefault="00C83BCA" w:rsidP="00C83BCA">
      <w:pPr>
        <w:numPr>
          <w:ilvl w:val="0"/>
          <w:numId w:val="9"/>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обслуживать себя во время работы: поддерживать порядок на рабочем месте,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ухаживать за инструментами и правильно хранить их;</w:t>
      </w:r>
    </w:p>
    <w:p w:rsidR="00C83BCA" w:rsidRPr="00371739" w:rsidRDefault="00C83BCA" w:rsidP="00C83BCA">
      <w:pPr>
        <w:numPr>
          <w:ilvl w:val="0"/>
          <w:numId w:val="9"/>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соблюдать правила гигиены труда.</w:t>
      </w:r>
    </w:p>
    <w:p w:rsidR="00C83BCA" w:rsidRPr="00371739" w:rsidRDefault="00C83BCA" w:rsidP="00C83BCA">
      <w:pPr>
        <w:spacing w:after="0" w:line="240" w:lineRule="auto"/>
        <w:ind w:right="57" w:firstLine="432"/>
        <w:jc w:val="both"/>
        <w:rPr>
          <w:rFonts w:ascii="Times New Roman" w:hAnsi="Times New Roman" w:cs="Times New Roman"/>
          <w:bCs/>
          <w:sz w:val="24"/>
          <w:szCs w:val="24"/>
        </w:rPr>
      </w:pPr>
      <w:r w:rsidRPr="00371739">
        <w:rPr>
          <w:rFonts w:ascii="Times New Roman" w:hAnsi="Times New Roman" w:cs="Times New Roman"/>
          <w:bCs/>
          <w:sz w:val="24"/>
          <w:szCs w:val="24"/>
        </w:rPr>
        <w:t>2. Технология ручной обработки материалов. Элементы графической грамоты</w:t>
      </w:r>
    </w:p>
    <w:p w:rsidR="00C83BCA" w:rsidRPr="00371739" w:rsidRDefault="00C83BCA" w:rsidP="00C83BCA">
      <w:pPr>
        <w:pStyle w:val="21"/>
        <w:spacing w:after="0" w:line="240" w:lineRule="auto"/>
        <w:ind w:left="0"/>
        <w:jc w:val="both"/>
        <w:rPr>
          <w:bCs/>
          <w:i/>
          <w:iCs/>
          <w:sz w:val="24"/>
          <w:szCs w:val="24"/>
        </w:rPr>
      </w:pPr>
      <w:r w:rsidRPr="00371739">
        <w:rPr>
          <w:bCs/>
          <w:i/>
          <w:iCs/>
          <w:sz w:val="24"/>
          <w:szCs w:val="24"/>
        </w:rPr>
        <w:t>Знать:</w:t>
      </w:r>
    </w:p>
    <w:p w:rsidR="00C83BCA" w:rsidRDefault="00C83BCA" w:rsidP="00C83BCA">
      <w:pPr>
        <w:pStyle w:val="21"/>
        <w:numPr>
          <w:ilvl w:val="0"/>
          <w:numId w:val="10"/>
        </w:numPr>
        <w:spacing w:after="0" w:line="240" w:lineRule="auto"/>
        <w:ind w:firstLine="540"/>
        <w:jc w:val="both"/>
        <w:rPr>
          <w:bCs/>
          <w:sz w:val="24"/>
          <w:szCs w:val="24"/>
        </w:rPr>
      </w:pPr>
      <w:proofErr w:type="gramStart"/>
      <w:r w:rsidRPr="00371739">
        <w:rPr>
          <w:bCs/>
          <w:sz w:val="24"/>
          <w:szCs w:val="24"/>
        </w:rPr>
        <w:t xml:space="preserve">общие названия изученных видов материалов (природные, бумага, тонкий </w:t>
      </w:r>
      <w:proofErr w:type="gramEnd"/>
    </w:p>
    <w:p w:rsidR="00C83BCA" w:rsidRPr="00371739" w:rsidRDefault="00C83BCA" w:rsidP="00C83BCA">
      <w:pPr>
        <w:pStyle w:val="21"/>
        <w:spacing w:after="0" w:line="240" w:lineRule="auto"/>
        <w:ind w:left="540"/>
        <w:jc w:val="both"/>
        <w:rPr>
          <w:bCs/>
          <w:sz w:val="24"/>
          <w:szCs w:val="24"/>
        </w:rPr>
      </w:pPr>
      <w:r>
        <w:rPr>
          <w:bCs/>
          <w:sz w:val="24"/>
          <w:szCs w:val="24"/>
        </w:rPr>
        <w:t xml:space="preserve">       </w:t>
      </w:r>
      <w:proofErr w:type="gramStart"/>
      <w:r w:rsidRPr="00371739">
        <w:rPr>
          <w:bCs/>
          <w:sz w:val="24"/>
          <w:szCs w:val="24"/>
        </w:rPr>
        <w:t xml:space="preserve">картон, ткань, клейстер, клей) и их свойства </w:t>
      </w:r>
      <w:r w:rsidRPr="00371739">
        <w:rPr>
          <w:sz w:val="24"/>
          <w:szCs w:val="24"/>
        </w:rPr>
        <w:t>(цвет, фактура, толщина и др.)</w:t>
      </w:r>
      <w:r w:rsidRPr="00371739">
        <w:rPr>
          <w:bCs/>
          <w:sz w:val="24"/>
          <w:szCs w:val="24"/>
        </w:rPr>
        <w:t xml:space="preserve">; </w:t>
      </w:r>
      <w:proofErr w:type="gramEnd"/>
    </w:p>
    <w:p w:rsidR="00C83BCA" w:rsidRDefault="00C83BCA" w:rsidP="00C83BCA">
      <w:pPr>
        <w:numPr>
          <w:ilvl w:val="0"/>
          <w:numId w:val="10"/>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последовательность изготовления несложных изделий: разметка, резание,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сборка, отделка;</w:t>
      </w:r>
    </w:p>
    <w:p w:rsidR="00C83BCA" w:rsidRPr="00371739" w:rsidRDefault="00C83BCA" w:rsidP="00C83BCA">
      <w:pPr>
        <w:numPr>
          <w:ilvl w:val="0"/>
          <w:numId w:val="10"/>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способы разметки на глаз, по шаблону;</w:t>
      </w:r>
    </w:p>
    <w:p w:rsidR="00C83BCA" w:rsidRPr="00371739" w:rsidRDefault="00C83BCA" w:rsidP="00C83BCA">
      <w:pPr>
        <w:numPr>
          <w:ilvl w:val="0"/>
          <w:numId w:val="10"/>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формообразование сгибанием, складыванием, вытягиванием;</w:t>
      </w:r>
    </w:p>
    <w:p w:rsidR="00C83BCA" w:rsidRPr="00371739" w:rsidRDefault="00C83BCA" w:rsidP="00C83BCA">
      <w:pPr>
        <w:numPr>
          <w:ilvl w:val="0"/>
          <w:numId w:val="10"/>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клеевой способ соединения;</w:t>
      </w:r>
    </w:p>
    <w:p w:rsidR="00C83BCA" w:rsidRPr="00371739" w:rsidRDefault="00C83BCA" w:rsidP="00C83BCA">
      <w:pPr>
        <w:numPr>
          <w:ilvl w:val="0"/>
          <w:numId w:val="10"/>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способы отделки: раскрашивание, аппликация, прямая строчка;</w:t>
      </w:r>
    </w:p>
    <w:p w:rsidR="00C83BCA" w:rsidRDefault="00C83BCA" w:rsidP="00C83BCA">
      <w:pPr>
        <w:pStyle w:val="2"/>
        <w:numPr>
          <w:ilvl w:val="0"/>
          <w:numId w:val="10"/>
        </w:numPr>
        <w:spacing w:after="0"/>
        <w:ind w:firstLine="540"/>
        <w:jc w:val="both"/>
        <w:rPr>
          <w:sz w:val="24"/>
          <w:szCs w:val="24"/>
        </w:rPr>
      </w:pPr>
      <w:r w:rsidRPr="00371739">
        <w:rPr>
          <w:sz w:val="24"/>
          <w:szCs w:val="24"/>
        </w:rPr>
        <w:t xml:space="preserve">названия и назначение ручных инструментов (ножницы, игла) и приспособлений </w:t>
      </w:r>
    </w:p>
    <w:p w:rsidR="00C83BCA" w:rsidRPr="00371739" w:rsidRDefault="00C83BCA" w:rsidP="00C83BCA">
      <w:pPr>
        <w:pStyle w:val="2"/>
        <w:spacing w:after="0"/>
        <w:ind w:left="540"/>
        <w:jc w:val="both"/>
        <w:rPr>
          <w:sz w:val="24"/>
          <w:szCs w:val="24"/>
        </w:rPr>
      </w:pPr>
      <w:r>
        <w:rPr>
          <w:sz w:val="24"/>
          <w:szCs w:val="24"/>
        </w:rPr>
        <w:t xml:space="preserve">      </w:t>
      </w:r>
      <w:r w:rsidRPr="00371739">
        <w:rPr>
          <w:sz w:val="24"/>
          <w:szCs w:val="24"/>
        </w:rPr>
        <w:t>(шаблон, булавки), правила безопасной работы ими.</w:t>
      </w:r>
    </w:p>
    <w:p w:rsidR="00C83BCA" w:rsidRPr="00371739" w:rsidRDefault="00C83BCA" w:rsidP="00C83BCA">
      <w:pPr>
        <w:spacing w:after="0" w:line="240" w:lineRule="auto"/>
        <w:jc w:val="both"/>
        <w:rPr>
          <w:rFonts w:ascii="Times New Roman" w:hAnsi="Times New Roman" w:cs="Times New Roman"/>
          <w:i/>
          <w:iCs/>
          <w:sz w:val="24"/>
          <w:szCs w:val="24"/>
        </w:rPr>
      </w:pPr>
      <w:r w:rsidRPr="00371739">
        <w:rPr>
          <w:rFonts w:ascii="Times New Roman" w:hAnsi="Times New Roman" w:cs="Times New Roman"/>
          <w:i/>
          <w:iCs/>
          <w:sz w:val="24"/>
          <w:szCs w:val="24"/>
        </w:rPr>
        <w:t>Уметь:</w:t>
      </w:r>
    </w:p>
    <w:p w:rsidR="00C83BCA" w:rsidRPr="00371739" w:rsidRDefault="00C83BCA" w:rsidP="00C83BCA">
      <w:pPr>
        <w:numPr>
          <w:ilvl w:val="0"/>
          <w:numId w:val="11"/>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различать материалы и инструменты по их назначению;</w:t>
      </w:r>
    </w:p>
    <w:p w:rsidR="00C83BCA" w:rsidRDefault="00C83BCA" w:rsidP="00C83BCA">
      <w:pPr>
        <w:numPr>
          <w:ilvl w:val="0"/>
          <w:numId w:val="11"/>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качественно выполнять операции и приемы по изготовлению </w:t>
      </w:r>
      <w:proofErr w:type="gramStart"/>
      <w:r w:rsidRPr="00371739">
        <w:rPr>
          <w:rFonts w:ascii="Times New Roman" w:hAnsi="Times New Roman" w:cs="Times New Roman"/>
          <w:sz w:val="24"/>
          <w:szCs w:val="24"/>
        </w:rPr>
        <w:t>несложных</w:t>
      </w:r>
      <w:proofErr w:type="gramEnd"/>
      <w:r w:rsidRPr="00371739">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изделий: </w:t>
      </w:r>
    </w:p>
    <w:p w:rsidR="00C83BCA" w:rsidRPr="00371739" w:rsidRDefault="00C83BCA" w:rsidP="00C83BCA">
      <w:pPr>
        <w:numPr>
          <w:ilvl w:val="0"/>
          <w:numId w:val="12"/>
        </w:numPr>
        <w:tabs>
          <w:tab w:val="num" w:pos="72"/>
          <w:tab w:val="left" w:pos="252"/>
        </w:tabs>
        <w:suppressAutoHyphens w:val="0"/>
        <w:autoSpaceDN w:val="0"/>
        <w:spacing w:after="0" w:line="240" w:lineRule="auto"/>
        <w:ind w:left="72" w:hanging="72"/>
        <w:jc w:val="both"/>
        <w:rPr>
          <w:rFonts w:ascii="Times New Roman" w:hAnsi="Times New Roman" w:cs="Times New Roman"/>
          <w:sz w:val="24"/>
          <w:szCs w:val="24"/>
        </w:rPr>
      </w:pPr>
      <w:r w:rsidRPr="00371739">
        <w:rPr>
          <w:rFonts w:ascii="Times New Roman" w:hAnsi="Times New Roman" w:cs="Times New Roman"/>
          <w:sz w:val="24"/>
          <w:szCs w:val="24"/>
        </w:rPr>
        <w:t>экономно размечать сгибанием, по шаблону;</w:t>
      </w:r>
    </w:p>
    <w:p w:rsidR="00C83BCA" w:rsidRPr="00371739" w:rsidRDefault="00C83BCA" w:rsidP="00C83BCA">
      <w:pPr>
        <w:numPr>
          <w:ilvl w:val="0"/>
          <w:numId w:val="12"/>
        </w:numPr>
        <w:tabs>
          <w:tab w:val="num" w:pos="72"/>
          <w:tab w:val="left" w:pos="252"/>
        </w:tabs>
        <w:suppressAutoHyphens w:val="0"/>
        <w:autoSpaceDN w:val="0"/>
        <w:spacing w:after="0" w:line="240" w:lineRule="auto"/>
        <w:ind w:left="72" w:hanging="72"/>
        <w:jc w:val="both"/>
        <w:rPr>
          <w:rFonts w:ascii="Times New Roman" w:hAnsi="Times New Roman" w:cs="Times New Roman"/>
          <w:sz w:val="24"/>
          <w:szCs w:val="24"/>
        </w:rPr>
      </w:pPr>
      <w:r w:rsidRPr="00371739">
        <w:rPr>
          <w:rFonts w:ascii="Times New Roman" w:hAnsi="Times New Roman" w:cs="Times New Roman"/>
          <w:sz w:val="24"/>
          <w:szCs w:val="24"/>
        </w:rPr>
        <w:t xml:space="preserve"> точно резать ножницами;</w:t>
      </w:r>
    </w:p>
    <w:p w:rsidR="00C83BCA" w:rsidRPr="00371739" w:rsidRDefault="00C83BCA" w:rsidP="00C83BCA">
      <w:pPr>
        <w:numPr>
          <w:ilvl w:val="0"/>
          <w:numId w:val="12"/>
        </w:numPr>
        <w:tabs>
          <w:tab w:val="num" w:pos="72"/>
          <w:tab w:val="left" w:pos="252"/>
        </w:tabs>
        <w:suppressAutoHyphens w:val="0"/>
        <w:autoSpaceDN w:val="0"/>
        <w:spacing w:after="0" w:line="240" w:lineRule="auto"/>
        <w:ind w:left="72" w:hanging="72"/>
        <w:jc w:val="both"/>
        <w:rPr>
          <w:rFonts w:ascii="Times New Roman" w:hAnsi="Times New Roman" w:cs="Times New Roman"/>
          <w:sz w:val="24"/>
          <w:szCs w:val="24"/>
        </w:rPr>
      </w:pPr>
      <w:r w:rsidRPr="00371739">
        <w:rPr>
          <w:rFonts w:ascii="Times New Roman" w:hAnsi="Times New Roman" w:cs="Times New Roman"/>
          <w:sz w:val="24"/>
          <w:szCs w:val="24"/>
        </w:rPr>
        <w:t xml:space="preserve"> собирать изделия с помощью клея;</w:t>
      </w:r>
    </w:p>
    <w:p w:rsidR="00C83BCA" w:rsidRPr="00371739" w:rsidRDefault="00C83BCA" w:rsidP="00C83BCA">
      <w:pPr>
        <w:numPr>
          <w:ilvl w:val="0"/>
          <w:numId w:val="12"/>
        </w:numPr>
        <w:tabs>
          <w:tab w:val="num" w:pos="72"/>
          <w:tab w:val="left" w:pos="252"/>
        </w:tabs>
        <w:suppressAutoHyphens w:val="0"/>
        <w:autoSpaceDN w:val="0"/>
        <w:spacing w:after="0" w:line="240" w:lineRule="auto"/>
        <w:ind w:left="72" w:hanging="72"/>
        <w:jc w:val="both"/>
        <w:rPr>
          <w:rFonts w:ascii="Times New Roman" w:hAnsi="Times New Roman" w:cs="Times New Roman"/>
          <w:sz w:val="24"/>
          <w:szCs w:val="24"/>
        </w:rPr>
      </w:pPr>
      <w:r w:rsidRPr="00371739">
        <w:rPr>
          <w:rFonts w:ascii="Times New Roman" w:hAnsi="Times New Roman" w:cs="Times New Roman"/>
          <w:sz w:val="24"/>
          <w:szCs w:val="24"/>
        </w:rPr>
        <w:t xml:space="preserve"> эстетично и аккуратно отделывать изделия раскрашиванием, аппликацией, прямой строчкой;</w:t>
      </w:r>
    </w:p>
    <w:p w:rsidR="00C83BCA" w:rsidRPr="00371739" w:rsidRDefault="00C83BCA" w:rsidP="00C83BCA">
      <w:pPr>
        <w:numPr>
          <w:ilvl w:val="0"/>
          <w:numId w:val="13"/>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использовать для сушки плоских изделий пресс;</w:t>
      </w:r>
    </w:p>
    <w:p w:rsidR="00C83BCA" w:rsidRPr="00371739" w:rsidRDefault="00C83BCA" w:rsidP="00C83BCA">
      <w:pPr>
        <w:numPr>
          <w:ilvl w:val="0"/>
          <w:numId w:val="13"/>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безопасно работать и хранить инструменты (ножницы, иглы);</w:t>
      </w:r>
    </w:p>
    <w:p w:rsidR="00C83BCA" w:rsidRDefault="00C83BCA" w:rsidP="00C83BCA">
      <w:pPr>
        <w:numPr>
          <w:ilvl w:val="0"/>
          <w:numId w:val="13"/>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с помощью учителя выполнять практическую работу и самоконтроль с опорой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на инструкционную карту, образец, используя шаблон.</w:t>
      </w:r>
    </w:p>
    <w:p w:rsidR="00C83BCA" w:rsidRPr="00371739" w:rsidRDefault="00C83BCA" w:rsidP="00C83BCA">
      <w:pPr>
        <w:spacing w:after="0" w:line="240" w:lineRule="auto"/>
        <w:ind w:firstLine="612"/>
        <w:jc w:val="both"/>
        <w:rPr>
          <w:rFonts w:ascii="Times New Roman" w:hAnsi="Times New Roman" w:cs="Times New Roman"/>
          <w:bCs/>
          <w:sz w:val="24"/>
          <w:szCs w:val="24"/>
        </w:rPr>
      </w:pPr>
      <w:r w:rsidRPr="00371739">
        <w:rPr>
          <w:rFonts w:ascii="Times New Roman" w:hAnsi="Times New Roman" w:cs="Times New Roman"/>
          <w:bCs/>
          <w:sz w:val="24"/>
          <w:szCs w:val="24"/>
        </w:rPr>
        <w:t>3. Конструирование и моделирование</w:t>
      </w:r>
    </w:p>
    <w:p w:rsidR="00C83BCA" w:rsidRPr="00371739" w:rsidRDefault="00C83BCA" w:rsidP="00C83BCA">
      <w:pPr>
        <w:pStyle w:val="2"/>
        <w:spacing w:after="0"/>
        <w:ind w:left="0"/>
        <w:jc w:val="both"/>
        <w:rPr>
          <w:sz w:val="24"/>
          <w:szCs w:val="24"/>
        </w:rPr>
      </w:pPr>
      <w:r w:rsidRPr="00371739">
        <w:rPr>
          <w:i/>
          <w:iCs/>
          <w:sz w:val="24"/>
          <w:szCs w:val="24"/>
        </w:rPr>
        <w:lastRenderedPageBreak/>
        <w:t>Знать:</w:t>
      </w:r>
      <w:r w:rsidRPr="00371739">
        <w:rPr>
          <w:sz w:val="24"/>
          <w:szCs w:val="24"/>
        </w:rPr>
        <w:t xml:space="preserve"> </w:t>
      </w:r>
    </w:p>
    <w:p w:rsidR="00C83BCA" w:rsidRPr="00371739" w:rsidRDefault="00C83BCA" w:rsidP="00C83BCA">
      <w:pPr>
        <w:pStyle w:val="2"/>
        <w:numPr>
          <w:ilvl w:val="0"/>
          <w:numId w:val="14"/>
        </w:numPr>
        <w:spacing w:after="0"/>
        <w:ind w:firstLine="540"/>
        <w:jc w:val="both"/>
        <w:rPr>
          <w:sz w:val="24"/>
          <w:szCs w:val="24"/>
        </w:rPr>
      </w:pPr>
      <w:r w:rsidRPr="00371739">
        <w:rPr>
          <w:sz w:val="24"/>
          <w:szCs w:val="24"/>
        </w:rPr>
        <w:t>о детали как составной части изделия;</w:t>
      </w:r>
    </w:p>
    <w:p w:rsidR="00C83BCA" w:rsidRPr="00371739" w:rsidRDefault="00C83BCA" w:rsidP="00C83BCA">
      <w:pPr>
        <w:pStyle w:val="2"/>
        <w:numPr>
          <w:ilvl w:val="0"/>
          <w:numId w:val="14"/>
        </w:numPr>
        <w:spacing w:after="0"/>
        <w:ind w:firstLine="540"/>
        <w:jc w:val="both"/>
        <w:rPr>
          <w:sz w:val="24"/>
          <w:szCs w:val="24"/>
        </w:rPr>
      </w:pPr>
      <w:proofErr w:type="gramStart"/>
      <w:r w:rsidRPr="00371739">
        <w:rPr>
          <w:sz w:val="24"/>
          <w:szCs w:val="24"/>
        </w:rPr>
        <w:t>конструкциях</w:t>
      </w:r>
      <w:proofErr w:type="gramEnd"/>
      <w:r w:rsidRPr="00371739">
        <w:rPr>
          <w:sz w:val="24"/>
          <w:szCs w:val="24"/>
        </w:rPr>
        <w:t xml:space="preserve"> — разборных и неразборных;</w:t>
      </w:r>
    </w:p>
    <w:p w:rsidR="00C83BCA" w:rsidRPr="00371739" w:rsidRDefault="00C83BCA" w:rsidP="00C83BCA">
      <w:pPr>
        <w:pStyle w:val="2"/>
        <w:numPr>
          <w:ilvl w:val="0"/>
          <w:numId w:val="14"/>
        </w:numPr>
        <w:spacing w:after="0"/>
        <w:ind w:firstLine="540"/>
        <w:jc w:val="both"/>
        <w:rPr>
          <w:sz w:val="24"/>
          <w:szCs w:val="24"/>
        </w:rPr>
      </w:pPr>
      <w:r w:rsidRPr="00371739">
        <w:rPr>
          <w:sz w:val="24"/>
          <w:szCs w:val="24"/>
        </w:rPr>
        <w:t xml:space="preserve">неподвижном клеевом </w:t>
      </w:r>
      <w:proofErr w:type="gramStart"/>
      <w:r w:rsidRPr="00371739">
        <w:rPr>
          <w:sz w:val="24"/>
          <w:szCs w:val="24"/>
        </w:rPr>
        <w:t>соединении</w:t>
      </w:r>
      <w:proofErr w:type="gramEnd"/>
      <w:r w:rsidRPr="00371739">
        <w:rPr>
          <w:sz w:val="24"/>
          <w:szCs w:val="24"/>
        </w:rPr>
        <w:t xml:space="preserve"> деталей.</w:t>
      </w:r>
    </w:p>
    <w:p w:rsidR="00C83BCA" w:rsidRPr="00371739" w:rsidRDefault="00C83BCA" w:rsidP="00C83BCA">
      <w:pPr>
        <w:spacing w:after="0" w:line="240" w:lineRule="auto"/>
        <w:ind w:firstLine="284"/>
        <w:jc w:val="both"/>
        <w:rPr>
          <w:rFonts w:ascii="Times New Roman" w:hAnsi="Times New Roman" w:cs="Times New Roman"/>
          <w:i/>
          <w:iCs/>
          <w:sz w:val="24"/>
          <w:szCs w:val="24"/>
        </w:rPr>
      </w:pPr>
      <w:r w:rsidRPr="00371739">
        <w:rPr>
          <w:rFonts w:ascii="Times New Roman" w:hAnsi="Times New Roman" w:cs="Times New Roman"/>
          <w:i/>
          <w:iCs/>
          <w:sz w:val="24"/>
          <w:szCs w:val="24"/>
        </w:rPr>
        <w:t>Уметь:</w:t>
      </w:r>
    </w:p>
    <w:p w:rsidR="00C83BCA" w:rsidRPr="00371739" w:rsidRDefault="00C83BCA" w:rsidP="00C83BCA">
      <w:pPr>
        <w:numPr>
          <w:ilvl w:val="0"/>
          <w:numId w:val="1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различать разборные и неразборные конструкции несложных изделий;</w:t>
      </w:r>
    </w:p>
    <w:p w:rsidR="00C83BCA" w:rsidRDefault="00C83BCA" w:rsidP="00C83BCA">
      <w:pPr>
        <w:numPr>
          <w:ilvl w:val="0"/>
          <w:numId w:val="15"/>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конструировать и моделировать изделия из различных материалов по образцу,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рисунку.</w:t>
      </w:r>
    </w:p>
    <w:p w:rsidR="00C83BCA" w:rsidRPr="00371739" w:rsidRDefault="00C83BCA" w:rsidP="00C83BCA">
      <w:pPr>
        <w:spacing w:after="0" w:line="240" w:lineRule="auto"/>
        <w:jc w:val="both"/>
        <w:rPr>
          <w:rFonts w:ascii="Times New Roman" w:hAnsi="Times New Roman" w:cs="Times New Roman"/>
          <w:sz w:val="24"/>
          <w:szCs w:val="24"/>
        </w:rPr>
      </w:pPr>
    </w:p>
    <w:p w:rsidR="00C83BCA" w:rsidRDefault="00C83BCA" w:rsidP="00C83BCA">
      <w:pPr>
        <w:spacing w:after="0" w:line="240" w:lineRule="auto"/>
        <w:jc w:val="both"/>
        <w:rPr>
          <w:rFonts w:ascii="Times New Roman" w:hAnsi="Times New Roman" w:cs="Times New Roman"/>
          <w:b/>
          <w:sz w:val="24"/>
          <w:szCs w:val="24"/>
        </w:rPr>
      </w:pPr>
      <w:r w:rsidRPr="00371739">
        <w:rPr>
          <w:rFonts w:ascii="Times New Roman" w:hAnsi="Times New Roman" w:cs="Times New Roman"/>
          <w:b/>
          <w:sz w:val="24"/>
          <w:szCs w:val="24"/>
        </w:rPr>
        <w:t>Результаты изучения технологии во 2 классе</w:t>
      </w:r>
    </w:p>
    <w:p w:rsidR="00C83BCA" w:rsidRPr="00371739" w:rsidRDefault="00C83BCA" w:rsidP="00C83BCA">
      <w:pPr>
        <w:spacing w:after="0" w:line="240" w:lineRule="auto"/>
        <w:jc w:val="both"/>
        <w:rPr>
          <w:rFonts w:ascii="Times New Roman" w:hAnsi="Times New Roman" w:cs="Times New Roman"/>
          <w:b/>
          <w:sz w:val="24"/>
          <w:szCs w:val="24"/>
        </w:rPr>
      </w:pPr>
    </w:p>
    <w:p w:rsidR="00C83BCA" w:rsidRPr="00371739" w:rsidRDefault="00C83BCA" w:rsidP="00C83BCA">
      <w:pPr>
        <w:spacing w:after="0" w:line="240" w:lineRule="auto"/>
        <w:ind w:firstLine="360"/>
        <w:jc w:val="both"/>
        <w:rPr>
          <w:rFonts w:ascii="Times New Roman" w:hAnsi="Times New Roman" w:cs="Times New Roman"/>
          <w:b/>
          <w:i/>
          <w:sz w:val="24"/>
          <w:szCs w:val="24"/>
        </w:rPr>
      </w:pPr>
      <w:r w:rsidRPr="00371739">
        <w:rPr>
          <w:rFonts w:ascii="Times New Roman" w:hAnsi="Times New Roman" w:cs="Times New Roman"/>
          <w:b/>
          <w:i/>
          <w:sz w:val="24"/>
          <w:szCs w:val="24"/>
        </w:rPr>
        <w:t>Личностные результаты</w:t>
      </w:r>
    </w:p>
    <w:p w:rsidR="00C83BCA" w:rsidRPr="00371739" w:rsidRDefault="00C83BCA" w:rsidP="00C83BCA">
      <w:pPr>
        <w:spacing w:after="0" w:line="240" w:lineRule="auto"/>
        <w:ind w:firstLine="360"/>
        <w:jc w:val="both"/>
        <w:rPr>
          <w:rFonts w:ascii="Times New Roman" w:hAnsi="Times New Roman" w:cs="Times New Roman"/>
          <w:sz w:val="24"/>
          <w:szCs w:val="24"/>
        </w:rPr>
      </w:pPr>
      <w:r w:rsidRPr="00371739">
        <w:rPr>
          <w:rFonts w:ascii="Times New Roman" w:hAnsi="Times New Roman" w:cs="Times New Roman"/>
          <w:sz w:val="24"/>
          <w:szCs w:val="24"/>
        </w:rPr>
        <w:t>С</w:t>
      </w:r>
      <w:r w:rsidRPr="00371739">
        <w:rPr>
          <w:rFonts w:ascii="Times New Roman" w:hAnsi="Times New Roman" w:cs="Times New Roman"/>
          <w:bCs/>
          <w:sz w:val="24"/>
          <w:szCs w:val="24"/>
        </w:rPr>
        <w:t>оздание условий для</w:t>
      </w:r>
      <w:r w:rsidRPr="00371739">
        <w:rPr>
          <w:rFonts w:ascii="Times New Roman" w:hAnsi="Times New Roman" w:cs="Times New Roman"/>
          <w:b/>
          <w:sz w:val="24"/>
          <w:szCs w:val="24"/>
        </w:rPr>
        <w:t xml:space="preserve"> </w:t>
      </w:r>
      <w:r w:rsidRPr="00371739">
        <w:rPr>
          <w:rFonts w:ascii="Times New Roman" w:hAnsi="Times New Roman" w:cs="Times New Roman"/>
          <w:sz w:val="24"/>
          <w:szCs w:val="24"/>
        </w:rPr>
        <w:t>формирования следующих умений:</w:t>
      </w:r>
    </w:p>
    <w:p w:rsidR="00C83BCA" w:rsidRPr="00371739" w:rsidRDefault="00C83BCA" w:rsidP="00C83BCA">
      <w:pPr>
        <w:pStyle w:val="3"/>
        <w:numPr>
          <w:ilvl w:val="0"/>
          <w:numId w:val="16"/>
        </w:numPr>
        <w:tabs>
          <w:tab w:val="num" w:pos="1080"/>
        </w:tabs>
        <w:spacing w:before="0"/>
        <w:ind w:left="0" w:firstLine="540"/>
        <w:jc w:val="both"/>
        <w:rPr>
          <w:b w:val="0"/>
          <w:sz w:val="24"/>
          <w:szCs w:val="24"/>
        </w:rPr>
      </w:pPr>
      <w:r w:rsidRPr="00371739">
        <w:rPr>
          <w:b w:val="0"/>
          <w:iCs/>
          <w:sz w:val="24"/>
          <w:szCs w:val="24"/>
        </w:rPr>
        <w:t>объяснять</w:t>
      </w:r>
      <w:r w:rsidRPr="00371739">
        <w:rPr>
          <w:b w:val="0"/>
          <w:sz w:val="24"/>
          <w:szCs w:val="24"/>
        </w:rPr>
        <w:t xml:space="preserve"> свои чувства и ощущения от восприятия объектов, иллюстраций,</w:t>
      </w:r>
      <w:r w:rsidRPr="00371739">
        <w:rPr>
          <w:b w:val="0"/>
          <w:iCs/>
          <w:sz w:val="24"/>
          <w:szCs w:val="24"/>
        </w:rPr>
        <w:t xml:space="preserve"> </w:t>
      </w:r>
    </w:p>
    <w:p w:rsidR="00C83BCA" w:rsidRPr="00371739" w:rsidRDefault="00C83BCA" w:rsidP="00C83BCA">
      <w:pPr>
        <w:pStyle w:val="3"/>
        <w:spacing w:before="0"/>
        <w:ind w:left="540"/>
        <w:jc w:val="both"/>
        <w:rPr>
          <w:b w:val="0"/>
          <w:sz w:val="24"/>
          <w:szCs w:val="24"/>
        </w:rPr>
      </w:pPr>
      <w:r>
        <w:rPr>
          <w:b w:val="0"/>
          <w:iCs/>
          <w:sz w:val="24"/>
          <w:szCs w:val="24"/>
        </w:rPr>
        <w:t xml:space="preserve">        </w:t>
      </w:r>
      <w:r w:rsidRPr="00371739">
        <w:rPr>
          <w:b w:val="0"/>
          <w:iCs/>
          <w:sz w:val="24"/>
          <w:szCs w:val="24"/>
        </w:rPr>
        <w:t>результатов трудовой деятельности человека-мастера;</w:t>
      </w:r>
    </w:p>
    <w:p w:rsidR="00C83BCA" w:rsidRPr="00371739" w:rsidRDefault="00C83BCA" w:rsidP="00C83BCA">
      <w:pPr>
        <w:numPr>
          <w:ilvl w:val="0"/>
          <w:numId w:val="16"/>
        </w:numPr>
        <w:tabs>
          <w:tab w:val="num" w:pos="1080"/>
        </w:tabs>
        <w:suppressAutoHyphens w:val="0"/>
        <w:autoSpaceDE w:val="0"/>
        <w:autoSpaceDN w:val="0"/>
        <w:spacing w:after="0" w:line="240" w:lineRule="auto"/>
        <w:ind w:left="0" w:firstLine="540"/>
        <w:jc w:val="both"/>
        <w:rPr>
          <w:rFonts w:ascii="Times New Roman" w:hAnsi="Times New Roman" w:cs="Times New Roman"/>
          <w:sz w:val="24"/>
          <w:szCs w:val="24"/>
        </w:rPr>
      </w:pPr>
      <w:r w:rsidRPr="00371739">
        <w:rPr>
          <w:rFonts w:ascii="Times New Roman" w:hAnsi="Times New Roman" w:cs="Times New Roman"/>
          <w:sz w:val="24"/>
          <w:szCs w:val="24"/>
        </w:rPr>
        <w:t>уважительно относиться к чужому мнению, к результатам труда мастеров;</w:t>
      </w:r>
    </w:p>
    <w:p w:rsidR="00C83BCA" w:rsidRDefault="00C83BCA" w:rsidP="00C83BCA">
      <w:pPr>
        <w:numPr>
          <w:ilvl w:val="0"/>
          <w:numId w:val="16"/>
        </w:numPr>
        <w:tabs>
          <w:tab w:val="num" w:pos="1080"/>
        </w:tabs>
        <w:suppressAutoHyphens w:val="0"/>
        <w:autoSpaceDE w:val="0"/>
        <w:autoSpaceDN w:val="0"/>
        <w:spacing w:after="0" w:line="240" w:lineRule="auto"/>
        <w:ind w:left="0"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понимать исторические традиции ремесел, положительно относиться к труду </w:t>
      </w:r>
    </w:p>
    <w:p w:rsidR="00C83BCA"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людей ремесленных профессий.</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p>
    <w:p w:rsidR="00C83BCA" w:rsidRPr="00371739" w:rsidRDefault="00C83BCA" w:rsidP="00C83BCA">
      <w:pPr>
        <w:spacing w:after="0" w:line="240" w:lineRule="auto"/>
        <w:ind w:firstLine="360"/>
        <w:jc w:val="both"/>
        <w:rPr>
          <w:rFonts w:ascii="Times New Roman" w:hAnsi="Times New Roman" w:cs="Times New Roman"/>
          <w:i/>
          <w:sz w:val="24"/>
          <w:szCs w:val="24"/>
        </w:rPr>
      </w:pPr>
      <w:proofErr w:type="spellStart"/>
      <w:r w:rsidRPr="00371739">
        <w:rPr>
          <w:rFonts w:ascii="Times New Roman" w:hAnsi="Times New Roman" w:cs="Times New Roman"/>
          <w:b/>
          <w:i/>
          <w:sz w:val="24"/>
          <w:szCs w:val="24"/>
        </w:rPr>
        <w:t>Метапредметные</w:t>
      </w:r>
      <w:proofErr w:type="spellEnd"/>
      <w:r w:rsidRPr="00371739">
        <w:rPr>
          <w:rFonts w:ascii="Times New Roman" w:hAnsi="Times New Roman" w:cs="Times New Roman"/>
          <w:b/>
          <w:i/>
          <w:sz w:val="24"/>
          <w:szCs w:val="24"/>
        </w:rPr>
        <w:t xml:space="preserve"> результаты </w:t>
      </w:r>
    </w:p>
    <w:p w:rsidR="00C83BCA" w:rsidRPr="00371739" w:rsidRDefault="00C83BCA" w:rsidP="00C83BCA">
      <w:pPr>
        <w:pStyle w:val="3"/>
        <w:spacing w:before="0"/>
        <w:ind w:firstLine="360"/>
        <w:jc w:val="both"/>
        <w:rPr>
          <w:b w:val="0"/>
          <w:sz w:val="24"/>
          <w:szCs w:val="24"/>
        </w:rPr>
      </w:pPr>
      <w:r w:rsidRPr="00371739">
        <w:rPr>
          <w:b w:val="0"/>
          <w:i/>
          <w:sz w:val="24"/>
          <w:szCs w:val="24"/>
        </w:rPr>
        <w:t>Регулятивные УУД:</w:t>
      </w:r>
    </w:p>
    <w:p w:rsidR="00C83BCA" w:rsidRPr="00371739" w:rsidRDefault="00C83BCA" w:rsidP="00C83BCA">
      <w:pPr>
        <w:pStyle w:val="3"/>
        <w:numPr>
          <w:ilvl w:val="0"/>
          <w:numId w:val="17"/>
        </w:numPr>
        <w:spacing w:before="0"/>
        <w:ind w:firstLine="540"/>
        <w:jc w:val="both"/>
        <w:rPr>
          <w:b w:val="0"/>
          <w:sz w:val="24"/>
          <w:szCs w:val="24"/>
        </w:rPr>
      </w:pPr>
      <w:r w:rsidRPr="00371739">
        <w:rPr>
          <w:b w:val="0"/>
          <w:sz w:val="24"/>
          <w:szCs w:val="24"/>
        </w:rPr>
        <w:t>о</w:t>
      </w:r>
      <w:r w:rsidRPr="00371739">
        <w:rPr>
          <w:b w:val="0"/>
          <w:iCs/>
          <w:sz w:val="24"/>
          <w:szCs w:val="24"/>
        </w:rPr>
        <w:t>пределять</w:t>
      </w:r>
      <w:r w:rsidRPr="00371739">
        <w:rPr>
          <w:b w:val="0"/>
          <w:sz w:val="24"/>
          <w:szCs w:val="24"/>
        </w:rPr>
        <w:t xml:space="preserve"> с помощью учителя и самостоятельно цель деятельности на уроке,</w:t>
      </w:r>
    </w:p>
    <w:p w:rsidR="00C83BCA" w:rsidRPr="00371739" w:rsidRDefault="00C83BCA" w:rsidP="00C83BCA">
      <w:pPr>
        <w:pStyle w:val="3"/>
        <w:numPr>
          <w:ilvl w:val="0"/>
          <w:numId w:val="17"/>
        </w:numPr>
        <w:spacing w:before="0"/>
        <w:ind w:firstLine="540"/>
        <w:jc w:val="both"/>
        <w:rPr>
          <w:b w:val="0"/>
          <w:sz w:val="24"/>
          <w:szCs w:val="24"/>
        </w:rPr>
      </w:pPr>
      <w:proofErr w:type="gramStart"/>
      <w:r w:rsidRPr="00371739">
        <w:rPr>
          <w:b w:val="0"/>
          <w:sz w:val="24"/>
          <w:szCs w:val="24"/>
        </w:rPr>
        <w:t xml:space="preserve">учиться выявлять и </w:t>
      </w:r>
      <w:r w:rsidRPr="00371739">
        <w:rPr>
          <w:b w:val="0"/>
          <w:iCs/>
          <w:sz w:val="24"/>
          <w:szCs w:val="24"/>
        </w:rPr>
        <w:t xml:space="preserve">формулировать учебную проблему </w:t>
      </w:r>
      <w:r w:rsidRPr="00371739">
        <w:rPr>
          <w:b w:val="0"/>
          <w:sz w:val="24"/>
          <w:szCs w:val="24"/>
        </w:rPr>
        <w:t xml:space="preserve">совместно с учителем </w:t>
      </w:r>
      <w:r w:rsidRPr="00371739">
        <w:rPr>
          <w:b w:val="0"/>
          <w:iCs/>
          <w:sz w:val="24"/>
          <w:szCs w:val="24"/>
        </w:rPr>
        <w:t xml:space="preserve">(в </w:t>
      </w:r>
      <w:proofErr w:type="gramEnd"/>
    </w:p>
    <w:p w:rsidR="00C83BCA" w:rsidRPr="00371739" w:rsidRDefault="00C83BCA" w:rsidP="00C83BCA">
      <w:pPr>
        <w:pStyle w:val="3"/>
        <w:spacing w:before="0"/>
        <w:ind w:left="540"/>
        <w:jc w:val="both"/>
        <w:rPr>
          <w:b w:val="0"/>
          <w:sz w:val="24"/>
          <w:szCs w:val="24"/>
        </w:rPr>
      </w:pPr>
      <w:r>
        <w:rPr>
          <w:b w:val="0"/>
          <w:iCs/>
          <w:sz w:val="24"/>
          <w:szCs w:val="24"/>
        </w:rPr>
        <w:t xml:space="preserve">       </w:t>
      </w:r>
      <w:r w:rsidRPr="00371739">
        <w:rPr>
          <w:b w:val="0"/>
          <w:iCs/>
          <w:sz w:val="24"/>
          <w:szCs w:val="24"/>
        </w:rPr>
        <w:t>ходе</w:t>
      </w:r>
      <w:r w:rsidRPr="00371739">
        <w:rPr>
          <w:b w:val="0"/>
          <w:sz w:val="24"/>
          <w:szCs w:val="24"/>
        </w:rPr>
        <w:t xml:space="preserve"> анализа предлагаемых заданий, образцов изделий);</w:t>
      </w:r>
    </w:p>
    <w:p w:rsidR="00C83BCA" w:rsidRPr="00371739" w:rsidRDefault="00C83BCA" w:rsidP="00C83BCA">
      <w:pPr>
        <w:pStyle w:val="3"/>
        <w:numPr>
          <w:ilvl w:val="0"/>
          <w:numId w:val="17"/>
        </w:numPr>
        <w:spacing w:before="0"/>
        <w:ind w:firstLine="540"/>
        <w:jc w:val="both"/>
        <w:rPr>
          <w:b w:val="0"/>
          <w:sz w:val="24"/>
          <w:szCs w:val="24"/>
        </w:rPr>
      </w:pPr>
      <w:r w:rsidRPr="00371739">
        <w:rPr>
          <w:b w:val="0"/>
          <w:sz w:val="24"/>
          <w:szCs w:val="24"/>
        </w:rPr>
        <w:t xml:space="preserve">учиться </w:t>
      </w:r>
      <w:r w:rsidRPr="00371739">
        <w:rPr>
          <w:b w:val="0"/>
          <w:iCs/>
          <w:sz w:val="24"/>
          <w:szCs w:val="24"/>
        </w:rPr>
        <w:t>планировать</w:t>
      </w:r>
      <w:r w:rsidRPr="00371739">
        <w:rPr>
          <w:b w:val="0"/>
          <w:sz w:val="24"/>
          <w:szCs w:val="24"/>
        </w:rPr>
        <w:t xml:space="preserve"> практическую деятельность на уроке;</w:t>
      </w:r>
    </w:p>
    <w:p w:rsidR="00C83BCA" w:rsidRDefault="00C83BCA" w:rsidP="00C83BCA">
      <w:pPr>
        <w:pStyle w:val="3"/>
        <w:numPr>
          <w:ilvl w:val="0"/>
          <w:numId w:val="17"/>
        </w:numPr>
        <w:spacing w:before="0"/>
        <w:ind w:firstLine="540"/>
        <w:jc w:val="both"/>
        <w:rPr>
          <w:b w:val="0"/>
          <w:sz w:val="24"/>
          <w:szCs w:val="24"/>
        </w:rPr>
      </w:pPr>
      <w:r w:rsidRPr="00371739">
        <w:rPr>
          <w:b w:val="0"/>
          <w:i/>
          <w:sz w:val="24"/>
          <w:szCs w:val="24"/>
        </w:rPr>
        <w:t>под контролем учителя</w:t>
      </w:r>
      <w:r w:rsidRPr="00371739">
        <w:rPr>
          <w:b w:val="0"/>
          <w:sz w:val="24"/>
          <w:szCs w:val="24"/>
        </w:rPr>
        <w:t xml:space="preserve"> выполнять пробные поисковые действия (упражнения) </w:t>
      </w:r>
    </w:p>
    <w:p w:rsidR="00C83BCA" w:rsidRPr="00371739" w:rsidRDefault="00C83BCA" w:rsidP="00C83BCA">
      <w:pPr>
        <w:pStyle w:val="3"/>
        <w:spacing w:before="0"/>
        <w:ind w:left="540"/>
        <w:jc w:val="both"/>
        <w:rPr>
          <w:b w:val="0"/>
          <w:i/>
          <w:sz w:val="24"/>
          <w:szCs w:val="24"/>
        </w:rPr>
      </w:pPr>
      <w:r>
        <w:rPr>
          <w:b w:val="0"/>
          <w:i/>
          <w:sz w:val="24"/>
          <w:szCs w:val="24"/>
        </w:rPr>
        <w:t xml:space="preserve">       </w:t>
      </w:r>
      <w:r w:rsidRPr="00371739">
        <w:rPr>
          <w:b w:val="0"/>
          <w:sz w:val="24"/>
          <w:szCs w:val="24"/>
        </w:rPr>
        <w:t>для выявления оптимального решения проблемы (задачи);</w:t>
      </w:r>
    </w:p>
    <w:p w:rsidR="00C83BCA" w:rsidRDefault="00C83BCA" w:rsidP="00C83BCA">
      <w:pPr>
        <w:pStyle w:val="3"/>
        <w:numPr>
          <w:ilvl w:val="0"/>
          <w:numId w:val="17"/>
        </w:numPr>
        <w:spacing w:before="0"/>
        <w:ind w:firstLine="540"/>
        <w:jc w:val="both"/>
        <w:rPr>
          <w:b w:val="0"/>
          <w:sz w:val="24"/>
          <w:szCs w:val="24"/>
        </w:rPr>
      </w:pPr>
      <w:r w:rsidRPr="00371739">
        <w:rPr>
          <w:b w:val="0"/>
          <w:iCs/>
          <w:sz w:val="24"/>
          <w:szCs w:val="24"/>
        </w:rPr>
        <w:t>учиться предлагать</w:t>
      </w:r>
      <w:r w:rsidRPr="00371739">
        <w:rPr>
          <w:b w:val="0"/>
          <w:sz w:val="24"/>
          <w:szCs w:val="24"/>
        </w:rPr>
        <w:t xml:space="preserve"> из числа </w:t>
      </w:r>
      <w:proofErr w:type="gramStart"/>
      <w:r w:rsidRPr="00371739">
        <w:rPr>
          <w:b w:val="0"/>
          <w:sz w:val="24"/>
          <w:szCs w:val="24"/>
        </w:rPr>
        <w:t>освоенных</w:t>
      </w:r>
      <w:proofErr w:type="gramEnd"/>
      <w:r w:rsidRPr="00371739">
        <w:rPr>
          <w:b w:val="0"/>
          <w:sz w:val="24"/>
          <w:szCs w:val="24"/>
        </w:rPr>
        <w:t xml:space="preserve"> конструкторско-технологические </w:t>
      </w:r>
    </w:p>
    <w:p w:rsidR="00C83BCA" w:rsidRDefault="00C83BCA" w:rsidP="00C83BCA">
      <w:pPr>
        <w:pStyle w:val="3"/>
        <w:spacing w:before="0"/>
        <w:ind w:left="540"/>
        <w:jc w:val="both"/>
        <w:rPr>
          <w:b w:val="0"/>
          <w:sz w:val="24"/>
          <w:szCs w:val="24"/>
        </w:rPr>
      </w:pPr>
      <w:r>
        <w:rPr>
          <w:b w:val="0"/>
          <w:sz w:val="24"/>
          <w:szCs w:val="24"/>
        </w:rPr>
        <w:t xml:space="preserve">       </w:t>
      </w:r>
      <w:proofErr w:type="gramStart"/>
      <w:r w:rsidRPr="00371739">
        <w:rPr>
          <w:b w:val="0"/>
          <w:sz w:val="24"/>
          <w:szCs w:val="24"/>
        </w:rPr>
        <w:t xml:space="preserve">приемы и способы выполнения отдельных этапов изготовления изделий (на </w:t>
      </w:r>
      <w:proofErr w:type="gramEnd"/>
    </w:p>
    <w:p w:rsidR="00C83BCA" w:rsidRPr="00371739"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основе продуктивных заданий в учебнике);</w:t>
      </w:r>
    </w:p>
    <w:p w:rsidR="00C83BCA" w:rsidRPr="00371739" w:rsidRDefault="00C83BCA" w:rsidP="00C83BCA">
      <w:pPr>
        <w:pStyle w:val="3"/>
        <w:numPr>
          <w:ilvl w:val="0"/>
          <w:numId w:val="17"/>
        </w:numPr>
        <w:spacing w:before="0"/>
        <w:ind w:firstLine="540"/>
        <w:jc w:val="both"/>
        <w:rPr>
          <w:b w:val="0"/>
          <w:sz w:val="24"/>
          <w:szCs w:val="24"/>
        </w:rPr>
      </w:pPr>
      <w:r w:rsidRPr="00371739">
        <w:rPr>
          <w:b w:val="0"/>
          <w:sz w:val="24"/>
          <w:szCs w:val="24"/>
        </w:rPr>
        <w:t xml:space="preserve">работать </w:t>
      </w:r>
      <w:proofErr w:type="gramStart"/>
      <w:r w:rsidRPr="00371739">
        <w:rPr>
          <w:b w:val="0"/>
          <w:sz w:val="24"/>
          <w:szCs w:val="24"/>
        </w:rPr>
        <w:t>по</w:t>
      </w:r>
      <w:proofErr w:type="gramEnd"/>
      <w:r w:rsidRPr="00371739">
        <w:rPr>
          <w:b w:val="0"/>
          <w:sz w:val="24"/>
          <w:szCs w:val="24"/>
        </w:rPr>
        <w:t xml:space="preserve"> совместно </w:t>
      </w:r>
      <w:proofErr w:type="gramStart"/>
      <w:r w:rsidRPr="00371739">
        <w:rPr>
          <w:b w:val="0"/>
          <w:sz w:val="24"/>
          <w:szCs w:val="24"/>
        </w:rPr>
        <w:t>с</w:t>
      </w:r>
      <w:proofErr w:type="gramEnd"/>
      <w:r w:rsidRPr="00371739">
        <w:rPr>
          <w:b w:val="0"/>
          <w:sz w:val="24"/>
          <w:szCs w:val="24"/>
        </w:rPr>
        <w:t xml:space="preserve"> учителем составленному плану, </w:t>
      </w:r>
      <w:r w:rsidRPr="00371739">
        <w:rPr>
          <w:b w:val="0"/>
          <w:iCs/>
          <w:sz w:val="24"/>
          <w:szCs w:val="24"/>
        </w:rPr>
        <w:t xml:space="preserve">используя </w:t>
      </w:r>
    </w:p>
    <w:p w:rsidR="00C83BCA" w:rsidRDefault="00C83BCA" w:rsidP="00C83BCA">
      <w:pPr>
        <w:pStyle w:val="3"/>
        <w:spacing w:before="0"/>
        <w:ind w:left="540"/>
        <w:jc w:val="both"/>
        <w:rPr>
          <w:b w:val="0"/>
          <w:sz w:val="24"/>
          <w:szCs w:val="24"/>
        </w:rPr>
      </w:pPr>
      <w:r>
        <w:rPr>
          <w:b w:val="0"/>
          <w:iCs/>
          <w:sz w:val="24"/>
          <w:szCs w:val="24"/>
        </w:rPr>
        <w:t xml:space="preserve">       </w:t>
      </w:r>
      <w:proofErr w:type="gramStart"/>
      <w:r w:rsidRPr="00371739">
        <w:rPr>
          <w:b w:val="0"/>
          <w:sz w:val="24"/>
          <w:szCs w:val="24"/>
        </w:rPr>
        <w:t xml:space="preserve">необходимые дидактические средства (рисунки, инструкционные карты, </w:t>
      </w:r>
      <w:proofErr w:type="gramEnd"/>
    </w:p>
    <w:p w:rsidR="00C83BCA"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 xml:space="preserve">инструменты и приспособления), осуществлять контроль точности выполнения </w:t>
      </w:r>
    </w:p>
    <w:p w:rsidR="00C83BCA" w:rsidRDefault="00C83BCA" w:rsidP="00C83BCA">
      <w:pPr>
        <w:pStyle w:val="3"/>
        <w:spacing w:before="0"/>
        <w:ind w:left="540"/>
        <w:jc w:val="both"/>
        <w:rPr>
          <w:b w:val="0"/>
          <w:sz w:val="24"/>
          <w:szCs w:val="24"/>
        </w:rPr>
      </w:pPr>
      <w:r>
        <w:rPr>
          <w:b w:val="0"/>
          <w:sz w:val="24"/>
          <w:szCs w:val="24"/>
        </w:rPr>
        <w:t xml:space="preserve">       </w:t>
      </w:r>
      <w:proofErr w:type="gramStart"/>
      <w:r w:rsidRPr="00371739">
        <w:rPr>
          <w:b w:val="0"/>
          <w:sz w:val="24"/>
          <w:szCs w:val="24"/>
        </w:rPr>
        <w:t xml:space="preserve">операций (с помощью шаблонов неправильной формы, чертежных </w:t>
      </w:r>
      <w:proofErr w:type="gramEnd"/>
    </w:p>
    <w:p w:rsidR="00C83BCA" w:rsidRPr="00371739"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инструментов);</w:t>
      </w:r>
    </w:p>
    <w:p w:rsidR="00C83BCA" w:rsidRPr="00371739" w:rsidRDefault="00C83BCA" w:rsidP="00C83BCA">
      <w:pPr>
        <w:pStyle w:val="3"/>
        <w:numPr>
          <w:ilvl w:val="0"/>
          <w:numId w:val="17"/>
        </w:numPr>
        <w:spacing w:before="0"/>
        <w:ind w:firstLine="540"/>
        <w:jc w:val="both"/>
        <w:rPr>
          <w:b w:val="0"/>
          <w:sz w:val="24"/>
          <w:szCs w:val="24"/>
        </w:rPr>
      </w:pPr>
      <w:r w:rsidRPr="00371739">
        <w:rPr>
          <w:b w:val="0"/>
          <w:iCs/>
          <w:sz w:val="24"/>
          <w:szCs w:val="24"/>
        </w:rPr>
        <w:t>определять</w:t>
      </w:r>
      <w:r w:rsidRPr="00371739">
        <w:rPr>
          <w:b w:val="0"/>
          <w:sz w:val="24"/>
          <w:szCs w:val="24"/>
        </w:rPr>
        <w:t xml:space="preserve"> в диалоге с учителем успешность выполнения своего задания.</w:t>
      </w:r>
    </w:p>
    <w:p w:rsidR="00C83BCA" w:rsidRPr="00371739" w:rsidRDefault="00C83BCA" w:rsidP="00C83BCA">
      <w:pPr>
        <w:pStyle w:val="3"/>
        <w:spacing w:before="0"/>
        <w:ind w:firstLine="360"/>
        <w:jc w:val="both"/>
        <w:rPr>
          <w:b w:val="0"/>
          <w:sz w:val="24"/>
          <w:szCs w:val="24"/>
        </w:rPr>
      </w:pPr>
      <w:r w:rsidRPr="00371739">
        <w:rPr>
          <w:b w:val="0"/>
          <w:i/>
          <w:sz w:val="24"/>
          <w:szCs w:val="24"/>
        </w:rPr>
        <w:t>Познавательные УУД:</w:t>
      </w:r>
    </w:p>
    <w:p w:rsidR="00C83BCA" w:rsidRDefault="00C83BCA" w:rsidP="00C83BCA">
      <w:pPr>
        <w:numPr>
          <w:ilvl w:val="0"/>
          <w:numId w:val="18"/>
        </w:numPr>
        <w:suppressAutoHyphens w:val="0"/>
        <w:autoSpaceDE w:val="0"/>
        <w:autoSpaceDN w:val="0"/>
        <w:spacing w:after="0" w:line="240" w:lineRule="auto"/>
        <w:ind w:right="875"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наблюдать конструкции и образы объектов природы и окружающего </w:t>
      </w:r>
    </w:p>
    <w:p w:rsidR="00C83BCA" w:rsidRPr="00371739" w:rsidRDefault="00C83BCA" w:rsidP="00C83BCA">
      <w:pPr>
        <w:suppressAutoHyphens w:val="0"/>
        <w:autoSpaceDE w:val="0"/>
        <w:autoSpaceDN w:val="0"/>
        <w:spacing w:after="0" w:line="240" w:lineRule="auto"/>
        <w:ind w:left="540" w:right="875"/>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мира, результаты творчества мастеров родного края;</w:t>
      </w:r>
    </w:p>
    <w:p w:rsidR="00C83BCA" w:rsidRDefault="00C83BCA" w:rsidP="00C83BCA">
      <w:pPr>
        <w:numPr>
          <w:ilvl w:val="0"/>
          <w:numId w:val="18"/>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сравнивать конструктивные и декоративные особенности предметов быта и </w:t>
      </w:r>
    </w:p>
    <w:p w:rsidR="00C83BCA"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осознавать их связь с выполняемыми утилитарными функциями, понимать </w:t>
      </w:r>
    </w:p>
    <w:p w:rsidR="00C83BCA"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особенности декоративно-прикладных изделий, называть используемые </w:t>
      </w:r>
      <w:proofErr w:type="gramStart"/>
      <w:r w:rsidRPr="00371739">
        <w:rPr>
          <w:rFonts w:ascii="Times New Roman" w:hAnsi="Times New Roman" w:cs="Times New Roman"/>
          <w:sz w:val="24"/>
          <w:szCs w:val="24"/>
        </w:rPr>
        <w:t>для</w:t>
      </w:r>
      <w:proofErr w:type="gramEnd"/>
      <w:r w:rsidRPr="0037173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рукотворной деятельности материалы;</w:t>
      </w:r>
    </w:p>
    <w:p w:rsidR="00C83BCA" w:rsidRDefault="00C83BCA" w:rsidP="00C83BCA">
      <w:pPr>
        <w:pStyle w:val="3"/>
        <w:numPr>
          <w:ilvl w:val="0"/>
          <w:numId w:val="18"/>
        </w:numPr>
        <w:spacing w:before="0"/>
        <w:ind w:firstLine="540"/>
        <w:jc w:val="both"/>
        <w:rPr>
          <w:b w:val="0"/>
          <w:sz w:val="24"/>
          <w:szCs w:val="24"/>
        </w:rPr>
      </w:pPr>
      <w:r w:rsidRPr="00371739">
        <w:rPr>
          <w:b w:val="0"/>
          <w:sz w:val="24"/>
          <w:szCs w:val="24"/>
        </w:rPr>
        <w:t xml:space="preserve">учиться </w:t>
      </w:r>
      <w:r w:rsidRPr="00371739">
        <w:rPr>
          <w:b w:val="0"/>
          <w:iCs/>
          <w:sz w:val="24"/>
          <w:szCs w:val="24"/>
        </w:rPr>
        <w:t>понимать</w:t>
      </w:r>
      <w:r w:rsidRPr="00371739">
        <w:rPr>
          <w:b w:val="0"/>
          <w:sz w:val="24"/>
          <w:szCs w:val="24"/>
        </w:rPr>
        <w:t xml:space="preserve"> необходимость использования </w:t>
      </w:r>
      <w:proofErr w:type="gramStart"/>
      <w:r w:rsidRPr="00371739">
        <w:rPr>
          <w:b w:val="0"/>
          <w:sz w:val="24"/>
          <w:szCs w:val="24"/>
        </w:rPr>
        <w:t>пробно-поисковых</w:t>
      </w:r>
      <w:proofErr w:type="gramEnd"/>
      <w:r w:rsidRPr="00371739">
        <w:rPr>
          <w:b w:val="0"/>
          <w:sz w:val="24"/>
          <w:szCs w:val="24"/>
        </w:rPr>
        <w:t xml:space="preserve"> </w:t>
      </w:r>
    </w:p>
    <w:p w:rsidR="00C83BCA" w:rsidRPr="00371739"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практических упражнений для открытия нового знания и умения;</w:t>
      </w:r>
    </w:p>
    <w:p w:rsidR="00C83BCA" w:rsidRDefault="00C83BCA" w:rsidP="00C83BCA">
      <w:pPr>
        <w:pStyle w:val="3"/>
        <w:numPr>
          <w:ilvl w:val="0"/>
          <w:numId w:val="18"/>
        </w:numPr>
        <w:spacing w:before="0"/>
        <w:ind w:firstLine="540"/>
        <w:jc w:val="both"/>
        <w:rPr>
          <w:b w:val="0"/>
          <w:sz w:val="24"/>
          <w:szCs w:val="24"/>
        </w:rPr>
      </w:pPr>
      <w:r w:rsidRPr="00371739">
        <w:rPr>
          <w:b w:val="0"/>
          <w:iCs/>
          <w:sz w:val="24"/>
          <w:szCs w:val="24"/>
        </w:rPr>
        <w:t>находить</w:t>
      </w:r>
      <w:r w:rsidRPr="00371739">
        <w:rPr>
          <w:b w:val="0"/>
          <w:sz w:val="24"/>
          <w:szCs w:val="24"/>
        </w:rPr>
        <w:t xml:space="preserve"> необходимую информацию в учебнике, в </w:t>
      </w:r>
      <w:proofErr w:type="gramStart"/>
      <w:r w:rsidRPr="00371739">
        <w:rPr>
          <w:b w:val="0"/>
          <w:sz w:val="24"/>
          <w:szCs w:val="24"/>
        </w:rPr>
        <w:t>предложенных</w:t>
      </w:r>
      <w:proofErr w:type="gramEnd"/>
      <w:r w:rsidRPr="00371739">
        <w:rPr>
          <w:b w:val="0"/>
          <w:sz w:val="24"/>
          <w:szCs w:val="24"/>
        </w:rPr>
        <w:t xml:space="preserve"> учителем </w:t>
      </w:r>
    </w:p>
    <w:p w:rsidR="00C83BCA" w:rsidRDefault="00C83BCA" w:rsidP="00C83BCA">
      <w:pPr>
        <w:pStyle w:val="3"/>
        <w:spacing w:before="0"/>
        <w:ind w:left="540"/>
        <w:jc w:val="both"/>
        <w:rPr>
          <w:b w:val="0"/>
          <w:sz w:val="24"/>
          <w:szCs w:val="24"/>
        </w:rPr>
      </w:pPr>
      <w:r>
        <w:rPr>
          <w:b w:val="0"/>
          <w:sz w:val="24"/>
          <w:szCs w:val="24"/>
        </w:rPr>
        <w:t xml:space="preserve">       </w:t>
      </w:r>
      <w:proofErr w:type="gramStart"/>
      <w:r w:rsidRPr="00371739">
        <w:rPr>
          <w:b w:val="0"/>
          <w:sz w:val="24"/>
          <w:szCs w:val="24"/>
        </w:rPr>
        <w:t xml:space="preserve">словарях и энциклопедиях (в учебнике – словарь терминов, дополнительный </w:t>
      </w:r>
      <w:proofErr w:type="gramEnd"/>
    </w:p>
    <w:p w:rsidR="00C83BCA" w:rsidRPr="00371739"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познавательный материал);</w:t>
      </w:r>
    </w:p>
    <w:p w:rsidR="00C83BCA" w:rsidRDefault="00C83BCA" w:rsidP="00C83BCA">
      <w:pPr>
        <w:numPr>
          <w:ilvl w:val="0"/>
          <w:numId w:val="18"/>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i/>
          <w:sz w:val="24"/>
          <w:szCs w:val="24"/>
        </w:rPr>
        <w:t>с помощью учителя</w:t>
      </w:r>
      <w:r w:rsidRPr="00371739">
        <w:rPr>
          <w:rFonts w:ascii="Times New Roman" w:hAnsi="Times New Roman" w:cs="Times New Roman"/>
          <w:sz w:val="24"/>
          <w:szCs w:val="24"/>
        </w:rPr>
        <w:t xml:space="preserve"> исследовать конструкторско-технологические и </w:t>
      </w:r>
    </w:p>
    <w:p w:rsidR="00C83BCA"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i/>
          <w:sz w:val="24"/>
          <w:szCs w:val="24"/>
        </w:rPr>
        <w:t xml:space="preserve">      </w:t>
      </w:r>
      <w:r w:rsidRPr="00371739">
        <w:rPr>
          <w:rFonts w:ascii="Times New Roman" w:hAnsi="Times New Roman" w:cs="Times New Roman"/>
          <w:sz w:val="24"/>
          <w:szCs w:val="24"/>
        </w:rPr>
        <w:t xml:space="preserve">декоративно-художественные особенности объектов (графических и реальных),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искать наиболее целесообразные способы решения задач из числа освоенных;</w:t>
      </w:r>
    </w:p>
    <w:p w:rsidR="00C83BCA" w:rsidRPr="00371739" w:rsidRDefault="00C83BCA" w:rsidP="00C83BCA">
      <w:pPr>
        <w:pStyle w:val="3"/>
        <w:numPr>
          <w:ilvl w:val="0"/>
          <w:numId w:val="18"/>
        </w:numPr>
        <w:spacing w:before="0"/>
        <w:ind w:firstLine="540"/>
        <w:jc w:val="both"/>
        <w:rPr>
          <w:b w:val="0"/>
          <w:sz w:val="24"/>
          <w:szCs w:val="24"/>
        </w:rPr>
      </w:pPr>
      <w:r w:rsidRPr="00371739">
        <w:rPr>
          <w:b w:val="0"/>
          <w:sz w:val="24"/>
          <w:szCs w:val="24"/>
        </w:rPr>
        <w:lastRenderedPageBreak/>
        <w:t xml:space="preserve">самостоятельно </w:t>
      </w:r>
      <w:r w:rsidRPr="00371739">
        <w:rPr>
          <w:b w:val="0"/>
          <w:iCs/>
          <w:sz w:val="24"/>
          <w:szCs w:val="24"/>
        </w:rPr>
        <w:t>делать</w:t>
      </w:r>
      <w:r w:rsidRPr="00371739">
        <w:rPr>
          <w:b w:val="0"/>
          <w:sz w:val="24"/>
          <w:szCs w:val="24"/>
        </w:rPr>
        <w:t xml:space="preserve"> простейшие обобщения и </w:t>
      </w:r>
      <w:r w:rsidRPr="00371739">
        <w:rPr>
          <w:b w:val="0"/>
          <w:i/>
          <w:sz w:val="24"/>
          <w:szCs w:val="24"/>
        </w:rPr>
        <w:t>выводы</w:t>
      </w:r>
      <w:r w:rsidRPr="00371739">
        <w:rPr>
          <w:b w:val="0"/>
          <w:sz w:val="24"/>
          <w:szCs w:val="24"/>
        </w:rPr>
        <w:t>.</w:t>
      </w:r>
    </w:p>
    <w:p w:rsidR="00C83BCA" w:rsidRPr="00371739" w:rsidRDefault="00C83BCA" w:rsidP="00C83BCA">
      <w:pPr>
        <w:pStyle w:val="3"/>
        <w:spacing w:before="0"/>
        <w:ind w:firstLine="360"/>
        <w:jc w:val="both"/>
        <w:rPr>
          <w:b w:val="0"/>
          <w:sz w:val="24"/>
          <w:szCs w:val="24"/>
        </w:rPr>
      </w:pPr>
      <w:r w:rsidRPr="00371739">
        <w:rPr>
          <w:b w:val="0"/>
          <w:i/>
          <w:sz w:val="24"/>
          <w:szCs w:val="24"/>
        </w:rPr>
        <w:t>Коммуникативные УУД:</w:t>
      </w:r>
    </w:p>
    <w:p w:rsidR="00C83BCA" w:rsidRPr="00371739" w:rsidRDefault="00C83BCA" w:rsidP="00C83BCA">
      <w:pPr>
        <w:pStyle w:val="3"/>
        <w:numPr>
          <w:ilvl w:val="0"/>
          <w:numId w:val="19"/>
        </w:numPr>
        <w:spacing w:before="0"/>
        <w:ind w:firstLine="540"/>
        <w:jc w:val="both"/>
        <w:rPr>
          <w:b w:val="0"/>
          <w:sz w:val="24"/>
          <w:szCs w:val="24"/>
        </w:rPr>
      </w:pPr>
      <w:r w:rsidRPr="00371739">
        <w:rPr>
          <w:b w:val="0"/>
          <w:sz w:val="24"/>
          <w:szCs w:val="24"/>
        </w:rPr>
        <w:t>уметь слушать учителя и одноклассников, высказывать свое мнение;</w:t>
      </w:r>
    </w:p>
    <w:p w:rsidR="00C83BCA" w:rsidRDefault="00C83BCA" w:rsidP="00C83BCA">
      <w:pPr>
        <w:pStyle w:val="3"/>
        <w:numPr>
          <w:ilvl w:val="0"/>
          <w:numId w:val="19"/>
        </w:numPr>
        <w:spacing w:before="0"/>
        <w:ind w:firstLine="540"/>
        <w:jc w:val="both"/>
        <w:rPr>
          <w:b w:val="0"/>
          <w:sz w:val="24"/>
          <w:szCs w:val="24"/>
        </w:rPr>
      </w:pPr>
      <w:r w:rsidRPr="00371739">
        <w:rPr>
          <w:b w:val="0"/>
          <w:iCs/>
          <w:sz w:val="24"/>
          <w:szCs w:val="24"/>
        </w:rPr>
        <w:t>уметь вести небольшой познавательный диалог</w:t>
      </w:r>
      <w:r w:rsidRPr="00371739">
        <w:rPr>
          <w:b w:val="0"/>
          <w:sz w:val="24"/>
          <w:szCs w:val="24"/>
        </w:rPr>
        <w:t xml:space="preserve"> по теме урока, коллективно </w:t>
      </w:r>
    </w:p>
    <w:p w:rsidR="00C83BCA" w:rsidRPr="00371739"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анализировать изделия;</w:t>
      </w:r>
    </w:p>
    <w:p w:rsidR="00C83BCA" w:rsidRPr="00371739" w:rsidRDefault="00C83BCA" w:rsidP="00C83BCA">
      <w:pPr>
        <w:pStyle w:val="3"/>
        <w:numPr>
          <w:ilvl w:val="0"/>
          <w:numId w:val="19"/>
        </w:numPr>
        <w:spacing w:before="0"/>
        <w:ind w:firstLine="540"/>
        <w:jc w:val="both"/>
        <w:rPr>
          <w:b w:val="0"/>
          <w:sz w:val="24"/>
          <w:szCs w:val="24"/>
        </w:rPr>
      </w:pPr>
      <w:r w:rsidRPr="00371739">
        <w:rPr>
          <w:b w:val="0"/>
          <w:iCs/>
          <w:sz w:val="24"/>
          <w:szCs w:val="24"/>
        </w:rPr>
        <w:t>вступать</w:t>
      </w:r>
      <w:r w:rsidRPr="00371739">
        <w:rPr>
          <w:b w:val="0"/>
          <w:sz w:val="24"/>
          <w:szCs w:val="24"/>
        </w:rPr>
        <w:t xml:space="preserve"> в беседу и обсуждение на уроке и в жизни;</w:t>
      </w:r>
    </w:p>
    <w:p w:rsidR="00C83BCA" w:rsidRDefault="00C83BCA" w:rsidP="00C83BCA">
      <w:pPr>
        <w:pStyle w:val="3"/>
        <w:numPr>
          <w:ilvl w:val="0"/>
          <w:numId w:val="19"/>
        </w:numPr>
        <w:spacing w:before="0"/>
        <w:ind w:firstLine="540"/>
        <w:jc w:val="both"/>
        <w:rPr>
          <w:b w:val="0"/>
          <w:sz w:val="24"/>
          <w:szCs w:val="24"/>
        </w:rPr>
      </w:pPr>
      <w:r w:rsidRPr="00371739">
        <w:rPr>
          <w:b w:val="0"/>
          <w:sz w:val="24"/>
          <w:szCs w:val="24"/>
        </w:rPr>
        <w:t>учиться выполнять предлагаемые задания в паре, группе.</w:t>
      </w:r>
    </w:p>
    <w:p w:rsidR="00C83BCA" w:rsidRPr="00371739" w:rsidRDefault="00C83BCA" w:rsidP="00C83BCA">
      <w:pPr>
        <w:pStyle w:val="3"/>
        <w:spacing w:before="0"/>
        <w:ind w:left="540"/>
        <w:jc w:val="both"/>
        <w:rPr>
          <w:b w:val="0"/>
          <w:sz w:val="24"/>
          <w:szCs w:val="24"/>
        </w:rPr>
      </w:pPr>
    </w:p>
    <w:p w:rsidR="00C83BCA" w:rsidRPr="00371739" w:rsidRDefault="00C83BCA" w:rsidP="00C83BCA">
      <w:pPr>
        <w:spacing w:after="0" w:line="240" w:lineRule="auto"/>
        <w:ind w:firstLine="284"/>
        <w:jc w:val="both"/>
        <w:rPr>
          <w:rFonts w:ascii="Times New Roman" w:hAnsi="Times New Roman" w:cs="Times New Roman"/>
          <w:i/>
          <w:sz w:val="24"/>
          <w:szCs w:val="24"/>
        </w:rPr>
      </w:pPr>
      <w:r w:rsidRPr="00371739">
        <w:rPr>
          <w:rFonts w:ascii="Times New Roman" w:hAnsi="Times New Roman" w:cs="Times New Roman"/>
          <w:b/>
          <w:i/>
          <w:sz w:val="24"/>
          <w:szCs w:val="24"/>
        </w:rPr>
        <w:t>Предметные результаты</w:t>
      </w:r>
      <w:r w:rsidRPr="00371739">
        <w:rPr>
          <w:rFonts w:ascii="Times New Roman" w:hAnsi="Times New Roman" w:cs="Times New Roman"/>
          <w:i/>
          <w:sz w:val="24"/>
          <w:szCs w:val="24"/>
        </w:rPr>
        <w:t xml:space="preserve"> </w:t>
      </w:r>
    </w:p>
    <w:p w:rsidR="00C83BCA" w:rsidRPr="00371739" w:rsidRDefault="00C83BCA" w:rsidP="00C83BCA">
      <w:pPr>
        <w:spacing w:after="0" w:line="240" w:lineRule="auto"/>
        <w:ind w:firstLine="612"/>
        <w:jc w:val="both"/>
        <w:rPr>
          <w:rFonts w:ascii="Times New Roman" w:hAnsi="Times New Roman" w:cs="Times New Roman"/>
          <w:bCs/>
          <w:sz w:val="24"/>
          <w:szCs w:val="24"/>
        </w:rPr>
      </w:pPr>
      <w:r w:rsidRPr="00371739">
        <w:rPr>
          <w:rFonts w:ascii="Times New Roman" w:hAnsi="Times New Roman" w:cs="Times New Roman"/>
          <w:bCs/>
          <w:sz w:val="24"/>
          <w:szCs w:val="24"/>
        </w:rPr>
        <w:t xml:space="preserve">1. Общекультурные и </w:t>
      </w:r>
      <w:proofErr w:type="spellStart"/>
      <w:r w:rsidRPr="00371739">
        <w:rPr>
          <w:rFonts w:ascii="Times New Roman" w:hAnsi="Times New Roman" w:cs="Times New Roman"/>
          <w:bCs/>
          <w:sz w:val="24"/>
          <w:szCs w:val="24"/>
        </w:rPr>
        <w:t>общетрудовые</w:t>
      </w:r>
      <w:proofErr w:type="spellEnd"/>
      <w:r w:rsidRPr="00371739">
        <w:rPr>
          <w:rFonts w:ascii="Times New Roman" w:hAnsi="Times New Roman" w:cs="Times New Roman"/>
          <w:bCs/>
          <w:sz w:val="24"/>
          <w:szCs w:val="24"/>
        </w:rPr>
        <w:t xml:space="preserve"> компетенции. Основы культуры труда, с</w:t>
      </w:r>
      <w:r w:rsidRPr="00371739">
        <w:rPr>
          <w:rFonts w:ascii="Times New Roman" w:hAnsi="Times New Roman" w:cs="Times New Roman"/>
          <w:sz w:val="24"/>
          <w:szCs w:val="24"/>
        </w:rPr>
        <w:t>амообслуживание</w:t>
      </w:r>
    </w:p>
    <w:p w:rsidR="00C83BCA" w:rsidRPr="00371739" w:rsidRDefault="00C83BCA" w:rsidP="00C83BCA">
      <w:pPr>
        <w:spacing w:after="0" w:line="240" w:lineRule="auto"/>
        <w:jc w:val="both"/>
        <w:rPr>
          <w:rFonts w:ascii="Times New Roman" w:hAnsi="Times New Roman" w:cs="Times New Roman"/>
          <w:i/>
          <w:iCs/>
          <w:sz w:val="24"/>
          <w:szCs w:val="24"/>
        </w:rPr>
      </w:pPr>
      <w:r w:rsidRPr="00371739">
        <w:rPr>
          <w:rFonts w:ascii="Times New Roman" w:hAnsi="Times New Roman" w:cs="Times New Roman"/>
          <w:i/>
          <w:iCs/>
          <w:sz w:val="24"/>
          <w:szCs w:val="24"/>
        </w:rPr>
        <w:t>Знать (на уровне представлений):</w:t>
      </w:r>
    </w:p>
    <w:p w:rsidR="00C83BCA" w:rsidRDefault="00C83BCA" w:rsidP="00C83BCA">
      <w:pPr>
        <w:numPr>
          <w:ilvl w:val="0"/>
          <w:numId w:val="20"/>
        </w:numPr>
        <w:suppressAutoHyphens w:val="0"/>
        <w:autoSpaceDE w:val="0"/>
        <w:autoSpaceDN w:val="0"/>
        <w:spacing w:after="0" w:line="240" w:lineRule="auto"/>
        <w:ind w:firstLine="540"/>
        <w:jc w:val="both"/>
        <w:rPr>
          <w:rFonts w:ascii="Times New Roman" w:hAnsi="Times New Roman" w:cs="Times New Roman"/>
          <w:sz w:val="24"/>
          <w:szCs w:val="24"/>
        </w:rPr>
      </w:pPr>
      <w:proofErr w:type="gramStart"/>
      <w:r w:rsidRPr="00371739">
        <w:rPr>
          <w:rFonts w:ascii="Times New Roman" w:hAnsi="Times New Roman" w:cs="Times New Roman"/>
          <w:sz w:val="24"/>
          <w:szCs w:val="24"/>
        </w:rPr>
        <w:t xml:space="preserve">об элементарных общих правилах создания рукотворного мира (прочность, </w:t>
      </w:r>
      <w:proofErr w:type="gramEnd"/>
    </w:p>
    <w:p w:rsidR="00C83BCA"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удобство, эстетическая выразительность – симметрия, асимметрия, равновесие,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динамика);</w:t>
      </w:r>
    </w:p>
    <w:p w:rsidR="00C83BCA" w:rsidRPr="00371739" w:rsidRDefault="00C83BCA" w:rsidP="00C83BCA">
      <w:pPr>
        <w:numPr>
          <w:ilvl w:val="0"/>
          <w:numId w:val="20"/>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о гармонии предметов и окружающей среды;</w:t>
      </w:r>
    </w:p>
    <w:p w:rsidR="00C83BCA" w:rsidRPr="00371739" w:rsidRDefault="00C83BCA" w:rsidP="00C83BCA">
      <w:pPr>
        <w:numPr>
          <w:ilvl w:val="0"/>
          <w:numId w:val="20"/>
        </w:numPr>
        <w:suppressAutoHyphens w:val="0"/>
        <w:autoSpaceDE w:val="0"/>
        <w:autoSpaceDN w:val="0"/>
        <w:spacing w:after="0" w:line="240" w:lineRule="auto"/>
        <w:ind w:firstLine="540"/>
        <w:jc w:val="both"/>
        <w:rPr>
          <w:rFonts w:ascii="Times New Roman" w:hAnsi="Times New Roman" w:cs="Times New Roman"/>
          <w:sz w:val="24"/>
          <w:szCs w:val="24"/>
        </w:rPr>
      </w:pPr>
      <w:proofErr w:type="gramStart"/>
      <w:r w:rsidRPr="00371739">
        <w:rPr>
          <w:rFonts w:ascii="Times New Roman" w:hAnsi="Times New Roman" w:cs="Times New Roman"/>
          <w:sz w:val="24"/>
          <w:szCs w:val="24"/>
        </w:rPr>
        <w:t>профессиях</w:t>
      </w:r>
      <w:proofErr w:type="gramEnd"/>
      <w:r w:rsidRPr="00371739">
        <w:rPr>
          <w:rFonts w:ascii="Times New Roman" w:hAnsi="Times New Roman" w:cs="Times New Roman"/>
          <w:sz w:val="24"/>
          <w:szCs w:val="24"/>
        </w:rPr>
        <w:t xml:space="preserve"> мастеров родного края,</w:t>
      </w:r>
    </w:p>
    <w:p w:rsidR="00C83BCA" w:rsidRDefault="00C83BCA" w:rsidP="00C83BCA">
      <w:pPr>
        <w:numPr>
          <w:ilvl w:val="0"/>
          <w:numId w:val="20"/>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характерных особенностях изученных видов </w:t>
      </w:r>
      <w:proofErr w:type="gramStart"/>
      <w:r w:rsidRPr="00371739">
        <w:rPr>
          <w:rFonts w:ascii="Times New Roman" w:hAnsi="Times New Roman" w:cs="Times New Roman"/>
          <w:sz w:val="24"/>
          <w:szCs w:val="24"/>
        </w:rPr>
        <w:t>декоративно-прикладного</w:t>
      </w:r>
      <w:proofErr w:type="gramEnd"/>
      <w:r w:rsidRPr="00371739">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искусства.</w:t>
      </w:r>
    </w:p>
    <w:p w:rsidR="00C83BCA" w:rsidRPr="00371739" w:rsidRDefault="00C83BCA" w:rsidP="00C83BCA">
      <w:pPr>
        <w:spacing w:after="0" w:line="240" w:lineRule="auto"/>
        <w:jc w:val="both"/>
        <w:rPr>
          <w:rFonts w:ascii="Times New Roman" w:hAnsi="Times New Roman" w:cs="Times New Roman"/>
          <w:i/>
          <w:iCs/>
          <w:sz w:val="24"/>
          <w:szCs w:val="24"/>
        </w:rPr>
      </w:pPr>
      <w:r w:rsidRPr="00371739">
        <w:rPr>
          <w:rFonts w:ascii="Times New Roman" w:hAnsi="Times New Roman" w:cs="Times New Roman"/>
          <w:i/>
          <w:iCs/>
          <w:sz w:val="24"/>
          <w:szCs w:val="24"/>
        </w:rPr>
        <w:t>Уметь:</w:t>
      </w:r>
    </w:p>
    <w:p w:rsidR="00C83BCA" w:rsidRPr="00371739" w:rsidRDefault="00C83BCA" w:rsidP="00C83BCA">
      <w:pPr>
        <w:numPr>
          <w:ilvl w:val="0"/>
          <w:numId w:val="21"/>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самостоятельно отбирать материалы и инструменты для работы;</w:t>
      </w:r>
    </w:p>
    <w:p w:rsidR="00C83BCA" w:rsidRDefault="00C83BCA" w:rsidP="00C83BCA">
      <w:pPr>
        <w:numPr>
          <w:ilvl w:val="0"/>
          <w:numId w:val="21"/>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готовить рабочее место в соответствии с видом деятельности, поддерживать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порядок во время работы, убирать рабочее место;</w:t>
      </w:r>
    </w:p>
    <w:p w:rsidR="00C83BCA" w:rsidRDefault="00C83BCA" w:rsidP="00C83BCA">
      <w:pPr>
        <w:numPr>
          <w:ilvl w:val="0"/>
          <w:numId w:val="21"/>
        </w:numPr>
        <w:suppressAutoHyphens w:val="0"/>
        <w:autoSpaceDE w:val="0"/>
        <w:autoSpaceDN w:val="0"/>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выделять, называть и применять изученные общие правила создания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рукотворного мира в своей предметно-творческой деятельности;</w:t>
      </w:r>
    </w:p>
    <w:p w:rsidR="00C83BCA" w:rsidRPr="00FF2F3C" w:rsidRDefault="00C83BCA" w:rsidP="00C83BCA">
      <w:pPr>
        <w:pStyle w:val="3"/>
        <w:numPr>
          <w:ilvl w:val="0"/>
          <w:numId w:val="21"/>
        </w:numPr>
        <w:spacing w:before="0"/>
        <w:ind w:firstLine="540"/>
        <w:jc w:val="both"/>
        <w:rPr>
          <w:b w:val="0"/>
          <w:sz w:val="24"/>
          <w:szCs w:val="24"/>
        </w:rPr>
      </w:pPr>
      <w:r w:rsidRPr="00371739">
        <w:rPr>
          <w:b w:val="0"/>
          <w:bCs/>
          <w:sz w:val="24"/>
          <w:szCs w:val="24"/>
        </w:rPr>
        <w:t>самостоятельно выполнять в</w:t>
      </w:r>
      <w:r w:rsidRPr="00371739">
        <w:rPr>
          <w:b w:val="0"/>
          <w:sz w:val="24"/>
          <w:szCs w:val="24"/>
        </w:rPr>
        <w:t xml:space="preserve"> предложенных ситуациях</w:t>
      </w:r>
      <w:r w:rsidRPr="00371739">
        <w:rPr>
          <w:b w:val="0"/>
          <w:bCs/>
          <w:sz w:val="24"/>
          <w:szCs w:val="24"/>
        </w:rPr>
        <w:t xml:space="preserve"> доступные задания </w:t>
      </w:r>
      <w:proofErr w:type="gramStart"/>
      <w:r w:rsidRPr="00371739">
        <w:rPr>
          <w:b w:val="0"/>
          <w:bCs/>
          <w:sz w:val="24"/>
          <w:szCs w:val="24"/>
        </w:rPr>
        <w:t>с</w:t>
      </w:r>
      <w:proofErr w:type="gramEnd"/>
      <w:r w:rsidRPr="00371739">
        <w:rPr>
          <w:b w:val="0"/>
          <w:bCs/>
          <w:sz w:val="24"/>
          <w:szCs w:val="24"/>
        </w:rPr>
        <w:t xml:space="preserve"> </w:t>
      </w:r>
    </w:p>
    <w:p w:rsidR="00C83BCA" w:rsidRDefault="00C83BCA" w:rsidP="00C83BCA">
      <w:pPr>
        <w:pStyle w:val="3"/>
        <w:spacing w:before="0"/>
        <w:ind w:left="540"/>
        <w:jc w:val="both"/>
        <w:rPr>
          <w:b w:val="0"/>
          <w:iCs/>
          <w:sz w:val="24"/>
          <w:szCs w:val="24"/>
        </w:rPr>
      </w:pPr>
      <w:r>
        <w:rPr>
          <w:b w:val="0"/>
          <w:bCs/>
          <w:sz w:val="24"/>
          <w:szCs w:val="24"/>
        </w:rPr>
        <w:t xml:space="preserve">       </w:t>
      </w:r>
      <w:r w:rsidRPr="00371739">
        <w:rPr>
          <w:b w:val="0"/>
          <w:bCs/>
          <w:sz w:val="24"/>
          <w:szCs w:val="24"/>
        </w:rPr>
        <w:t>опорой на инструкционную карту</w:t>
      </w:r>
      <w:r w:rsidRPr="00371739">
        <w:rPr>
          <w:b w:val="0"/>
          <w:sz w:val="24"/>
          <w:szCs w:val="24"/>
        </w:rPr>
        <w:t xml:space="preserve">, соблюдая общие правила поведения, </w:t>
      </w:r>
      <w:r w:rsidRPr="00371739">
        <w:rPr>
          <w:b w:val="0"/>
          <w:iCs/>
          <w:sz w:val="24"/>
          <w:szCs w:val="24"/>
        </w:rPr>
        <w:t xml:space="preserve">делать </w:t>
      </w:r>
    </w:p>
    <w:p w:rsidR="00C83BCA" w:rsidRDefault="00C83BCA" w:rsidP="00C83BCA">
      <w:pPr>
        <w:pStyle w:val="3"/>
        <w:spacing w:before="0"/>
        <w:ind w:left="540"/>
        <w:jc w:val="both"/>
        <w:rPr>
          <w:b w:val="0"/>
          <w:sz w:val="24"/>
          <w:szCs w:val="24"/>
        </w:rPr>
      </w:pPr>
      <w:r>
        <w:rPr>
          <w:b w:val="0"/>
          <w:iCs/>
          <w:sz w:val="24"/>
          <w:szCs w:val="24"/>
        </w:rPr>
        <w:t xml:space="preserve">       </w:t>
      </w:r>
      <w:r w:rsidRPr="00371739">
        <w:rPr>
          <w:b w:val="0"/>
          <w:iCs/>
          <w:sz w:val="24"/>
          <w:szCs w:val="24"/>
        </w:rPr>
        <w:t>выбор</w:t>
      </w:r>
      <w:r w:rsidRPr="00371739">
        <w:rPr>
          <w:b w:val="0"/>
          <w:sz w:val="24"/>
          <w:szCs w:val="24"/>
        </w:rPr>
        <w:t xml:space="preserve">, какое мнение принять в ходе обсуждения – свое или высказанное </w:t>
      </w:r>
    </w:p>
    <w:p w:rsidR="00C83BCA" w:rsidRPr="00371739" w:rsidRDefault="00C83BCA" w:rsidP="00C83BCA">
      <w:pPr>
        <w:pStyle w:val="3"/>
        <w:spacing w:before="0"/>
        <w:ind w:left="540"/>
        <w:jc w:val="both"/>
        <w:rPr>
          <w:b w:val="0"/>
          <w:sz w:val="24"/>
          <w:szCs w:val="24"/>
        </w:rPr>
      </w:pPr>
      <w:r>
        <w:rPr>
          <w:b w:val="0"/>
          <w:sz w:val="24"/>
          <w:szCs w:val="24"/>
        </w:rPr>
        <w:t xml:space="preserve">       </w:t>
      </w:r>
      <w:r w:rsidRPr="00371739">
        <w:rPr>
          <w:b w:val="0"/>
          <w:sz w:val="24"/>
          <w:szCs w:val="24"/>
        </w:rPr>
        <w:t>другими;</w:t>
      </w:r>
    </w:p>
    <w:p w:rsidR="00C83BCA" w:rsidRDefault="00C83BCA" w:rsidP="00C83BCA">
      <w:pPr>
        <w:numPr>
          <w:ilvl w:val="0"/>
          <w:numId w:val="21"/>
        </w:numPr>
        <w:suppressAutoHyphens w:val="0"/>
        <w:autoSpaceDE w:val="0"/>
        <w:autoSpaceDN w:val="0"/>
        <w:spacing w:after="0" w:line="240" w:lineRule="auto"/>
        <w:ind w:firstLine="540"/>
        <w:jc w:val="both"/>
        <w:rPr>
          <w:rFonts w:ascii="Times New Roman" w:hAnsi="Times New Roman" w:cs="Times New Roman"/>
          <w:sz w:val="24"/>
          <w:szCs w:val="24"/>
        </w:rPr>
      </w:pPr>
      <w:proofErr w:type="gramStart"/>
      <w:r w:rsidRPr="00371739">
        <w:rPr>
          <w:rFonts w:ascii="Times New Roman" w:hAnsi="Times New Roman" w:cs="Times New Roman"/>
          <w:sz w:val="24"/>
          <w:szCs w:val="24"/>
        </w:rPr>
        <w:t xml:space="preserve">уметь применять освоенные знания и практические умения (технологические, </w:t>
      </w:r>
      <w:proofErr w:type="gramEnd"/>
    </w:p>
    <w:p w:rsidR="00C83BCA"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графические, конструкторские) в самостоятельной интеллектуальной и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практической деятельности.</w:t>
      </w:r>
    </w:p>
    <w:p w:rsidR="00C83BCA" w:rsidRPr="00371739" w:rsidRDefault="00C83BCA" w:rsidP="00C83BCA">
      <w:pPr>
        <w:spacing w:after="0" w:line="240" w:lineRule="auto"/>
        <w:ind w:left="72" w:right="57" w:firstLine="432"/>
        <w:jc w:val="both"/>
        <w:rPr>
          <w:rFonts w:ascii="Times New Roman" w:hAnsi="Times New Roman" w:cs="Times New Roman"/>
          <w:bCs/>
          <w:sz w:val="24"/>
          <w:szCs w:val="24"/>
        </w:rPr>
      </w:pPr>
      <w:r w:rsidRPr="00371739">
        <w:rPr>
          <w:rFonts w:ascii="Times New Roman" w:hAnsi="Times New Roman" w:cs="Times New Roman"/>
          <w:bCs/>
          <w:sz w:val="24"/>
          <w:szCs w:val="24"/>
        </w:rPr>
        <w:t>2. Технология ручной обработки материалов. Элементы графической грамоты</w:t>
      </w:r>
    </w:p>
    <w:p w:rsidR="00C83BCA" w:rsidRPr="00371739" w:rsidRDefault="00C83BCA" w:rsidP="00C83BCA">
      <w:pPr>
        <w:spacing w:after="0" w:line="240" w:lineRule="auto"/>
        <w:ind w:firstLine="540"/>
        <w:jc w:val="both"/>
        <w:rPr>
          <w:rFonts w:ascii="Times New Roman" w:hAnsi="Times New Roman" w:cs="Times New Roman"/>
          <w:i/>
          <w:iCs/>
          <w:sz w:val="24"/>
          <w:szCs w:val="24"/>
        </w:rPr>
      </w:pPr>
      <w:r w:rsidRPr="00371739">
        <w:rPr>
          <w:rFonts w:ascii="Times New Roman" w:hAnsi="Times New Roman" w:cs="Times New Roman"/>
          <w:i/>
          <w:iCs/>
          <w:sz w:val="24"/>
          <w:szCs w:val="24"/>
        </w:rPr>
        <w:t>Знать:</w:t>
      </w:r>
    </w:p>
    <w:p w:rsidR="00C83BCA" w:rsidRDefault="00C83BCA" w:rsidP="00C83BCA">
      <w:pPr>
        <w:numPr>
          <w:ilvl w:val="0"/>
          <w:numId w:val="22"/>
        </w:numPr>
        <w:tabs>
          <w:tab w:val="clear" w:pos="987"/>
          <w:tab w:val="num" w:pos="1080"/>
        </w:tabs>
        <w:suppressAutoHyphens w:val="0"/>
        <w:autoSpaceDE w:val="0"/>
        <w:autoSpaceDN w:val="0"/>
        <w:spacing w:after="0" w:line="240" w:lineRule="auto"/>
        <w:ind w:firstLine="557"/>
        <w:jc w:val="both"/>
        <w:rPr>
          <w:rFonts w:ascii="Times New Roman" w:hAnsi="Times New Roman" w:cs="Times New Roman"/>
          <w:sz w:val="24"/>
          <w:szCs w:val="24"/>
        </w:rPr>
      </w:pPr>
      <w:r w:rsidRPr="00371739">
        <w:rPr>
          <w:rFonts w:ascii="Times New Roman" w:hAnsi="Times New Roman" w:cs="Times New Roman"/>
          <w:sz w:val="24"/>
          <w:szCs w:val="24"/>
        </w:rPr>
        <w:t xml:space="preserve">обобщенные названия технологических операций: разметка, получение деталей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из заготовки, сборка изделия, отделка.</w:t>
      </w:r>
    </w:p>
    <w:p w:rsidR="00C83BCA" w:rsidRPr="00371739" w:rsidRDefault="00C83BCA" w:rsidP="00C83BCA">
      <w:pPr>
        <w:numPr>
          <w:ilvl w:val="0"/>
          <w:numId w:val="22"/>
        </w:numPr>
        <w:tabs>
          <w:tab w:val="clear" w:pos="987"/>
          <w:tab w:val="num" w:pos="1080"/>
        </w:tabs>
        <w:suppressAutoHyphens w:val="0"/>
        <w:autoSpaceDE w:val="0"/>
        <w:autoSpaceDN w:val="0"/>
        <w:spacing w:after="0" w:line="240" w:lineRule="auto"/>
        <w:ind w:firstLine="557"/>
        <w:jc w:val="both"/>
        <w:rPr>
          <w:rFonts w:ascii="Times New Roman" w:hAnsi="Times New Roman" w:cs="Times New Roman"/>
          <w:sz w:val="24"/>
          <w:szCs w:val="24"/>
        </w:rPr>
      </w:pPr>
      <w:r w:rsidRPr="00371739">
        <w:rPr>
          <w:rFonts w:ascii="Times New Roman" w:hAnsi="Times New Roman" w:cs="Times New Roman"/>
          <w:sz w:val="24"/>
          <w:szCs w:val="24"/>
        </w:rPr>
        <w:t xml:space="preserve">названия и свойства материалов, которые учащиеся используют в своей работе; </w:t>
      </w:r>
    </w:p>
    <w:p w:rsidR="00C83BCA" w:rsidRPr="00371739" w:rsidRDefault="00C83BCA" w:rsidP="00C83BCA">
      <w:pPr>
        <w:numPr>
          <w:ilvl w:val="0"/>
          <w:numId w:val="22"/>
        </w:numPr>
        <w:tabs>
          <w:tab w:val="clear" w:pos="987"/>
          <w:tab w:val="num" w:pos="1080"/>
        </w:tabs>
        <w:suppressAutoHyphens w:val="0"/>
        <w:autoSpaceDE w:val="0"/>
        <w:autoSpaceDN w:val="0"/>
        <w:spacing w:after="0" w:line="240" w:lineRule="auto"/>
        <w:ind w:firstLine="557"/>
        <w:jc w:val="both"/>
        <w:rPr>
          <w:rFonts w:ascii="Times New Roman" w:hAnsi="Times New Roman" w:cs="Times New Roman"/>
          <w:sz w:val="24"/>
          <w:szCs w:val="24"/>
        </w:rPr>
      </w:pPr>
      <w:r w:rsidRPr="00371739">
        <w:rPr>
          <w:rFonts w:ascii="Times New Roman" w:hAnsi="Times New Roman" w:cs="Times New Roman"/>
          <w:sz w:val="24"/>
          <w:szCs w:val="24"/>
        </w:rPr>
        <w:t xml:space="preserve">происхождение натуральных тканей и их виды; </w:t>
      </w:r>
    </w:p>
    <w:p w:rsidR="00C83BCA" w:rsidRPr="00371739" w:rsidRDefault="00C83BCA" w:rsidP="00C83BCA">
      <w:pPr>
        <w:numPr>
          <w:ilvl w:val="0"/>
          <w:numId w:val="22"/>
        </w:numPr>
        <w:tabs>
          <w:tab w:val="clear" w:pos="987"/>
          <w:tab w:val="num" w:pos="1080"/>
        </w:tabs>
        <w:suppressAutoHyphens w:val="0"/>
        <w:autoSpaceDE w:val="0"/>
        <w:autoSpaceDN w:val="0"/>
        <w:spacing w:after="0" w:line="240" w:lineRule="auto"/>
        <w:ind w:firstLine="557"/>
        <w:jc w:val="both"/>
        <w:rPr>
          <w:rFonts w:ascii="Times New Roman" w:hAnsi="Times New Roman" w:cs="Times New Roman"/>
          <w:sz w:val="24"/>
          <w:szCs w:val="24"/>
        </w:rPr>
      </w:pPr>
      <w:r w:rsidRPr="00371739">
        <w:rPr>
          <w:rFonts w:ascii="Times New Roman" w:hAnsi="Times New Roman" w:cs="Times New Roman"/>
          <w:sz w:val="24"/>
          <w:szCs w:val="24"/>
        </w:rPr>
        <w:t>способы соединения деталей, изученные соединительные материалы;</w:t>
      </w:r>
    </w:p>
    <w:p w:rsidR="00C83BCA" w:rsidRPr="00371739" w:rsidRDefault="00C83BCA" w:rsidP="00C83BCA">
      <w:pPr>
        <w:numPr>
          <w:ilvl w:val="0"/>
          <w:numId w:val="22"/>
        </w:numPr>
        <w:tabs>
          <w:tab w:val="clear" w:pos="987"/>
          <w:tab w:val="num" w:pos="1080"/>
        </w:tabs>
        <w:suppressAutoHyphens w:val="0"/>
        <w:autoSpaceDE w:val="0"/>
        <w:autoSpaceDN w:val="0"/>
        <w:spacing w:after="0" w:line="240" w:lineRule="auto"/>
        <w:ind w:firstLine="557"/>
        <w:jc w:val="both"/>
        <w:rPr>
          <w:rFonts w:ascii="Times New Roman" w:hAnsi="Times New Roman" w:cs="Times New Roman"/>
          <w:sz w:val="24"/>
          <w:szCs w:val="24"/>
        </w:rPr>
      </w:pPr>
      <w:r w:rsidRPr="00371739">
        <w:rPr>
          <w:rFonts w:ascii="Times New Roman" w:hAnsi="Times New Roman" w:cs="Times New Roman"/>
          <w:sz w:val="24"/>
          <w:szCs w:val="24"/>
        </w:rPr>
        <w:t>основные характеристики простейшего чертежа и эскиза и их различие;</w:t>
      </w:r>
    </w:p>
    <w:p w:rsidR="00C83BCA" w:rsidRDefault="00C83BCA" w:rsidP="00C83BCA">
      <w:pPr>
        <w:numPr>
          <w:ilvl w:val="0"/>
          <w:numId w:val="22"/>
        </w:numPr>
        <w:tabs>
          <w:tab w:val="clear" w:pos="987"/>
          <w:tab w:val="num" w:pos="1080"/>
        </w:tabs>
        <w:suppressAutoHyphens w:val="0"/>
        <w:autoSpaceDE w:val="0"/>
        <w:autoSpaceDN w:val="0"/>
        <w:spacing w:after="0" w:line="240" w:lineRule="auto"/>
        <w:ind w:firstLine="557"/>
        <w:jc w:val="both"/>
        <w:rPr>
          <w:rFonts w:ascii="Times New Roman" w:hAnsi="Times New Roman" w:cs="Times New Roman"/>
          <w:sz w:val="24"/>
          <w:szCs w:val="24"/>
        </w:rPr>
      </w:pPr>
      <w:proofErr w:type="gramStart"/>
      <w:r w:rsidRPr="00371739">
        <w:rPr>
          <w:rFonts w:ascii="Times New Roman" w:hAnsi="Times New Roman" w:cs="Times New Roman"/>
          <w:sz w:val="24"/>
          <w:szCs w:val="24"/>
        </w:rPr>
        <w:t xml:space="preserve">линии чертежа (линия контура и надреза, линия выносная и размерная, линия </w:t>
      </w:r>
      <w:proofErr w:type="gramEnd"/>
    </w:p>
    <w:p w:rsidR="00C83BCA"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сгиба) и приемы построения прямоугольника и окружности с помощью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контрольно-измерительных инструментов;</w:t>
      </w:r>
    </w:p>
    <w:p w:rsidR="00C83BCA" w:rsidRDefault="00C83BCA" w:rsidP="00C83BCA">
      <w:pPr>
        <w:numPr>
          <w:ilvl w:val="0"/>
          <w:numId w:val="22"/>
        </w:numPr>
        <w:tabs>
          <w:tab w:val="clear" w:pos="987"/>
          <w:tab w:val="num" w:pos="1080"/>
        </w:tabs>
        <w:suppressAutoHyphens w:val="0"/>
        <w:autoSpaceDE w:val="0"/>
        <w:autoSpaceDN w:val="0"/>
        <w:spacing w:after="0" w:line="240" w:lineRule="auto"/>
        <w:ind w:firstLine="557"/>
        <w:jc w:val="both"/>
        <w:rPr>
          <w:rFonts w:ascii="Times New Roman" w:hAnsi="Times New Roman" w:cs="Times New Roman"/>
          <w:sz w:val="24"/>
          <w:szCs w:val="24"/>
        </w:rPr>
      </w:pPr>
      <w:proofErr w:type="gramStart"/>
      <w:r w:rsidRPr="00371739">
        <w:rPr>
          <w:rFonts w:ascii="Times New Roman" w:hAnsi="Times New Roman" w:cs="Times New Roman"/>
          <w:sz w:val="24"/>
          <w:szCs w:val="24"/>
        </w:rPr>
        <w:t xml:space="preserve">названия, устройство и назначение чертежных инструментов (линейка, </w:t>
      </w:r>
      <w:proofErr w:type="gramEnd"/>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угольник, циркуль).</w:t>
      </w:r>
    </w:p>
    <w:p w:rsidR="00C83BCA" w:rsidRPr="00371739" w:rsidRDefault="00C83BCA" w:rsidP="00C83BCA">
      <w:pPr>
        <w:spacing w:after="0" w:line="240" w:lineRule="auto"/>
        <w:ind w:firstLine="540"/>
        <w:jc w:val="both"/>
        <w:rPr>
          <w:rFonts w:ascii="Times New Roman" w:hAnsi="Times New Roman" w:cs="Times New Roman"/>
          <w:i/>
          <w:iCs/>
          <w:sz w:val="24"/>
          <w:szCs w:val="24"/>
        </w:rPr>
      </w:pPr>
      <w:r w:rsidRPr="00371739">
        <w:rPr>
          <w:rFonts w:ascii="Times New Roman" w:hAnsi="Times New Roman" w:cs="Times New Roman"/>
          <w:i/>
          <w:iCs/>
          <w:sz w:val="24"/>
          <w:szCs w:val="24"/>
        </w:rPr>
        <w:t>Уметь:</w:t>
      </w:r>
    </w:p>
    <w:p w:rsidR="00C83BCA" w:rsidRPr="00371739" w:rsidRDefault="00C83BCA" w:rsidP="00C83BCA">
      <w:pPr>
        <w:pStyle w:val="21"/>
        <w:numPr>
          <w:ilvl w:val="0"/>
          <w:numId w:val="23"/>
        </w:numPr>
        <w:spacing w:after="0" w:line="240" w:lineRule="auto"/>
        <w:ind w:firstLine="557"/>
        <w:jc w:val="both"/>
        <w:rPr>
          <w:bCs/>
          <w:sz w:val="24"/>
          <w:szCs w:val="24"/>
        </w:rPr>
      </w:pPr>
      <w:r w:rsidRPr="00371739">
        <w:rPr>
          <w:bCs/>
          <w:sz w:val="24"/>
          <w:szCs w:val="24"/>
        </w:rPr>
        <w:t>читать простейшие чертежи (эскизы);</w:t>
      </w:r>
    </w:p>
    <w:p w:rsidR="00C83BCA" w:rsidRDefault="00C83BCA" w:rsidP="00C83BCA">
      <w:pPr>
        <w:pStyle w:val="21"/>
        <w:numPr>
          <w:ilvl w:val="0"/>
          <w:numId w:val="23"/>
        </w:numPr>
        <w:spacing w:after="0" w:line="240" w:lineRule="auto"/>
        <w:ind w:firstLine="557"/>
        <w:jc w:val="both"/>
        <w:rPr>
          <w:bCs/>
          <w:sz w:val="24"/>
          <w:szCs w:val="24"/>
        </w:rPr>
      </w:pPr>
      <w:r w:rsidRPr="00371739">
        <w:rPr>
          <w:bCs/>
          <w:sz w:val="24"/>
          <w:szCs w:val="24"/>
        </w:rPr>
        <w:t xml:space="preserve">выполнять экономную разметку с помощью чертежных инструментов с опорой </w:t>
      </w:r>
    </w:p>
    <w:p w:rsidR="00C83BCA" w:rsidRPr="00371739" w:rsidRDefault="00C83BCA" w:rsidP="00C83BCA">
      <w:pPr>
        <w:pStyle w:val="21"/>
        <w:spacing w:after="0" w:line="240" w:lineRule="auto"/>
        <w:ind w:left="540"/>
        <w:jc w:val="both"/>
        <w:rPr>
          <w:bCs/>
          <w:sz w:val="24"/>
          <w:szCs w:val="24"/>
        </w:rPr>
      </w:pPr>
      <w:r>
        <w:rPr>
          <w:bCs/>
          <w:sz w:val="24"/>
          <w:szCs w:val="24"/>
        </w:rPr>
        <w:t xml:space="preserve">       </w:t>
      </w:r>
      <w:r w:rsidRPr="00371739">
        <w:rPr>
          <w:bCs/>
          <w:sz w:val="24"/>
          <w:szCs w:val="24"/>
        </w:rPr>
        <w:t>на простейший чертеж (эскиз);</w:t>
      </w:r>
    </w:p>
    <w:p w:rsidR="00C83BCA" w:rsidRPr="00371739" w:rsidRDefault="00C83BCA" w:rsidP="00C83BCA">
      <w:pPr>
        <w:pStyle w:val="21"/>
        <w:numPr>
          <w:ilvl w:val="0"/>
          <w:numId w:val="23"/>
        </w:numPr>
        <w:spacing w:after="0" w:line="240" w:lineRule="auto"/>
        <w:ind w:firstLine="557"/>
        <w:jc w:val="both"/>
        <w:rPr>
          <w:bCs/>
          <w:sz w:val="24"/>
          <w:szCs w:val="24"/>
        </w:rPr>
      </w:pPr>
      <w:r w:rsidRPr="00371739">
        <w:rPr>
          <w:bCs/>
          <w:sz w:val="24"/>
          <w:szCs w:val="24"/>
        </w:rPr>
        <w:t>оформлять изделия, соединять детали прямой строчкой и ее вариантами;</w:t>
      </w:r>
    </w:p>
    <w:p w:rsidR="00C83BCA" w:rsidRPr="00371739" w:rsidRDefault="00C83BCA" w:rsidP="00C83BCA">
      <w:pPr>
        <w:pStyle w:val="21"/>
        <w:numPr>
          <w:ilvl w:val="0"/>
          <w:numId w:val="23"/>
        </w:numPr>
        <w:spacing w:after="0" w:line="240" w:lineRule="auto"/>
        <w:ind w:firstLine="557"/>
        <w:jc w:val="both"/>
        <w:rPr>
          <w:bCs/>
          <w:sz w:val="24"/>
          <w:szCs w:val="24"/>
        </w:rPr>
      </w:pPr>
      <w:r w:rsidRPr="00371739">
        <w:rPr>
          <w:bCs/>
          <w:sz w:val="24"/>
          <w:szCs w:val="24"/>
        </w:rPr>
        <w:t>решать несложные конструкторско-технологические задачи;</w:t>
      </w:r>
    </w:p>
    <w:p w:rsidR="00C83BCA" w:rsidRDefault="00C83BCA" w:rsidP="00C83BCA">
      <w:pPr>
        <w:numPr>
          <w:ilvl w:val="0"/>
          <w:numId w:val="23"/>
        </w:numPr>
        <w:suppressAutoHyphens w:val="0"/>
        <w:autoSpaceDE w:val="0"/>
        <w:autoSpaceDN w:val="0"/>
        <w:spacing w:after="0" w:line="240" w:lineRule="auto"/>
        <w:ind w:firstLine="557"/>
        <w:jc w:val="both"/>
        <w:rPr>
          <w:rFonts w:ascii="Times New Roman" w:hAnsi="Times New Roman" w:cs="Times New Roman"/>
          <w:sz w:val="24"/>
          <w:szCs w:val="24"/>
        </w:rPr>
      </w:pPr>
      <w:r w:rsidRPr="00371739">
        <w:rPr>
          <w:rFonts w:ascii="Times New Roman" w:hAnsi="Times New Roman" w:cs="Times New Roman"/>
          <w:sz w:val="24"/>
          <w:szCs w:val="24"/>
        </w:rPr>
        <w:lastRenderedPageBreak/>
        <w:t xml:space="preserve">справляться с доступными практическими (технологическими) заданиями </w:t>
      </w:r>
      <w:proofErr w:type="gramStart"/>
      <w:r w:rsidRPr="00371739">
        <w:rPr>
          <w:rFonts w:ascii="Times New Roman" w:hAnsi="Times New Roman" w:cs="Times New Roman"/>
          <w:sz w:val="24"/>
          <w:szCs w:val="24"/>
        </w:rPr>
        <w:t>с</w:t>
      </w:r>
      <w:proofErr w:type="gramEnd"/>
      <w:r w:rsidRPr="00371739">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опорой на образец и инструкционную карту.</w:t>
      </w:r>
    </w:p>
    <w:p w:rsidR="00C83BCA" w:rsidRPr="00371739" w:rsidRDefault="00C83BCA" w:rsidP="00C83BCA">
      <w:pPr>
        <w:spacing w:after="0" w:line="240" w:lineRule="auto"/>
        <w:ind w:firstLine="72"/>
        <w:jc w:val="both"/>
        <w:rPr>
          <w:rFonts w:ascii="Times New Roman" w:hAnsi="Times New Roman" w:cs="Times New Roman"/>
          <w:bCs/>
          <w:sz w:val="24"/>
          <w:szCs w:val="24"/>
        </w:rPr>
      </w:pPr>
      <w:r w:rsidRPr="00371739">
        <w:rPr>
          <w:rFonts w:ascii="Times New Roman" w:hAnsi="Times New Roman" w:cs="Times New Roman"/>
          <w:bCs/>
          <w:sz w:val="24"/>
          <w:szCs w:val="24"/>
        </w:rPr>
        <w:t>3. Конструирование и моделирование</w:t>
      </w:r>
    </w:p>
    <w:p w:rsidR="00C83BCA" w:rsidRPr="00371739" w:rsidRDefault="00C83BCA" w:rsidP="00C83BCA">
      <w:pPr>
        <w:spacing w:after="0" w:line="240" w:lineRule="auto"/>
        <w:ind w:firstLine="540"/>
        <w:jc w:val="both"/>
        <w:rPr>
          <w:rFonts w:ascii="Times New Roman" w:hAnsi="Times New Roman" w:cs="Times New Roman"/>
          <w:i/>
          <w:iCs/>
          <w:sz w:val="24"/>
          <w:szCs w:val="24"/>
        </w:rPr>
      </w:pPr>
      <w:r w:rsidRPr="00371739">
        <w:rPr>
          <w:rFonts w:ascii="Times New Roman" w:hAnsi="Times New Roman" w:cs="Times New Roman"/>
          <w:i/>
          <w:iCs/>
          <w:sz w:val="24"/>
          <w:szCs w:val="24"/>
        </w:rPr>
        <w:t>Знать:</w:t>
      </w:r>
    </w:p>
    <w:p w:rsidR="00C83BCA" w:rsidRPr="00371739" w:rsidRDefault="00C83BCA" w:rsidP="00C83BCA">
      <w:pPr>
        <w:pStyle w:val="2"/>
        <w:numPr>
          <w:ilvl w:val="0"/>
          <w:numId w:val="24"/>
        </w:numPr>
        <w:spacing w:after="0"/>
        <w:ind w:firstLine="557"/>
        <w:jc w:val="both"/>
        <w:rPr>
          <w:sz w:val="24"/>
          <w:szCs w:val="24"/>
        </w:rPr>
      </w:pPr>
      <w:r w:rsidRPr="00371739">
        <w:rPr>
          <w:sz w:val="24"/>
          <w:szCs w:val="24"/>
        </w:rPr>
        <w:t xml:space="preserve">неподвижный и подвижный способы соединения деталей; </w:t>
      </w:r>
    </w:p>
    <w:p w:rsidR="00C83BCA" w:rsidRPr="00371739" w:rsidRDefault="00C83BCA" w:rsidP="00C83BCA">
      <w:pPr>
        <w:numPr>
          <w:ilvl w:val="0"/>
          <w:numId w:val="24"/>
        </w:numPr>
        <w:suppressAutoHyphens w:val="0"/>
        <w:autoSpaceDE w:val="0"/>
        <w:autoSpaceDN w:val="0"/>
        <w:spacing w:after="0" w:line="240" w:lineRule="auto"/>
        <w:ind w:firstLine="557"/>
        <w:jc w:val="both"/>
        <w:rPr>
          <w:rFonts w:ascii="Times New Roman" w:hAnsi="Times New Roman" w:cs="Times New Roman"/>
          <w:sz w:val="24"/>
          <w:szCs w:val="24"/>
        </w:rPr>
      </w:pPr>
      <w:r w:rsidRPr="00371739">
        <w:rPr>
          <w:rFonts w:ascii="Times New Roman" w:hAnsi="Times New Roman" w:cs="Times New Roman"/>
          <w:sz w:val="24"/>
          <w:szCs w:val="24"/>
        </w:rPr>
        <w:t>отличия макета от модели.</w:t>
      </w:r>
    </w:p>
    <w:p w:rsidR="00C83BCA" w:rsidRPr="00371739" w:rsidRDefault="00C83BCA" w:rsidP="00C83BCA">
      <w:pPr>
        <w:spacing w:after="0" w:line="240" w:lineRule="auto"/>
        <w:ind w:firstLine="540"/>
        <w:jc w:val="both"/>
        <w:rPr>
          <w:rFonts w:ascii="Times New Roman" w:hAnsi="Times New Roman" w:cs="Times New Roman"/>
          <w:i/>
          <w:iCs/>
          <w:sz w:val="24"/>
          <w:szCs w:val="24"/>
        </w:rPr>
      </w:pPr>
      <w:r w:rsidRPr="00371739">
        <w:rPr>
          <w:rFonts w:ascii="Times New Roman" w:hAnsi="Times New Roman" w:cs="Times New Roman"/>
          <w:i/>
          <w:iCs/>
          <w:sz w:val="24"/>
          <w:szCs w:val="24"/>
        </w:rPr>
        <w:t>Уметь:</w:t>
      </w:r>
    </w:p>
    <w:p w:rsidR="00C83BCA" w:rsidRDefault="00C83BCA" w:rsidP="00C83BCA">
      <w:pPr>
        <w:numPr>
          <w:ilvl w:val="0"/>
          <w:numId w:val="25"/>
        </w:numPr>
        <w:tabs>
          <w:tab w:val="num" w:pos="1080"/>
        </w:tabs>
        <w:suppressAutoHyphens w:val="0"/>
        <w:autoSpaceDE w:val="0"/>
        <w:autoSpaceDN w:val="0"/>
        <w:spacing w:after="0" w:line="240" w:lineRule="auto"/>
        <w:ind w:left="0" w:firstLine="540"/>
        <w:jc w:val="both"/>
        <w:rPr>
          <w:rFonts w:ascii="Times New Roman" w:hAnsi="Times New Roman" w:cs="Times New Roman"/>
          <w:sz w:val="24"/>
          <w:szCs w:val="24"/>
        </w:rPr>
      </w:pPr>
      <w:r w:rsidRPr="00371739">
        <w:rPr>
          <w:rFonts w:ascii="Times New Roman" w:hAnsi="Times New Roman" w:cs="Times New Roman"/>
          <w:sz w:val="24"/>
          <w:szCs w:val="24"/>
        </w:rPr>
        <w:t xml:space="preserve">конструировать и моделировать изделия из различных материалов по модели, </w:t>
      </w:r>
    </w:p>
    <w:p w:rsidR="00C83BCA" w:rsidRPr="00371739" w:rsidRDefault="00C83BCA" w:rsidP="00C83BCA">
      <w:pPr>
        <w:suppressAutoHyphens w:val="0"/>
        <w:autoSpaceDE w:val="0"/>
        <w:autoSpaceDN w:val="0"/>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простейшему чертежу или эскизу;</w:t>
      </w:r>
    </w:p>
    <w:p w:rsidR="00C83BCA" w:rsidRDefault="00C83BCA" w:rsidP="00C83BCA">
      <w:pPr>
        <w:pStyle w:val="21"/>
        <w:numPr>
          <w:ilvl w:val="0"/>
          <w:numId w:val="25"/>
        </w:numPr>
        <w:tabs>
          <w:tab w:val="num" w:pos="1080"/>
        </w:tabs>
        <w:spacing w:after="0" w:line="240" w:lineRule="auto"/>
        <w:ind w:left="0" w:firstLine="540"/>
        <w:jc w:val="both"/>
        <w:rPr>
          <w:bCs/>
          <w:sz w:val="24"/>
          <w:szCs w:val="24"/>
        </w:rPr>
      </w:pPr>
      <w:r w:rsidRPr="00371739">
        <w:rPr>
          <w:bCs/>
          <w:sz w:val="24"/>
          <w:szCs w:val="24"/>
        </w:rPr>
        <w:t xml:space="preserve">определять способ соединения деталей и выполнять подвижное и неподвижное </w:t>
      </w:r>
    </w:p>
    <w:p w:rsidR="00C83BCA" w:rsidRPr="00371739" w:rsidRDefault="00C83BCA" w:rsidP="00C83BCA">
      <w:pPr>
        <w:pStyle w:val="21"/>
        <w:spacing w:after="0" w:line="240" w:lineRule="auto"/>
        <w:ind w:left="540"/>
        <w:jc w:val="both"/>
        <w:rPr>
          <w:bCs/>
          <w:sz w:val="24"/>
          <w:szCs w:val="24"/>
        </w:rPr>
      </w:pPr>
      <w:r>
        <w:rPr>
          <w:bCs/>
          <w:sz w:val="24"/>
          <w:szCs w:val="24"/>
        </w:rPr>
        <w:t xml:space="preserve">       </w:t>
      </w:r>
      <w:r w:rsidRPr="00371739">
        <w:rPr>
          <w:bCs/>
          <w:sz w:val="24"/>
          <w:szCs w:val="24"/>
        </w:rPr>
        <w:t>соединения известными способами.</w:t>
      </w:r>
    </w:p>
    <w:p w:rsidR="00C83BCA" w:rsidRPr="00371739" w:rsidRDefault="00C83BCA" w:rsidP="00C83BCA">
      <w:pPr>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4. Использование информационных технологий (практика работы на компьютере)</w:t>
      </w:r>
    </w:p>
    <w:p w:rsidR="00C83BCA" w:rsidRDefault="00C83BCA" w:rsidP="00C83BCA">
      <w:pPr>
        <w:pStyle w:val="2"/>
        <w:numPr>
          <w:ilvl w:val="0"/>
          <w:numId w:val="26"/>
        </w:numPr>
        <w:spacing w:after="0"/>
        <w:jc w:val="both"/>
        <w:rPr>
          <w:sz w:val="24"/>
          <w:szCs w:val="24"/>
        </w:rPr>
      </w:pPr>
      <w:r w:rsidRPr="00371739">
        <w:rPr>
          <w:sz w:val="24"/>
          <w:szCs w:val="24"/>
        </w:rPr>
        <w:t xml:space="preserve">знать назначение персонального компьютера, его возможности в </w:t>
      </w:r>
      <w:proofErr w:type="gramStart"/>
      <w:r w:rsidRPr="00371739">
        <w:rPr>
          <w:sz w:val="24"/>
          <w:szCs w:val="24"/>
        </w:rPr>
        <w:t>учебном</w:t>
      </w:r>
      <w:proofErr w:type="gramEnd"/>
      <w:r w:rsidRPr="00371739">
        <w:rPr>
          <w:sz w:val="24"/>
          <w:szCs w:val="24"/>
        </w:rPr>
        <w:t xml:space="preserve"> </w:t>
      </w:r>
    </w:p>
    <w:p w:rsidR="00C83BCA" w:rsidRPr="00371739" w:rsidRDefault="00C83BCA" w:rsidP="00C83BCA">
      <w:pPr>
        <w:pStyle w:val="2"/>
        <w:spacing w:after="0"/>
        <w:ind w:left="680"/>
        <w:jc w:val="both"/>
        <w:rPr>
          <w:sz w:val="24"/>
          <w:szCs w:val="24"/>
        </w:rPr>
      </w:pPr>
      <w:r>
        <w:rPr>
          <w:sz w:val="24"/>
          <w:szCs w:val="24"/>
        </w:rPr>
        <w:t xml:space="preserve">    </w:t>
      </w:r>
      <w:proofErr w:type="gramStart"/>
      <w:r w:rsidRPr="00371739">
        <w:rPr>
          <w:sz w:val="24"/>
          <w:szCs w:val="24"/>
        </w:rPr>
        <w:t>процессе</w:t>
      </w:r>
      <w:proofErr w:type="gramEnd"/>
      <w:r w:rsidRPr="00371739">
        <w:rPr>
          <w:sz w:val="24"/>
          <w:szCs w:val="24"/>
        </w:rPr>
        <w:t>.</w:t>
      </w:r>
    </w:p>
    <w:p w:rsidR="00C83BCA" w:rsidRPr="00371739" w:rsidRDefault="00C83BCA" w:rsidP="00C83BCA">
      <w:pPr>
        <w:pStyle w:val="2"/>
        <w:spacing w:after="0"/>
        <w:ind w:left="680"/>
        <w:jc w:val="both"/>
        <w:rPr>
          <w:sz w:val="24"/>
          <w:szCs w:val="24"/>
        </w:rPr>
      </w:pPr>
    </w:p>
    <w:p w:rsidR="00C83BCA" w:rsidRDefault="00C83BCA" w:rsidP="00C83BCA">
      <w:pPr>
        <w:spacing w:after="0" w:line="240" w:lineRule="auto"/>
        <w:jc w:val="both"/>
        <w:rPr>
          <w:rFonts w:ascii="Times New Roman" w:hAnsi="Times New Roman" w:cs="Times New Roman"/>
          <w:b/>
          <w:sz w:val="24"/>
          <w:szCs w:val="24"/>
        </w:rPr>
      </w:pPr>
      <w:r w:rsidRPr="00371739">
        <w:rPr>
          <w:rFonts w:ascii="Times New Roman" w:hAnsi="Times New Roman" w:cs="Times New Roman"/>
          <w:b/>
          <w:sz w:val="24"/>
          <w:szCs w:val="24"/>
        </w:rPr>
        <w:t>Результаты обучения в 3 классе</w:t>
      </w:r>
    </w:p>
    <w:p w:rsidR="00C83BCA" w:rsidRPr="00371739" w:rsidRDefault="00C83BCA" w:rsidP="00C83BCA">
      <w:pPr>
        <w:spacing w:after="0" w:line="240" w:lineRule="auto"/>
        <w:jc w:val="both"/>
        <w:rPr>
          <w:rFonts w:ascii="Times New Roman" w:hAnsi="Times New Roman" w:cs="Times New Roman"/>
          <w:b/>
          <w:sz w:val="24"/>
          <w:szCs w:val="24"/>
        </w:rPr>
      </w:pPr>
    </w:p>
    <w:p w:rsidR="00C83BCA" w:rsidRPr="00371739" w:rsidRDefault="00C83BCA" w:rsidP="00C83BCA">
      <w:pPr>
        <w:spacing w:after="0" w:line="240" w:lineRule="auto"/>
        <w:ind w:firstLine="284"/>
        <w:jc w:val="both"/>
        <w:rPr>
          <w:rFonts w:ascii="Times New Roman" w:hAnsi="Times New Roman" w:cs="Times New Roman"/>
          <w:i/>
          <w:sz w:val="24"/>
          <w:szCs w:val="24"/>
        </w:rPr>
      </w:pPr>
      <w:r w:rsidRPr="00371739">
        <w:rPr>
          <w:rFonts w:ascii="Times New Roman" w:hAnsi="Times New Roman" w:cs="Times New Roman"/>
          <w:b/>
          <w:i/>
          <w:sz w:val="24"/>
          <w:szCs w:val="24"/>
        </w:rPr>
        <w:t>Личностные результаты</w:t>
      </w:r>
      <w:r w:rsidRPr="00371739">
        <w:rPr>
          <w:rFonts w:ascii="Times New Roman" w:hAnsi="Times New Roman" w:cs="Times New Roman"/>
          <w:i/>
          <w:sz w:val="24"/>
          <w:szCs w:val="24"/>
        </w:rPr>
        <w:t xml:space="preserve"> </w:t>
      </w:r>
    </w:p>
    <w:p w:rsidR="00C83BCA" w:rsidRPr="00371739" w:rsidRDefault="00C83BCA" w:rsidP="00C83BCA">
      <w:pPr>
        <w:spacing w:after="0" w:line="240" w:lineRule="auto"/>
        <w:ind w:firstLine="284"/>
        <w:jc w:val="both"/>
        <w:rPr>
          <w:rFonts w:ascii="Times New Roman" w:hAnsi="Times New Roman" w:cs="Times New Roman"/>
          <w:sz w:val="24"/>
          <w:szCs w:val="24"/>
        </w:rPr>
      </w:pPr>
      <w:r w:rsidRPr="00371739">
        <w:rPr>
          <w:rFonts w:ascii="Times New Roman" w:hAnsi="Times New Roman" w:cs="Times New Roman"/>
          <w:sz w:val="24"/>
          <w:szCs w:val="24"/>
        </w:rPr>
        <w:t>С</w:t>
      </w:r>
      <w:r w:rsidRPr="00371739">
        <w:rPr>
          <w:rFonts w:ascii="Times New Roman" w:hAnsi="Times New Roman" w:cs="Times New Roman"/>
          <w:bCs/>
          <w:sz w:val="24"/>
          <w:szCs w:val="24"/>
        </w:rPr>
        <w:t>оздание условий для</w:t>
      </w:r>
      <w:r w:rsidRPr="00371739">
        <w:rPr>
          <w:rFonts w:ascii="Times New Roman" w:hAnsi="Times New Roman" w:cs="Times New Roman"/>
          <w:b/>
          <w:sz w:val="24"/>
          <w:szCs w:val="24"/>
        </w:rPr>
        <w:t xml:space="preserve"> </w:t>
      </w:r>
      <w:r w:rsidRPr="00371739">
        <w:rPr>
          <w:rFonts w:ascii="Times New Roman" w:hAnsi="Times New Roman" w:cs="Times New Roman"/>
          <w:sz w:val="24"/>
          <w:szCs w:val="24"/>
        </w:rPr>
        <w:t>формирования следующих умений:</w:t>
      </w:r>
    </w:p>
    <w:p w:rsidR="00C83BCA" w:rsidRDefault="00C83BCA" w:rsidP="00C83BCA">
      <w:pPr>
        <w:numPr>
          <w:ilvl w:val="0"/>
          <w:numId w:val="26"/>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отзывчиво относиться и проявлять готовность оказать посильную помощь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одноклассникам;</w:t>
      </w:r>
    </w:p>
    <w:p w:rsidR="00C83BCA" w:rsidRPr="00371739" w:rsidRDefault="00C83BCA" w:rsidP="00C83BCA">
      <w:pPr>
        <w:numPr>
          <w:ilvl w:val="0"/>
          <w:numId w:val="26"/>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проявлять интерес к историческим традициям своего края и России;</w:t>
      </w:r>
    </w:p>
    <w:p w:rsidR="00C83BCA" w:rsidRDefault="00C83BCA" w:rsidP="00C83BCA">
      <w:pPr>
        <w:numPr>
          <w:ilvl w:val="0"/>
          <w:numId w:val="26"/>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испытывать потребность в самореализации </w:t>
      </w:r>
      <w:proofErr w:type="gramStart"/>
      <w:r w:rsidRPr="00371739">
        <w:rPr>
          <w:rFonts w:ascii="Times New Roman" w:hAnsi="Times New Roman" w:cs="Times New Roman"/>
          <w:sz w:val="24"/>
          <w:szCs w:val="24"/>
        </w:rPr>
        <w:t>в</w:t>
      </w:r>
      <w:proofErr w:type="gramEnd"/>
      <w:r w:rsidRPr="00371739">
        <w:rPr>
          <w:rFonts w:ascii="Times New Roman" w:hAnsi="Times New Roman" w:cs="Times New Roman"/>
          <w:sz w:val="24"/>
          <w:szCs w:val="24"/>
        </w:rPr>
        <w:t xml:space="preserve"> доступной декоративно-</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прикладной деятельности, простейшем техническом моделировании;</w:t>
      </w:r>
    </w:p>
    <w:p w:rsidR="00C83BCA" w:rsidRPr="00FF2F3C" w:rsidRDefault="00C83BCA" w:rsidP="00C83BCA">
      <w:pPr>
        <w:pStyle w:val="3"/>
        <w:numPr>
          <w:ilvl w:val="0"/>
          <w:numId w:val="26"/>
        </w:numPr>
        <w:spacing w:before="0"/>
        <w:jc w:val="both"/>
        <w:rPr>
          <w:b w:val="0"/>
          <w:sz w:val="24"/>
          <w:szCs w:val="24"/>
        </w:rPr>
      </w:pPr>
      <w:r w:rsidRPr="00371739">
        <w:rPr>
          <w:b w:val="0"/>
          <w:iCs/>
          <w:sz w:val="24"/>
          <w:szCs w:val="24"/>
        </w:rPr>
        <w:t>принимать</w:t>
      </w:r>
      <w:r w:rsidRPr="00371739">
        <w:rPr>
          <w:b w:val="0"/>
          <w:i/>
          <w:sz w:val="24"/>
          <w:szCs w:val="24"/>
        </w:rPr>
        <w:t xml:space="preserve"> </w:t>
      </w:r>
      <w:r w:rsidRPr="00371739">
        <w:rPr>
          <w:b w:val="0"/>
          <w:iCs/>
          <w:sz w:val="24"/>
          <w:szCs w:val="24"/>
        </w:rPr>
        <w:t xml:space="preserve">мнения и высказывания других людей, уважительно относиться </w:t>
      </w:r>
      <w:proofErr w:type="gramStart"/>
      <w:r w:rsidRPr="00371739">
        <w:rPr>
          <w:b w:val="0"/>
          <w:iCs/>
          <w:sz w:val="24"/>
          <w:szCs w:val="24"/>
        </w:rPr>
        <w:t>к</w:t>
      </w:r>
      <w:proofErr w:type="gramEnd"/>
      <w:r w:rsidRPr="00371739">
        <w:rPr>
          <w:b w:val="0"/>
          <w:iCs/>
          <w:sz w:val="24"/>
          <w:szCs w:val="24"/>
        </w:rPr>
        <w:t xml:space="preserve"> </w:t>
      </w:r>
    </w:p>
    <w:p w:rsidR="00C83BCA" w:rsidRPr="00371739" w:rsidRDefault="00C83BCA" w:rsidP="00C83BCA">
      <w:pPr>
        <w:pStyle w:val="3"/>
        <w:spacing w:before="0"/>
        <w:ind w:left="680"/>
        <w:jc w:val="both"/>
        <w:rPr>
          <w:b w:val="0"/>
          <w:sz w:val="24"/>
          <w:szCs w:val="24"/>
        </w:rPr>
      </w:pPr>
      <w:r>
        <w:rPr>
          <w:b w:val="0"/>
          <w:iCs/>
          <w:sz w:val="24"/>
          <w:szCs w:val="24"/>
        </w:rPr>
        <w:t xml:space="preserve">    </w:t>
      </w:r>
      <w:r w:rsidRPr="00371739">
        <w:rPr>
          <w:b w:val="0"/>
          <w:iCs/>
          <w:sz w:val="24"/>
          <w:szCs w:val="24"/>
        </w:rPr>
        <w:t>ним;</w:t>
      </w:r>
    </w:p>
    <w:p w:rsidR="00C83BCA" w:rsidRDefault="00C83BCA" w:rsidP="00C83BCA">
      <w:pPr>
        <w:pStyle w:val="3"/>
        <w:numPr>
          <w:ilvl w:val="0"/>
          <w:numId w:val="26"/>
        </w:numPr>
        <w:spacing w:before="0"/>
        <w:jc w:val="both"/>
        <w:rPr>
          <w:b w:val="0"/>
          <w:sz w:val="24"/>
          <w:szCs w:val="24"/>
        </w:rPr>
      </w:pPr>
      <w:r w:rsidRPr="00371739">
        <w:rPr>
          <w:b w:val="0"/>
          <w:sz w:val="24"/>
          <w:szCs w:val="24"/>
        </w:rPr>
        <w:t xml:space="preserve">опираясь на освоенные изобразительные и конструкторско-технологические </w:t>
      </w:r>
    </w:p>
    <w:p w:rsidR="00C83BCA"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знания и умения, делать выбор способов реализации предложенного или </w:t>
      </w:r>
    </w:p>
    <w:p w:rsidR="00C83BCA"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собственного замысла.</w:t>
      </w:r>
    </w:p>
    <w:p w:rsidR="00C83BCA" w:rsidRPr="00371739" w:rsidRDefault="00C83BCA" w:rsidP="00C83BCA">
      <w:pPr>
        <w:pStyle w:val="3"/>
        <w:spacing w:before="0"/>
        <w:ind w:left="680"/>
        <w:jc w:val="both"/>
        <w:rPr>
          <w:b w:val="0"/>
          <w:sz w:val="24"/>
          <w:szCs w:val="24"/>
        </w:rPr>
      </w:pPr>
    </w:p>
    <w:p w:rsidR="00C83BCA" w:rsidRPr="00371739" w:rsidRDefault="00C83BCA" w:rsidP="00C83BCA">
      <w:pPr>
        <w:spacing w:after="0" w:line="240" w:lineRule="auto"/>
        <w:ind w:firstLine="284"/>
        <w:jc w:val="both"/>
        <w:rPr>
          <w:rFonts w:ascii="Times New Roman" w:hAnsi="Times New Roman" w:cs="Times New Roman"/>
          <w:i/>
          <w:sz w:val="24"/>
          <w:szCs w:val="24"/>
        </w:rPr>
      </w:pPr>
      <w:proofErr w:type="spellStart"/>
      <w:r w:rsidRPr="00371739">
        <w:rPr>
          <w:rFonts w:ascii="Times New Roman" w:hAnsi="Times New Roman" w:cs="Times New Roman"/>
          <w:b/>
          <w:i/>
          <w:sz w:val="24"/>
          <w:szCs w:val="24"/>
        </w:rPr>
        <w:t>Метапредметные</w:t>
      </w:r>
      <w:proofErr w:type="spellEnd"/>
      <w:r w:rsidRPr="00371739">
        <w:rPr>
          <w:rFonts w:ascii="Times New Roman" w:hAnsi="Times New Roman" w:cs="Times New Roman"/>
          <w:b/>
          <w:i/>
          <w:sz w:val="24"/>
          <w:szCs w:val="24"/>
        </w:rPr>
        <w:t xml:space="preserve"> результаты</w:t>
      </w:r>
    </w:p>
    <w:p w:rsidR="00C83BCA" w:rsidRPr="00371739" w:rsidRDefault="00C83BCA" w:rsidP="00C83BCA">
      <w:pPr>
        <w:pStyle w:val="3"/>
        <w:spacing w:before="0"/>
        <w:ind w:firstLine="284"/>
        <w:jc w:val="both"/>
        <w:rPr>
          <w:b w:val="0"/>
          <w:sz w:val="24"/>
          <w:szCs w:val="24"/>
        </w:rPr>
      </w:pPr>
      <w:r w:rsidRPr="00371739">
        <w:rPr>
          <w:b w:val="0"/>
          <w:i/>
          <w:sz w:val="24"/>
          <w:szCs w:val="24"/>
        </w:rPr>
        <w:t>Регулятивные УУД</w:t>
      </w:r>
    </w:p>
    <w:p w:rsidR="00C83BCA" w:rsidRPr="00371739" w:rsidRDefault="00C83BCA" w:rsidP="00C83BCA">
      <w:pPr>
        <w:pStyle w:val="3"/>
        <w:spacing w:before="0"/>
        <w:ind w:left="284"/>
        <w:jc w:val="both"/>
        <w:rPr>
          <w:b w:val="0"/>
          <w:i/>
          <w:sz w:val="24"/>
          <w:szCs w:val="24"/>
        </w:rPr>
      </w:pPr>
      <w:r w:rsidRPr="00371739">
        <w:rPr>
          <w:b w:val="0"/>
          <w:i/>
          <w:sz w:val="24"/>
          <w:szCs w:val="24"/>
        </w:rPr>
        <w:t xml:space="preserve">Уметь: </w:t>
      </w:r>
    </w:p>
    <w:p w:rsidR="00C83BCA" w:rsidRDefault="00C83BCA" w:rsidP="00C83BCA">
      <w:pPr>
        <w:pStyle w:val="3"/>
        <w:numPr>
          <w:ilvl w:val="0"/>
          <w:numId w:val="27"/>
        </w:numPr>
        <w:spacing w:before="0"/>
        <w:jc w:val="both"/>
        <w:rPr>
          <w:b w:val="0"/>
          <w:sz w:val="24"/>
          <w:szCs w:val="24"/>
        </w:rPr>
      </w:pPr>
      <w:r w:rsidRPr="00371739">
        <w:rPr>
          <w:b w:val="0"/>
          <w:sz w:val="24"/>
          <w:szCs w:val="24"/>
        </w:rPr>
        <w:t xml:space="preserve">совместно с учителем формулировать цель урока после предварительного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обсуждения;</w:t>
      </w:r>
    </w:p>
    <w:p w:rsidR="00C83BCA" w:rsidRPr="00371739" w:rsidRDefault="00C83BCA" w:rsidP="00C83BCA">
      <w:pPr>
        <w:pStyle w:val="3"/>
        <w:numPr>
          <w:ilvl w:val="0"/>
          <w:numId w:val="27"/>
        </w:numPr>
        <w:spacing w:before="0"/>
        <w:jc w:val="both"/>
        <w:rPr>
          <w:b w:val="0"/>
          <w:sz w:val="24"/>
          <w:szCs w:val="24"/>
        </w:rPr>
      </w:pPr>
      <w:r w:rsidRPr="00371739">
        <w:rPr>
          <w:b w:val="0"/>
          <w:i/>
          <w:sz w:val="24"/>
          <w:szCs w:val="24"/>
        </w:rPr>
        <w:t>совместно с учителем</w:t>
      </w:r>
      <w:r w:rsidRPr="00371739">
        <w:rPr>
          <w:b w:val="0"/>
          <w:sz w:val="24"/>
          <w:szCs w:val="24"/>
        </w:rPr>
        <w:t xml:space="preserve"> выявлять и формулировать учебную проблему;</w:t>
      </w:r>
    </w:p>
    <w:p w:rsidR="00C83BCA" w:rsidRDefault="00C83BCA" w:rsidP="00C83BCA">
      <w:pPr>
        <w:pStyle w:val="3"/>
        <w:numPr>
          <w:ilvl w:val="0"/>
          <w:numId w:val="27"/>
        </w:numPr>
        <w:spacing w:before="0"/>
        <w:jc w:val="both"/>
        <w:rPr>
          <w:b w:val="0"/>
          <w:sz w:val="24"/>
          <w:szCs w:val="24"/>
        </w:rPr>
      </w:pPr>
      <w:r w:rsidRPr="00371739">
        <w:rPr>
          <w:b w:val="0"/>
          <w:i/>
          <w:sz w:val="24"/>
          <w:szCs w:val="24"/>
        </w:rPr>
        <w:t>совместно с учителем</w:t>
      </w:r>
      <w:r w:rsidRPr="00371739">
        <w:rPr>
          <w:b w:val="0"/>
          <w:sz w:val="24"/>
          <w:szCs w:val="24"/>
        </w:rPr>
        <w:t xml:space="preserve"> анализировать предложенное задание, разделять </w:t>
      </w:r>
    </w:p>
    <w:p w:rsidR="00C83BCA" w:rsidRPr="00371739" w:rsidRDefault="00C83BCA" w:rsidP="00C83BCA">
      <w:pPr>
        <w:pStyle w:val="3"/>
        <w:spacing w:before="0"/>
        <w:ind w:left="680"/>
        <w:jc w:val="both"/>
        <w:rPr>
          <w:b w:val="0"/>
          <w:sz w:val="24"/>
          <w:szCs w:val="24"/>
        </w:rPr>
      </w:pPr>
      <w:r>
        <w:rPr>
          <w:b w:val="0"/>
          <w:i/>
          <w:sz w:val="24"/>
          <w:szCs w:val="24"/>
        </w:rPr>
        <w:t xml:space="preserve">    </w:t>
      </w:r>
      <w:r w:rsidRPr="00371739">
        <w:rPr>
          <w:b w:val="0"/>
          <w:sz w:val="24"/>
          <w:szCs w:val="24"/>
        </w:rPr>
        <w:t>известное и неизвестное;</w:t>
      </w:r>
    </w:p>
    <w:p w:rsidR="00C83BCA" w:rsidRDefault="00C83BCA" w:rsidP="00C83BCA">
      <w:pPr>
        <w:pStyle w:val="3"/>
        <w:numPr>
          <w:ilvl w:val="0"/>
          <w:numId w:val="27"/>
        </w:numPr>
        <w:spacing w:before="0"/>
        <w:jc w:val="both"/>
        <w:rPr>
          <w:b w:val="0"/>
          <w:sz w:val="24"/>
          <w:szCs w:val="24"/>
        </w:rPr>
      </w:pPr>
      <w:r w:rsidRPr="00371739">
        <w:rPr>
          <w:b w:val="0"/>
          <w:i/>
          <w:sz w:val="24"/>
          <w:szCs w:val="24"/>
        </w:rPr>
        <w:t xml:space="preserve">самостоятельно </w:t>
      </w:r>
      <w:r w:rsidRPr="00371739">
        <w:rPr>
          <w:b w:val="0"/>
          <w:sz w:val="24"/>
          <w:szCs w:val="24"/>
        </w:rPr>
        <w:t xml:space="preserve">выполнять пробные поисковые действия (упражнения) </w:t>
      </w:r>
      <w:proofErr w:type="gramStart"/>
      <w:r w:rsidRPr="00371739">
        <w:rPr>
          <w:b w:val="0"/>
          <w:sz w:val="24"/>
          <w:szCs w:val="24"/>
        </w:rPr>
        <w:t>для</w:t>
      </w:r>
      <w:proofErr w:type="gramEnd"/>
      <w:r w:rsidRPr="00371739">
        <w:rPr>
          <w:b w:val="0"/>
          <w:sz w:val="24"/>
          <w:szCs w:val="24"/>
        </w:rPr>
        <w:t xml:space="preserve"> </w:t>
      </w:r>
    </w:p>
    <w:p w:rsidR="00C83BCA" w:rsidRPr="00371739" w:rsidRDefault="00C83BCA" w:rsidP="00C83BCA">
      <w:pPr>
        <w:pStyle w:val="3"/>
        <w:spacing w:before="0"/>
        <w:ind w:left="680"/>
        <w:jc w:val="both"/>
        <w:rPr>
          <w:b w:val="0"/>
          <w:sz w:val="24"/>
          <w:szCs w:val="24"/>
        </w:rPr>
      </w:pPr>
      <w:r>
        <w:rPr>
          <w:b w:val="0"/>
          <w:i/>
          <w:sz w:val="24"/>
          <w:szCs w:val="24"/>
        </w:rPr>
        <w:t xml:space="preserve">    </w:t>
      </w:r>
      <w:r w:rsidRPr="00371739">
        <w:rPr>
          <w:b w:val="0"/>
          <w:sz w:val="24"/>
          <w:szCs w:val="24"/>
        </w:rPr>
        <w:t>выявления оптимального решения проблемы (задачи);</w:t>
      </w:r>
    </w:p>
    <w:p w:rsidR="00C83BCA" w:rsidRDefault="00C83BCA" w:rsidP="00C83BCA">
      <w:pPr>
        <w:pStyle w:val="3"/>
        <w:numPr>
          <w:ilvl w:val="0"/>
          <w:numId w:val="27"/>
        </w:numPr>
        <w:spacing w:before="0"/>
        <w:jc w:val="both"/>
        <w:rPr>
          <w:b w:val="0"/>
          <w:sz w:val="24"/>
          <w:szCs w:val="24"/>
        </w:rPr>
      </w:pPr>
      <w:r w:rsidRPr="00371739">
        <w:rPr>
          <w:b w:val="0"/>
          <w:sz w:val="24"/>
          <w:szCs w:val="24"/>
        </w:rPr>
        <w:t xml:space="preserve">коллективно разрабатывать несложные тематические проекты и самостоятельно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их реализовывать, вносить коррективы в полученные результаты;</w:t>
      </w:r>
    </w:p>
    <w:p w:rsidR="00C83BCA" w:rsidRDefault="00C83BCA" w:rsidP="00C83BCA">
      <w:pPr>
        <w:pStyle w:val="3"/>
        <w:numPr>
          <w:ilvl w:val="0"/>
          <w:numId w:val="27"/>
        </w:numPr>
        <w:spacing w:before="0"/>
        <w:jc w:val="both"/>
        <w:rPr>
          <w:b w:val="0"/>
          <w:sz w:val="24"/>
          <w:szCs w:val="24"/>
        </w:rPr>
      </w:pPr>
      <w:r w:rsidRPr="00371739">
        <w:rPr>
          <w:b w:val="0"/>
          <w:sz w:val="24"/>
          <w:szCs w:val="24"/>
        </w:rPr>
        <w:t xml:space="preserve">осуществлять текущий контроль точности выполнения </w:t>
      </w:r>
      <w:proofErr w:type="gramStart"/>
      <w:r w:rsidRPr="00371739">
        <w:rPr>
          <w:b w:val="0"/>
          <w:sz w:val="24"/>
          <w:szCs w:val="24"/>
        </w:rPr>
        <w:t>технологических</w:t>
      </w:r>
      <w:proofErr w:type="gramEnd"/>
      <w:r w:rsidRPr="00371739">
        <w:rPr>
          <w:b w:val="0"/>
          <w:sz w:val="24"/>
          <w:szCs w:val="24"/>
        </w:rPr>
        <w:t xml:space="preserve"> </w:t>
      </w:r>
    </w:p>
    <w:p w:rsidR="00C83BCA" w:rsidRDefault="00C83BCA" w:rsidP="00C83BCA">
      <w:pPr>
        <w:pStyle w:val="3"/>
        <w:spacing w:before="0"/>
        <w:ind w:left="680"/>
        <w:jc w:val="both"/>
        <w:rPr>
          <w:b w:val="0"/>
          <w:sz w:val="24"/>
          <w:szCs w:val="24"/>
        </w:rPr>
      </w:pPr>
      <w:r>
        <w:rPr>
          <w:b w:val="0"/>
          <w:sz w:val="24"/>
          <w:szCs w:val="24"/>
        </w:rPr>
        <w:t xml:space="preserve">    </w:t>
      </w:r>
      <w:proofErr w:type="gramStart"/>
      <w:r w:rsidRPr="00371739">
        <w:rPr>
          <w:b w:val="0"/>
          <w:sz w:val="24"/>
          <w:szCs w:val="24"/>
        </w:rPr>
        <w:t xml:space="preserve">операций (с помощью простых и сложных по конфигурации шаблонов, </w:t>
      </w:r>
      <w:r>
        <w:rPr>
          <w:b w:val="0"/>
          <w:sz w:val="24"/>
          <w:szCs w:val="24"/>
        </w:rPr>
        <w:t xml:space="preserve"> </w:t>
      </w:r>
      <w:proofErr w:type="gramEnd"/>
    </w:p>
    <w:p w:rsidR="00C83BCA"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чертежных инструментов), итоговый контроль общего качества выполненного </w:t>
      </w:r>
    </w:p>
    <w:p w:rsidR="00C83BCA"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изделия, задания; проверять модели в действии, вносить необходимые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конструктивные доработки;</w:t>
      </w:r>
    </w:p>
    <w:p w:rsidR="00C83BCA" w:rsidRDefault="00C83BCA" w:rsidP="00C83BCA">
      <w:pPr>
        <w:pStyle w:val="3"/>
        <w:numPr>
          <w:ilvl w:val="0"/>
          <w:numId w:val="27"/>
        </w:numPr>
        <w:spacing w:before="0"/>
        <w:jc w:val="both"/>
        <w:rPr>
          <w:b w:val="0"/>
          <w:sz w:val="24"/>
          <w:szCs w:val="24"/>
        </w:rPr>
      </w:pPr>
      <w:proofErr w:type="gramStart"/>
      <w:r w:rsidRPr="00371739">
        <w:rPr>
          <w:b w:val="0"/>
          <w:sz w:val="24"/>
          <w:szCs w:val="24"/>
        </w:rPr>
        <w:t xml:space="preserve">выполнять текущий контроль (точность изготовления деталей и аккуратность </w:t>
      </w:r>
      <w:proofErr w:type="gramEnd"/>
    </w:p>
    <w:p w:rsidR="00C83BCA"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всей работы) и оценку выполненной работы </w:t>
      </w:r>
      <w:proofErr w:type="gramStart"/>
      <w:r w:rsidRPr="00371739">
        <w:rPr>
          <w:b w:val="0"/>
          <w:sz w:val="24"/>
          <w:szCs w:val="24"/>
        </w:rPr>
        <w:t>по</w:t>
      </w:r>
      <w:proofErr w:type="gramEnd"/>
      <w:r w:rsidRPr="00371739">
        <w:rPr>
          <w:b w:val="0"/>
          <w:sz w:val="24"/>
          <w:szCs w:val="24"/>
        </w:rPr>
        <w:t xml:space="preserve"> предложенным учителем </w:t>
      </w:r>
    </w:p>
    <w:p w:rsidR="00C83BCA"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критериям. </w:t>
      </w:r>
    </w:p>
    <w:p w:rsidR="00C83BCA" w:rsidRPr="00371739" w:rsidRDefault="00C83BCA" w:rsidP="00C83BCA">
      <w:pPr>
        <w:pStyle w:val="3"/>
        <w:spacing w:before="0"/>
        <w:ind w:left="680"/>
        <w:jc w:val="both"/>
        <w:rPr>
          <w:b w:val="0"/>
          <w:sz w:val="24"/>
          <w:szCs w:val="24"/>
        </w:rPr>
      </w:pPr>
    </w:p>
    <w:p w:rsidR="00C83BCA" w:rsidRPr="00371739" w:rsidRDefault="00C83BCA" w:rsidP="00C83BCA">
      <w:pPr>
        <w:pStyle w:val="3"/>
        <w:spacing w:before="0"/>
        <w:ind w:firstLine="284"/>
        <w:jc w:val="both"/>
        <w:rPr>
          <w:b w:val="0"/>
          <w:sz w:val="24"/>
          <w:szCs w:val="24"/>
        </w:rPr>
      </w:pPr>
      <w:r w:rsidRPr="00371739">
        <w:rPr>
          <w:b w:val="0"/>
          <w:i/>
          <w:sz w:val="24"/>
          <w:szCs w:val="24"/>
        </w:rPr>
        <w:lastRenderedPageBreak/>
        <w:t>Познавательные УУД</w:t>
      </w:r>
    </w:p>
    <w:p w:rsidR="00C83BCA" w:rsidRDefault="00C83BCA" w:rsidP="00C83BCA">
      <w:pPr>
        <w:pStyle w:val="3"/>
        <w:numPr>
          <w:ilvl w:val="0"/>
          <w:numId w:val="28"/>
        </w:numPr>
        <w:spacing w:before="0"/>
        <w:jc w:val="both"/>
        <w:rPr>
          <w:b w:val="0"/>
          <w:sz w:val="24"/>
          <w:szCs w:val="24"/>
        </w:rPr>
      </w:pPr>
      <w:r w:rsidRPr="00371739">
        <w:rPr>
          <w:b w:val="0"/>
          <w:i/>
          <w:iCs/>
          <w:sz w:val="24"/>
          <w:szCs w:val="24"/>
        </w:rPr>
        <w:t>с помощью учителя</w:t>
      </w:r>
      <w:r w:rsidRPr="00371739">
        <w:rPr>
          <w:b w:val="0"/>
          <w:iCs/>
          <w:sz w:val="24"/>
          <w:szCs w:val="24"/>
        </w:rPr>
        <w:t xml:space="preserve"> искать и отбирать</w:t>
      </w:r>
      <w:r w:rsidRPr="00371739">
        <w:rPr>
          <w:b w:val="0"/>
          <w:sz w:val="24"/>
          <w:szCs w:val="24"/>
        </w:rPr>
        <w:t xml:space="preserve"> </w:t>
      </w:r>
      <w:proofErr w:type="gramStart"/>
      <w:r w:rsidRPr="00371739">
        <w:rPr>
          <w:b w:val="0"/>
          <w:sz w:val="24"/>
          <w:szCs w:val="24"/>
        </w:rPr>
        <w:t>необходимую</w:t>
      </w:r>
      <w:proofErr w:type="gramEnd"/>
      <w:r w:rsidRPr="00371739">
        <w:rPr>
          <w:b w:val="0"/>
          <w:sz w:val="24"/>
          <w:szCs w:val="24"/>
        </w:rPr>
        <w:t xml:space="preserve"> для решения учебной </w:t>
      </w:r>
    </w:p>
    <w:p w:rsidR="00C83BCA" w:rsidRDefault="00C83BCA" w:rsidP="00C83BCA">
      <w:pPr>
        <w:pStyle w:val="3"/>
        <w:spacing w:before="0"/>
        <w:ind w:left="680"/>
        <w:jc w:val="both"/>
        <w:rPr>
          <w:b w:val="0"/>
          <w:sz w:val="24"/>
          <w:szCs w:val="24"/>
        </w:rPr>
      </w:pPr>
      <w:r>
        <w:rPr>
          <w:b w:val="0"/>
          <w:i/>
          <w:iCs/>
          <w:sz w:val="24"/>
          <w:szCs w:val="24"/>
        </w:rPr>
        <w:t xml:space="preserve">    </w:t>
      </w:r>
      <w:proofErr w:type="gramStart"/>
      <w:r w:rsidRPr="00371739">
        <w:rPr>
          <w:b w:val="0"/>
          <w:sz w:val="24"/>
          <w:szCs w:val="24"/>
        </w:rPr>
        <w:t xml:space="preserve">задачи информацию в учебнике (текст, иллюстрация, схема, чертеж, </w:t>
      </w:r>
      <w:proofErr w:type="gramEnd"/>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инструкционная карта), </w:t>
      </w:r>
      <w:proofErr w:type="gramStart"/>
      <w:r w:rsidRPr="00371739">
        <w:rPr>
          <w:b w:val="0"/>
          <w:sz w:val="24"/>
          <w:szCs w:val="24"/>
        </w:rPr>
        <w:t>энциклопедиях</w:t>
      </w:r>
      <w:proofErr w:type="gramEnd"/>
      <w:r w:rsidRPr="00371739">
        <w:rPr>
          <w:b w:val="0"/>
          <w:sz w:val="24"/>
          <w:szCs w:val="24"/>
        </w:rPr>
        <w:t>, справочниках, сети Интернет;</w:t>
      </w:r>
    </w:p>
    <w:p w:rsidR="00C83BCA" w:rsidRDefault="00C83BCA" w:rsidP="00C83BCA">
      <w:pPr>
        <w:pStyle w:val="3"/>
        <w:numPr>
          <w:ilvl w:val="0"/>
          <w:numId w:val="28"/>
        </w:numPr>
        <w:spacing w:before="0"/>
        <w:jc w:val="both"/>
        <w:rPr>
          <w:b w:val="0"/>
          <w:sz w:val="24"/>
          <w:szCs w:val="24"/>
        </w:rPr>
      </w:pPr>
      <w:r w:rsidRPr="00371739">
        <w:rPr>
          <w:b w:val="0"/>
          <w:sz w:val="24"/>
          <w:szCs w:val="24"/>
        </w:rPr>
        <w:t xml:space="preserve">открывать новые знания, осваивать новые умения в процессе наблюдений, </w:t>
      </w:r>
    </w:p>
    <w:p w:rsidR="00C83BCA"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рассуждений и обсуждений материалов учебника, выполнения пробных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поисковых упражнений;</w:t>
      </w:r>
    </w:p>
    <w:p w:rsidR="00C83BCA" w:rsidRDefault="00C83BCA" w:rsidP="00C83BCA">
      <w:pPr>
        <w:pStyle w:val="3"/>
        <w:numPr>
          <w:ilvl w:val="0"/>
          <w:numId w:val="28"/>
        </w:numPr>
        <w:spacing w:before="0"/>
        <w:jc w:val="both"/>
        <w:rPr>
          <w:b w:val="0"/>
          <w:sz w:val="24"/>
          <w:szCs w:val="24"/>
        </w:rPr>
      </w:pPr>
      <w:r w:rsidRPr="00371739">
        <w:rPr>
          <w:b w:val="0"/>
          <w:sz w:val="24"/>
          <w:szCs w:val="24"/>
        </w:rPr>
        <w:t xml:space="preserve">преобразовывать информацию: </w:t>
      </w:r>
      <w:r w:rsidRPr="00371739">
        <w:rPr>
          <w:b w:val="0"/>
          <w:i/>
          <w:sz w:val="24"/>
          <w:szCs w:val="24"/>
        </w:rPr>
        <w:t>представлять</w:t>
      </w:r>
      <w:r w:rsidRPr="00371739">
        <w:rPr>
          <w:b w:val="0"/>
          <w:sz w:val="24"/>
          <w:szCs w:val="24"/>
        </w:rPr>
        <w:t xml:space="preserve"> </w:t>
      </w:r>
      <w:r w:rsidRPr="00371739">
        <w:rPr>
          <w:b w:val="0"/>
          <w:i/>
          <w:sz w:val="24"/>
          <w:szCs w:val="24"/>
        </w:rPr>
        <w:t>информацию</w:t>
      </w:r>
      <w:r w:rsidRPr="00371739">
        <w:rPr>
          <w:b w:val="0"/>
          <w:sz w:val="24"/>
          <w:szCs w:val="24"/>
        </w:rPr>
        <w:t xml:space="preserve"> в виде текста,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таблицы, схемы (в информационных проектах).</w:t>
      </w:r>
    </w:p>
    <w:p w:rsidR="00C83BCA" w:rsidRPr="00371739" w:rsidRDefault="00C83BCA" w:rsidP="00C83BCA">
      <w:pPr>
        <w:pStyle w:val="3"/>
        <w:spacing w:before="0"/>
        <w:ind w:firstLine="284"/>
        <w:jc w:val="both"/>
        <w:rPr>
          <w:b w:val="0"/>
          <w:sz w:val="24"/>
          <w:szCs w:val="24"/>
        </w:rPr>
      </w:pPr>
      <w:r w:rsidRPr="00371739">
        <w:rPr>
          <w:b w:val="0"/>
          <w:i/>
          <w:sz w:val="24"/>
          <w:szCs w:val="24"/>
        </w:rPr>
        <w:t>Коммуникативные УУД</w:t>
      </w:r>
    </w:p>
    <w:p w:rsidR="00C83BCA" w:rsidRPr="00371739" w:rsidRDefault="00C83BCA" w:rsidP="00C83BCA">
      <w:pPr>
        <w:pStyle w:val="3"/>
        <w:numPr>
          <w:ilvl w:val="0"/>
          <w:numId w:val="29"/>
        </w:numPr>
        <w:spacing w:before="0"/>
        <w:jc w:val="both"/>
        <w:rPr>
          <w:b w:val="0"/>
          <w:sz w:val="24"/>
          <w:szCs w:val="24"/>
        </w:rPr>
      </w:pPr>
      <w:r w:rsidRPr="00371739">
        <w:rPr>
          <w:b w:val="0"/>
          <w:iCs/>
          <w:sz w:val="24"/>
          <w:szCs w:val="24"/>
        </w:rPr>
        <w:t>учиться высказывать</w:t>
      </w:r>
      <w:r w:rsidRPr="00371739">
        <w:rPr>
          <w:b w:val="0"/>
          <w:sz w:val="24"/>
          <w:szCs w:val="24"/>
        </w:rPr>
        <w:t xml:space="preserve"> свою точку зрения и пытаться ее </w:t>
      </w:r>
      <w:r w:rsidRPr="00371739">
        <w:rPr>
          <w:b w:val="0"/>
          <w:i/>
          <w:sz w:val="24"/>
          <w:szCs w:val="24"/>
        </w:rPr>
        <w:t>обосновать</w:t>
      </w:r>
      <w:r w:rsidRPr="00371739">
        <w:rPr>
          <w:b w:val="0"/>
          <w:sz w:val="24"/>
          <w:szCs w:val="24"/>
        </w:rPr>
        <w:t>;</w:t>
      </w:r>
    </w:p>
    <w:p w:rsidR="00C83BCA" w:rsidRPr="00371739" w:rsidRDefault="00C83BCA" w:rsidP="00C83BCA">
      <w:pPr>
        <w:pStyle w:val="3"/>
        <w:numPr>
          <w:ilvl w:val="0"/>
          <w:numId w:val="29"/>
        </w:numPr>
        <w:spacing w:before="0"/>
        <w:jc w:val="both"/>
        <w:rPr>
          <w:b w:val="0"/>
          <w:sz w:val="24"/>
          <w:szCs w:val="24"/>
        </w:rPr>
      </w:pPr>
      <w:r w:rsidRPr="00371739">
        <w:rPr>
          <w:b w:val="0"/>
          <w:sz w:val="24"/>
          <w:szCs w:val="24"/>
        </w:rPr>
        <w:t>слушать других, пытаться принимать другую точку зрения;</w:t>
      </w:r>
    </w:p>
    <w:p w:rsidR="00C83BCA" w:rsidRDefault="00C83BCA" w:rsidP="00C83BCA">
      <w:pPr>
        <w:pStyle w:val="3"/>
        <w:numPr>
          <w:ilvl w:val="0"/>
          <w:numId w:val="29"/>
        </w:numPr>
        <w:spacing w:before="0"/>
        <w:jc w:val="both"/>
        <w:rPr>
          <w:b w:val="0"/>
          <w:sz w:val="24"/>
          <w:szCs w:val="24"/>
        </w:rPr>
      </w:pPr>
      <w:r w:rsidRPr="00371739">
        <w:rPr>
          <w:b w:val="0"/>
          <w:sz w:val="24"/>
          <w:szCs w:val="24"/>
        </w:rPr>
        <w:t xml:space="preserve">уметь сотрудничать, выполняя различные роли в группе, в совместном решении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проблемы (задачи);</w:t>
      </w:r>
    </w:p>
    <w:p w:rsidR="00C83BCA" w:rsidRDefault="00C83BCA" w:rsidP="00C83BCA">
      <w:pPr>
        <w:pStyle w:val="3"/>
        <w:numPr>
          <w:ilvl w:val="0"/>
          <w:numId w:val="29"/>
        </w:numPr>
        <w:spacing w:before="0"/>
        <w:jc w:val="both"/>
        <w:rPr>
          <w:b w:val="0"/>
          <w:sz w:val="24"/>
          <w:szCs w:val="24"/>
        </w:rPr>
      </w:pPr>
      <w:r w:rsidRPr="00371739">
        <w:rPr>
          <w:b w:val="0"/>
          <w:sz w:val="24"/>
          <w:szCs w:val="24"/>
        </w:rPr>
        <w:t>уважительно относиться к позиции других, пытаться договариваться.</w:t>
      </w:r>
    </w:p>
    <w:p w:rsidR="00C83BCA" w:rsidRPr="00371739" w:rsidRDefault="00C83BCA" w:rsidP="00C83BCA">
      <w:pPr>
        <w:pStyle w:val="3"/>
        <w:spacing w:before="0"/>
        <w:ind w:left="680"/>
        <w:jc w:val="both"/>
        <w:rPr>
          <w:b w:val="0"/>
          <w:sz w:val="24"/>
          <w:szCs w:val="24"/>
        </w:rPr>
      </w:pPr>
    </w:p>
    <w:p w:rsidR="00C83BCA" w:rsidRPr="00371739" w:rsidRDefault="00C83BCA" w:rsidP="00C83BCA">
      <w:pPr>
        <w:spacing w:after="0" w:line="240" w:lineRule="auto"/>
        <w:ind w:firstLine="567"/>
        <w:jc w:val="both"/>
        <w:rPr>
          <w:rFonts w:ascii="Times New Roman" w:hAnsi="Times New Roman" w:cs="Times New Roman"/>
          <w:i/>
          <w:sz w:val="24"/>
          <w:szCs w:val="24"/>
        </w:rPr>
      </w:pPr>
      <w:r w:rsidRPr="00371739">
        <w:rPr>
          <w:rFonts w:ascii="Times New Roman" w:hAnsi="Times New Roman" w:cs="Times New Roman"/>
          <w:b/>
          <w:i/>
          <w:sz w:val="24"/>
          <w:szCs w:val="24"/>
        </w:rPr>
        <w:t>Предметные результаты</w:t>
      </w:r>
      <w:r w:rsidRPr="00371739">
        <w:rPr>
          <w:rFonts w:ascii="Times New Roman" w:hAnsi="Times New Roman" w:cs="Times New Roman"/>
          <w:i/>
          <w:sz w:val="24"/>
          <w:szCs w:val="24"/>
        </w:rPr>
        <w:t xml:space="preserve"> </w:t>
      </w:r>
    </w:p>
    <w:p w:rsidR="00C83BCA" w:rsidRPr="00371739" w:rsidRDefault="00C83BCA" w:rsidP="00C83BCA">
      <w:pPr>
        <w:spacing w:after="0" w:line="240" w:lineRule="auto"/>
        <w:ind w:firstLine="612"/>
        <w:jc w:val="both"/>
        <w:rPr>
          <w:rFonts w:ascii="Times New Roman" w:hAnsi="Times New Roman" w:cs="Times New Roman"/>
          <w:bCs/>
          <w:sz w:val="24"/>
          <w:szCs w:val="24"/>
        </w:rPr>
      </w:pPr>
      <w:r w:rsidRPr="00371739">
        <w:rPr>
          <w:rFonts w:ascii="Times New Roman" w:hAnsi="Times New Roman" w:cs="Times New Roman"/>
          <w:bCs/>
          <w:sz w:val="24"/>
          <w:szCs w:val="24"/>
        </w:rPr>
        <w:t xml:space="preserve">1. Общекультурные и </w:t>
      </w:r>
      <w:proofErr w:type="spellStart"/>
      <w:r w:rsidRPr="00371739">
        <w:rPr>
          <w:rFonts w:ascii="Times New Roman" w:hAnsi="Times New Roman" w:cs="Times New Roman"/>
          <w:bCs/>
          <w:sz w:val="24"/>
          <w:szCs w:val="24"/>
        </w:rPr>
        <w:t>общетрудовые</w:t>
      </w:r>
      <w:proofErr w:type="spellEnd"/>
      <w:r w:rsidRPr="00371739">
        <w:rPr>
          <w:rFonts w:ascii="Times New Roman" w:hAnsi="Times New Roman" w:cs="Times New Roman"/>
          <w:bCs/>
          <w:sz w:val="24"/>
          <w:szCs w:val="24"/>
        </w:rPr>
        <w:t xml:space="preserve"> компетенции. Основы культуры труда, с</w:t>
      </w:r>
      <w:r w:rsidRPr="00371739">
        <w:rPr>
          <w:rFonts w:ascii="Times New Roman" w:hAnsi="Times New Roman" w:cs="Times New Roman"/>
          <w:sz w:val="24"/>
          <w:szCs w:val="24"/>
        </w:rPr>
        <w:t>амообслуживание</w:t>
      </w:r>
    </w:p>
    <w:p w:rsidR="00C83BCA" w:rsidRPr="00371739" w:rsidRDefault="00C83BCA" w:rsidP="00C83BCA">
      <w:pPr>
        <w:spacing w:after="0" w:line="240" w:lineRule="auto"/>
        <w:jc w:val="both"/>
        <w:rPr>
          <w:rFonts w:ascii="Times New Roman" w:hAnsi="Times New Roman" w:cs="Times New Roman"/>
          <w:sz w:val="24"/>
          <w:szCs w:val="24"/>
        </w:rPr>
      </w:pPr>
      <w:r w:rsidRPr="00371739">
        <w:rPr>
          <w:rFonts w:ascii="Times New Roman" w:hAnsi="Times New Roman" w:cs="Times New Roman"/>
          <w:i/>
          <w:sz w:val="24"/>
          <w:szCs w:val="24"/>
        </w:rPr>
        <w:t>Знать</w:t>
      </w:r>
      <w:r w:rsidRPr="00371739">
        <w:rPr>
          <w:rFonts w:ascii="Times New Roman" w:hAnsi="Times New Roman" w:cs="Times New Roman"/>
          <w:sz w:val="24"/>
          <w:szCs w:val="24"/>
        </w:rPr>
        <w:t xml:space="preserve">: </w:t>
      </w:r>
    </w:p>
    <w:p w:rsidR="00C83BCA" w:rsidRDefault="00C83BCA" w:rsidP="00C83BCA">
      <w:pPr>
        <w:numPr>
          <w:ilvl w:val="0"/>
          <w:numId w:val="30"/>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о характерных особенностях изученных видов </w:t>
      </w:r>
      <w:proofErr w:type="gramStart"/>
      <w:r w:rsidRPr="00371739">
        <w:rPr>
          <w:rFonts w:ascii="Times New Roman" w:hAnsi="Times New Roman" w:cs="Times New Roman"/>
          <w:sz w:val="24"/>
          <w:szCs w:val="24"/>
        </w:rPr>
        <w:t>декоративно-прикладного</w:t>
      </w:r>
      <w:proofErr w:type="gramEnd"/>
      <w:r w:rsidRPr="00371739">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искусства;</w:t>
      </w:r>
    </w:p>
    <w:p w:rsidR="00C83BCA" w:rsidRPr="00371739" w:rsidRDefault="00C83BCA" w:rsidP="00C83BCA">
      <w:pPr>
        <w:numPr>
          <w:ilvl w:val="0"/>
          <w:numId w:val="30"/>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о профессиях мастеров прикладного искусства (в рамках изученного).</w:t>
      </w:r>
    </w:p>
    <w:p w:rsidR="00C83BCA" w:rsidRPr="00371739" w:rsidRDefault="00C83BCA" w:rsidP="00C83BCA">
      <w:pPr>
        <w:spacing w:after="0" w:line="240" w:lineRule="auto"/>
        <w:ind w:firstLine="567"/>
        <w:jc w:val="both"/>
        <w:rPr>
          <w:rFonts w:ascii="Times New Roman" w:hAnsi="Times New Roman" w:cs="Times New Roman"/>
          <w:i/>
          <w:iCs/>
          <w:sz w:val="24"/>
          <w:szCs w:val="24"/>
        </w:rPr>
      </w:pPr>
      <w:r w:rsidRPr="00371739">
        <w:rPr>
          <w:rFonts w:ascii="Times New Roman" w:hAnsi="Times New Roman" w:cs="Times New Roman"/>
          <w:i/>
          <w:iCs/>
          <w:sz w:val="24"/>
          <w:szCs w:val="24"/>
        </w:rPr>
        <w:t>Уметь:</w:t>
      </w:r>
    </w:p>
    <w:p w:rsidR="00C83BCA" w:rsidRDefault="00C83BCA" w:rsidP="00C83BCA">
      <w:pPr>
        <w:numPr>
          <w:ilvl w:val="0"/>
          <w:numId w:val="31"/>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узнавать и называть по характерным особенностям образцов или по описанию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изученные и распространенные в крае ремесла;</w:t>
      </w:r>
    </w:p>
    <w:p w:rsidR="00C83BCA" w:rsidRDefault="00C83BCA" w:rsidP="00C83BCA">
      <w:pPr>
        <w:numPr>
          <w:ilvl w:val="0"/>
          <w:numId w:val="31"/>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соблюдать правила безопасного пользования домашними электроприборами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(светильниками, звонками, </w:t>
      </w:r>
      <w:proofErr w:type="gramStart"/>
      <w:r w:rsidRPr="00371739">
        <w:rPr>
          <w:rFonts w:ascii="Times New Roman" w:hAnsi="Times New Roman" w:cs="Times New Roman"/>
          <w:sz w:val="24"/>
          <w:szCs w:val="24"/>
        </w:rPr>
        <w:t>теле</w:t>
      </w:r>
      <w:proofErr w:type="gramEnd"/>
      <w:r w:rsidRPr="00371739">
        <w:rPr>
          <w:rFonts w:ascii="Times New Roman" w:hAnsi="Times New Roman" w:cs="Times New Roman"/>
          <w:sz w:val="24"/>
          <w:szCs w:val="24"/>
        </w:rPr>
        <w:t>- и радиоаппаратурой).</w:t>
      </w:r>
    </w:p>
    <w:p w:rsidR="00C83BCA" w:rsidRPr="00371739" w:rsidRDefault="00C83BCA" w:rsidP="00C83BCA">
      <w:pPr>
        <w:spacing w:after="0" w:line="240" w:lineRule="auto"/>
        <w:ind w:right="57" w:firstLine="324"/>
        <w:jc w:val="both"/>
        <w:rPr>
          <w:rFonts w:ascii="Times New Roman" w:hAnsi="Times New Roman" w:cs="Times New Roman"/>
          <w:bCs/>
          <w:sz w:val="24"/>
          <w:szCs w:val="24"/>
        </w:rPr>
      </w:pPr>
      <w:r w:rsidRPr="00371739">
        <w:rPr>
          <w:rFonts w:ascii="Times New Roman" w:hAnsi="Times New Roman" w:cs="Times New Roman"/>
          <w:bCs/>
          <w:sz w:val="24"/>
          <w:szCs w:val="24"/>
        </w:rPr>
        <w:t>2. Технология ручной обработки материалов. Элементы графической грамоты</w:t>
      </w:r>
    </w:p>
    <w:p w:rsidR="00C83BCA" w:rsidRPr="00371739" w:rsidRDefault="00C83BCA" w:rsidP="00C83BCA">
      <w:pPr>
        <w:spacing w:after="0" w:line="240" w:lineRule="auto"/>
        <w:ind w:firstLine="567"/>
        <w:jc w:val="both"/>
        <w:rPr>
          <w:rFonts w:ascii="Times New Roman" w:hAnsi="Times New Roman" w:cs="Times New Roman"/>
          <w:i/>
          <w:iCs/>
          <w:sz w:val="24"/>
          <w:szCs w:val="24"/>
        </w:rPr>
      </w:pPr>
      <w:r w:rsidRPr="00371739">
        <w:rPr>
          <w:rFonts w:ascii="Times New Roman" w:hAnsi="Times New Roman" w:cs="Times New Roman"/>
          <w:i/>
          <w:iCs/>
          <w:sz w:val="24"/>
          <w:szCs w:val="24"/>
        </w:rPr>
        <w:t>Знать:</w:t>
      </w:r>
    </w:p>
    <w:p w:rsidR="00C83BCA" w:rsidRDefault="00C83BCA" w:rsidP="00C83BCA">
      <w:pPr>
        <w:numPr>
          <w:ilvl w:val="0"/>
          <w:numId w:val="32"/>
        </w:numPr>
        <w:tabs>
          <w:tab w:val="left" w:pos="252"/>
        </w:tabs>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названия и свойства наиболее </w:t>
      </w:r>
      <w:proofErr w:type="gramStart"/>
      <w:r w:rsidRPr="00371739">
        <w:rPr>
          <w:rFonts w:ascii="Times New Roman" w:hAnsi="Times New Roman" w:cs="Times New Roman"/>
          <w:sz w:val="24"/>
          <w:szCs w:val="24"/>
        </w:rPr>
        <w:t>распространенных</w:t>
      </w:r>
      <w:proofErr w:type="gramEnd"/>
      <w:r w:rsidRPr="00371739">
        <w:rPr>
          <w:rFonts w:ascii="Times New Roman" w:hAnsi="Times New Roman" w:cs="Times New Roman"/>
          <w:sz w:val="24"/>
          <w:szCs w:val="24"/>
        </w:rPr>
        <w:t xml:space="preserve"> искусственных и </w:t>
      </w:r>
    </w:p>
    <w:p w:rsidR="00C83BCA" w:rsidRPr="00371739" w:rsidRDefault="00C83BCA" w:rsidP="00C83BCA">
      <w:pPr>
        <w:tabs>
          <w:tab w:val="left" w:pos="252"/>
        </w:tabs>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синтетических материалов (бумага, металлы, ткани); </w:t>
      </w:r>
    </w:p>
    <w:p w:rsidR="00C83BCA" w:rsidRDefault="00C83BCA" w:rsidP="00C83BCA">
      <w:pPr>
        <w:numPr>
          <w:ilvl w:val="0"/>
          <w:numId w:val="32"/>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последовательность чтения и выполнения разметки разверток с помощью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контрольно-измерительных инструментов;</w:t>
      </w:r>
    </w:p>
    <w:p w:rsidR="00C83BCA" w:rsidRPr="00371739" w:rsidRDefault="00C83BCA" w:rsidP="00C83BCA">
      <w:pPr>
        <w:numPr>
          <w:ilvl w:val="0"/>
          <w:numId w:val="32"/>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основные линии чертежа (осевая и центровая);</w:t>
      </w:r>
    </w:p>
    <w:p w:rsidR="00C83BCA" w:rsidRPr="00371739" w:rsidRDefault="00C83BCA" w:rsidP="00C83BCA">
      <w:pPr>
        <w:numPr>
          <w:ilvl w:val="0"/>
          <w:numId w:val="32"/>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правила безопасной работы канцелярским ножом;</w:t>
      </w:r>
    </w:p>
    <w:p w:rsidR="00C83BCA" w:rsidRPr="00371739" w:rsidRDefault="00C83BCA" w:rsidP="00C83BCA">
      <w:pPr>
        <w:numPr>
          <w:ilvl w:val="0"/>
          <w:numId w:val="32"/>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косую строчку, ее варианты, их назначение;</w:t>
      </w:r>
    </w:p>
    <w:p w:rsidR="00C83BCA" w:rsidRDefault="00C83BCA" w:rsidP="00C83BCA">
      <w:pPr>
        <w:numPr>
          <w:ilvl w:val="0"/>
          <w:numId w:val="32"/>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названия нескольких видов информационных технологий и соответствующих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способов передачи информации (из реального окружения учащихся).</w:t>
      </w:r>
    </w:p>
    <w:p w:rsidR="00C83BCA" w:rsidRPr="00371739" w:rsidRDefault="00C83BCA" w:rsidP="00C83BCA">
      <w:pPr>
        <w:spacing w:after="0" w:line="240" w:lineRule="auto"/>
        <w:ind w:firstLine="72"/>
        <w:jc w:val="both"/>
        <w:rPr>
          <w:rFonts w:ascii="Times New Roman" w:hAnsi="Times New Roman" w:cs="Times New Roman"/>
          <w:i/>
          <w:sz w:val="24"/>
          <w:szCs w:val="24"/>
        </w:rPr>
      </w:pPr>
      <w:r w:rsidRPr="00371739">
        <w:rPr>
          <w:rFonts w:ascii="Times New Roman" w:hAnsi="Times New Roman" w:cs="Times New Roman"/>
          <w:i/>
          <w:sz w:val="24"/>
          <w:szCs w:val="24"/>
        </w:rPr>
        <w:t xml:space="preserve">Иметь представление: </w:t>
      </w:r>
    </w:p>
    <w:p w:rsidR="00C83BCA" w:rsidRPr="00371739" w:rsidRDefault="00C83BCA" w:rsidP="00C83BCA">
      <w:pPr>
        <w:numPr>
          <w:ilvl w:val="0"/>
          <w:numId w:val="33"/>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о композиции декоративно-прикладного характера на плоскости и в объеме, </w:t>
      </w:r>
    </w:p>
    <w:p w:rsidR="00C83BCA" w:rsidRPr="00371739" w:rsidRDefault="00C83BCA" w:rsidP="00C83BCA">
      <w:pPr>
        <w:numPr>
          <w:ilvl w:val="0"/>
          <w:numId w:val="33"/>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о традициях декоративно-прикладного искусства в создании изделий.</w:t>
      </w:r>
    </w:p>
    <w:p w:rsidR="00C83BCA" w:rsidRPr="00371739" w:rsidRDefault="00C83BCA" w:rsidP="00C83BCA">
      <w:pPr>
        <w:pStyle w:val="21"/>
        <w:spacing w:after="0" w:line="240" w:lineRule="auto"/>
        <w:ind w:left="0" w:firstLine="72"/>
        <w:jc w:val="both"/>
        <w:rPr>
          <w:bCs/>
          <w:sz w:val="24"/>
          <w:szCs w:val="24"/>
        </w:rPr>
      </w:pPr>
      <w:r w:rsidRPr="00371739">
        <w:rPr>
          <w:bCs/>
          <w:i/>
          <w:iCs/>
          <w:sz w:val="24"/>
          <w:szCs w:val="24"/>
        </w:rPr>
        <w:t>Уметь</w:t>
      </w:r>
      <w:r w:rsidRPr="00371739">
        <w:rPr>
          <w:bCs/>
          <w:sz w:val="24"/>
          <w:szCs w:val="24"/>
        </w:rPr>
        <w:t xml:space="preserve"> </w:t>
      </w:r>
      <w:r w:rsidRPr="00371739">
        <w:rPr>
          <w:bCs/>
          <w:i/>
          <w:sz w:val="24"/>
          <w:szCs w:val="24"/>
        </w:rPr>
        <w:t>частично самостоятельно:</w:t>
      </w:r>
    </w:p>
    <w:p w:rsidR="00C83BCA" w:rsidRPr="00371739" w:rsidRDefault="00C83BCA" w:rsidP="00C83BCA">
      <w:pPr>
        <w:pStyle w:val="21"/>
        <w:numPr>
          <w:ilvl w:val="0"/>
          <w:numId w:val="34"/>
        </w:numPr>
        <w:spacing w:after="0" w:line="240" w:lineRule="auto"/>
        <w:jc w:val="both"/>
        <w:rPr>
          <w:bCs/>
          <w:sz w:val="24"/>
          <w:szCs w:val="24"/>
        </w:rPr>
      </w:pPr>
      <w:r w:rsidRPr="00371739">
        <w:rPr>
          <w:bCs/>
          <w:sz w:val="24"/>
          <w:szCs w:val="24"/>
        </w:rPr>
        <w:t>читать простейший чертеж (эскиз) разверток;</w:t>
      </w:r>
    </w:p>
    <w:p w:rsidR="00C83BCA" w:rsidRPr="00371739" w:rsidRDefault="00C83BCA" w:rsidP="00C83BCA">
      <w:pPr>
        <w:pStyle w:val="21"/>
        <w:numPr>
          <w:ilvl w:val="0"/>
          <w:numId w:val="34"/>
        </w:numPr>
        <w:spacing w:after="0" w:line="240" w:lineRule="auto"/>
        <w:jc w:val="both"/>
        <w:rPr>
          <w:bCs/>
          <w:sz w:val="24"/>
          <w:szCs w:val="24"/>
        </w:rPr>
      </w:pPr>
      <w:r w:rsidRPr="00371739">
        <w:rPr>
          <w:bCs/>
          <w:sz w:val="24"/>
          <w:szCs w:val="24"/>
        </w:rPr>
        <w:t>выполнять разметку разверток с помощью чертежных инструментов;</w:t>
      </w:r>
    </w:p>
    <w:p w:rsidR="00C83BCA" w:rsidRDefault="00C83BCA" w:rsidP="00C83BCA">
      <w:pPr>
        <w:pStyle w:val="21"/>
        <w:numPr>
          <w:ilvl w:val="0"/>
          <w:numId w:val="34"/>
        </w:numPr>
        <w:spacing w:after="0" w:line="240" w:lineRule="auto"/>
        <w:jc w:val="both"/>
        <w:rPr>
          <w:bCs/>
          <w:sz w:val="24"/>
          <w:szCs w:val="24"/>
        </w:rPr>
      </w:pPr>
      <w:r w:rsidRPr="00371739">
        <w:rPr>
          <w:bCs/>
          <w:sz w:val="24"/>
          <w:szCs w:val="24"/>
        </w:rPr>
        <w:t xml:space="preserve">подбирать и обосновывать наиболее рациональные технологические приемы </w:t>
      </w:r>
    </w:p>
    <w:p w:rsidR="00C83BCA" w:rsidRPr="00371739" w:rsidRDefault="00C83BCA" w:rsidP="00C83BCA">
      <w:pPr>
        <w:pStyle w:val="21"/>
        <w:spacing w:after="0" w:line="240" w:lineRule="auto"/>
        <w:ind w:left="680"/>
        <w:jc w:val="both"/>
        <w:rPr>
          <w:bCs/>
          <w:sz w:val="24"/>
          <w:szCs w:val="24"/>
        </w:rPr>
      </w:pPr>
      <w:r>
        <w:rPr>
          <w:bCs/>
          <w:sz w:val="24"/>
          <w:szCs w:val="24"/>
        </w:rPr>
        <w:t xml:space="preserve">    </w:t>
      </w:r>
      <w:r w:rsidRPr="00371739">
        <w:rPr>
          <w:bCs/>
          <w:sz w:val="24"/>
          <w:szCs w:val="24"/>
        </w:rPr>
        <w:t>изготовления изделий;</w:t>
      </w:r>
    </w:p>
    <w:p w:rsidR="00C83BCA" w:rsidRPr="00371739" w:rsidRDefault="00C83BCA" w:rsidP="00C83BCA">
      <w:pPr>
        <w:pStyle w:val="21"/>
        <w:numPr>
          <w:ilvl w:val="0"/>
          <w:numId w:val="34"/>
        </w:numPr>
        <w:spacing w:after="0" w:line="240" w:lineRule="auto"/>
        <w:jc w:val="both"/>
        <w:rPr>
          <w:bCs/>
          <w:sz w:val="24"/>
          <w:szCs w:val="24"/>
        </w:rPr>
      </w:pPr>
      <w:r w:rsidRPr="00371739">
        <w:rPr>
          <w:bCs/>
          <w:sz w:val="24"/>
          <w:szCs w:val="24"/>
        </w:rPr>
        <w:t>выполнять рицовку;</w:t>
      </w:r>
    </w:p>
    <w:p w:rsidR="00C83BCA" w:rsidRPr="00371739" w:rsidRDefault="00C83BCA" w:rsidP="00C83BCA">
      <w:pPr>
        <w:pStyle w:val="21"/>
        <w:numPr>
          <w:ilvl w:val="0"/>
          <w:numId w:val="34"/>
        </w:numPr>
        <w:spacing w:after="0" w:line="240" w:lineRule="auto"/>
        <w:jc w:val="both"/>
        <w:rPr>
          <w:bCs/>
          <w:sz w:val="24"/>
          <w:szCs w:val="24"/>
        </w:rPr>
      </w:pPr>
      <w:r w:rsidRPr="00371739">
        <w:rPr>
          <w:bCs/>
          <w:sz w:val="24"/>
          <w:szCs w:val="24"/>
        </w:rPr>
        <w:t>оформлять изделия и соединять детали косой строчкой и ее вариантами;</w:t>
      </w:r>
    </w:p>
    <w:p w:rsidR="00C83BCA" w:rsidRDefault="00C83BCA" w:rsidP="00C83BCA">
      <w:pPr>
        <w:numPr>
          <w:ilvl w:val="0"/>
          <w:numId w:val="34"/>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находить и использовать дополнительную информацию из </w:t>
      </w:r>
      <w:proofErr w:type="gramStart"/>
      <w:r w:rsidRPr="00371739">
        <w:rPr>
          <w:rFonts w:ascii="Times New Roman" w:hAnsi="Times New Roman" w:cs="Times New Roman"/>
          <w:sz w:val="24"/>
          <w:szCs w:val="24"/>
        </w:rPr>
        <w:t>различных</w:t>
      </w:r>
      <w:proofErr w:type="gramEnd"/>
      <w:r w:rsidRPr="00371739">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источников (в том числе из сети Интернет), </w:t>
      </w:r>
    </w:p>
    <w:p w:rsidR="00C83BCA" w:rsidRPr="00371739" w:rsidRDefault="00C83BCA" w:rsidP="00C83BCA">
      <w:pPr>
        <w:numPr>
          <w:ilvl w:val="0"/>
          <w:numId w:val="34"/>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lastRenderedPageBreak/>
        <w:t>решать доступные технологические задачи.</w:t>
      </w:r>
    </w:p>
    <w:p w:rsidR="00C83BCA" w:rsidRPr="00371739" w:rsidRDefault="00C83BCA" w:rsidP="00C83BCA">
      <w:pPr>
        <w:spacing w:after="0" w:line="240" w:lineRule="auto"/>
        <w:jc w:val="both"/>
        <w:rPr>
          <w:rFonts w:ascii="Times New Roman" w:hAnsi="Times New Roman" w:cs="Times New Roman"/>
          <w:sz w:val="24"/>
          <w:szCs w:val="24"/>
        </w:rPr>
      </w:pPr>
      <w:r w:rsidRPr="00371739">
        <w:rPr>
          <w:rFonts w:ascii="Times New Roman" w:hAnsi="Times New Roman" w:cs="Times New Roman"/>
          <w:bCs/>
          <w:sz w:val="24"/>
          <w:szCs w:val="24"/>
        </w:rPr>
        <w:t>3. Конструирование и моделирование</w:t>
      </w:r>
    </w:p>
    <w:p w:rsidR="00C83BCA" w:rsidRPr="00371739" w:rsidRDefault="00C83BCA" w:rsidP="00C83BCA">
      <w:pPr>
        <w:pStyle w:val="21"/>
        <w:spacing w:after="0" w:line="240" w:lineRule="auto"/>
        <w:ind w:left="0" w:firstLine="540"/>
        <w:jc w:val="both"/>
        <w:rPr>
          <w:bCs/>
          <w:i/>
          <w:sz w:val="24"/>
          <w:szCs w:val="24"/>
        </w:rPr>
      </w:pPr>
      <w:r w:rsidRPr="00371739">
        <w:rPr>
          <w:bCs/>
          <w:i/>
          <w:sz w:val="24"/>
          <w:szCs w:val="24"/>
        </w:rPr>
        <w:t>Знать:</w:t>
      </w:r>
    </w:p>
    <w:p w:rsidR="00C83BCA" w:rsidRPr="00371739" w:rsidRDefault="00C83BCA" w:rsidP="00C83BCA">
      <w:pPr>
        <w:pStyle w:val="21"/>
        <w:numPr>
          <w:ilvl w:val="0"/>
          <w:numId w:val="35"/>
        </w:numPr>
        <w:spacing w:after="0" w:line="240" w:lineRule="auto"/>
        <w:jc w:val="both"/>
        <w:rPr>
          <w:bCs/>
          <w:sz w:val="24"/>
          <w:szCs w:val="24"/>
        </w:rPr>
      </w:pPr>
      <w:r w:rsidRPr="00371739">
        <w:rPr>
          <w:bCs/>
          <w:sz w:val="24"/>
          <w:szCs w:val="24"/>
        </w:rPr>
        <w:t>простейшие способы достижения прочности конструкций.</w:t>
      </w:r>
    </w:p>
    <w:p w:rsidR="00C83BCA" w:rsidRPr="00371739" w:rsidRDefault="00C83BCA" w:rsidP="00C83BCA">
      <w:pPr>
        <w:spacing w:after="0" w:line="240" w:lineRule="auto"/>
        <w:ind w:firstLine="567"/>
        <w:jc w:val="both"/>
        <w:rPr>
          <w:rFonts w:ascii="Times New Roman" w:hAnsi="Times New Roman" w:cs="Times New Roman"/>
          <w:sz w:val="24"/>
          <w:szCs w:val="24"/>
        </w:rPr>
      </w:pPr>
      <w:r w:rsidRPr="00371739">
        <w:rPr>
          <w:rFonts w:ascii="Times New Roman" w:hAnsi="Times New Roman" w:cs="Times New Roman"/>
          <w:i/>
          <w:iCs/>
          <w:sz w:val="24"/>
          <w:szCs w:val="24"/>
        </w:rPr>
        <w:t>Уметь</w:t>
      </w:r>
      <w:r w:rsidRPr="00371739">
        <w:rPr>
          <w:rFonts w:ascii="Times New Roman" w:hAnsi="Times New Roman" w:cs="Times New Roman"/>
          <w:sz w:val="24"/>
          <w:szCs w:val="24"/>
        </w:rPr>
        <w:t>:</w:t>
      </w:r>
    </w:p>
    <w:p w:rsidR="00C83BCA" w:rsidRPr="00FF2F3C" w:rsidRDefault="00C83BCA" w:rsidP="00C83BCA">
      <w:pPr>
        <w:pStyle w:val="21"/>
        <w:numPr>
          <w:ilvl w:val="0"/>
          <w:numId w:val="35"/>
        </w:numPr>
        <w:spacing w:after="0" w:line="240" w:lineRule="auto"/>
        <w:jc w:val="both"/>
        <w:rPr>
          <w:bCs/>
          <w:sz w:val="24"/>
          <w:szCs w:val="24"/>
        </w:rPr>
      </w:pPr>
      <w:r w:rsidRPr="00371739">
        <w:rPr>
          <w:sz w:val="24"/>
          <w:szCs w:val="24"/>
        </w:rPr>
        <w:t xml:space="preserve">конструировать и моделировать изделия из разных материалов </w:t>
      </w:r>
      <w:proofErr w:type="gramStart"/>
      <w:r w:rsidRPr="00371739">
        <w:rPr>
          <w:sz w:val="24"/>
          <w:szCs w:val="24"/>
        </w:rPr>
        <w:t>по</w:t>
      </w:r>
      <w:proofErr w:type="gramEnd"/>
      <w:r w:rsidRPr="00371739">
        <w:rPr>
          <w:sz w:val="24"/>
          <w:szCs w:val="24"/>
        </w:rPr>
        <w:t xml:space="preserve"> заданным </w:t>
      </w:r>
    </w:p>
    <w:p w:rsidR="00C83BCA" w:rsidRPr="00371739" w:rsidRDefault="00C83BCA" w:rsidP="00C83BCA">
      <w:pPr>
        <w:pStyle w:val="21"/>
        <w:spacing w:after="0" w:line="240" w:lineRule="auto"/>
        <w:ind w:left="680"/>
        <w:jc w:val="both"/>
        <w:rPr>
          <w:bCs/>
          <w:sz w:val="24"/>
          <w:szCs w:val="24"/>
        </w:rPr>
      </w:pPr>
      <w:r>
        <w:rPr>
          <w:sz w:val="24"/>
          <w:szCs w:val="24"/>
        </w:rPr>
        <w:t xml:space="preserve">     </w:t>
      </w:r>
      <w:r w:rsidRPr="00371739">
        <w:rPr>
          <w:sz w:val="24"/>
          <w:szCs w:val="24"/>
        </w:rPr>
        <w:t>техническим, технологическим и декоративно-художественным условиям;</w:t>
      </w:r>
    </w:p>
    <w:p w:rsidR="00C83BCA" w:rsidRPr="00371739" w:rsidRDefault="00C83BCA" w:rsidP="00C83BCA">
      <w:pPr>
        <w:pStyle w:val="21"/>
        <w:numPr>
          <w:ilvl w:val="0"/>
          <w:numId w:val="35"/>
        </w:numPr>
        <w:spacing w:after="0" w:line="240" w:lineRule="auto"/>
        <w:jc w:val="both"/>
        <w:rPr>
          <w:bCs/>
          <w:sz w:val="24"/>
          <w:szCs w:val="24"/>
        </w:rPr>
      </w:pPr>
      <w:r w:rsidRPr="00371739">
        <w:rPr>
          <w:bCs/>
          <w:sz w:val="24"/>
          <w:szCs w:val="24"/>
        </w:rPr>
        <w:t>изменять конструкцию изделия по заданным условиям;</w:t>
      </w:r>
    </w:p>
    <w:p w:rsidR="00C83BCA" w:rsidRDefault="00C83BCA" w:rsidP="00C83BCA">
      <w:pPr>
        <w:pStyle w:val="21"/>
        <w:numPr>
          <w:ilvl w:val="0"/>
          <w:numId w:val="35"/>
        </w:numPr>
        <w:spacing w:after="0" w:line="240" w:lineRule="auto"/>
        <w:jc w:val="both"/>
        <w:rPr>
          <w:sz w:val="24"/>
          <w:szCs w:val="24"/>
        </w:rPr>
      </w:pPr>
      <w:r w:rsidRPr="00371739">
        <w:rPr>
          <w:sz w:val="24"/>
          <w:szCs w:val="24"/>
        </w:rPr>
        <w:t xml:space="preserve">выбирать способ соединения и соединительного материала в зависимости </w:t>
      </w:r>
      <w:proofErr w:type="gramStart"/>
      <w:r w:rsidRPr="00371739">
        <w:rPr>
          <w:sz w:val="24"/>
          <w:szCs w:val="24"/>
        </w:rPr>
        <w:t>от</w:t>
      </w:r>
      <w:proofErr w:type="gramEnd"/>
      <w:r w:rsidRPr="00371739">
        <w:rPr>
          <w:sz w:val="24"/>
          <w:szCs w:val="24"/>
        </w:rPr>
        <w:t xml:space="preserve"> </w:t>
      </w:r>
    </w:p>
    <w:p w:rsidR="00C83BCA" w:rsidRPr="00371739" w:rsidRDefault="00C83BCA" w:rsidP="00C83BCA">
      <w:pPr>
        <w:pStyle w:val="21"/>
        <w:spacing w:after="0" w:line="240" w:lineRule="auto"/>
        <w:ind w:left="680"/>
        <w:jc w:val="both"/>
        <w:rPr>
          <w:sz w:val="24"/>
          <w:szCs w:val="24"/>
        </w:rPr>
      </w:pPr>
      <w:r>
        <w:rPr>
          <w:sz w:val="24"/>
          <w:szCs w:val="24"/>
        </w:rPr>
        <w:t xml:space="preserve">    </w:t>
      </w:r>
      <w:r w:rsidRPr="00371739">
        <w:rPr>
          <w:sz w:val="24"/>
          <w:szCs w:val="24"/>
        </w:rPr>
        <w:t>требований конструкции.</w:t>
      </w:r>
    </w:p>
    <w:p w:rsidR="00C83BCA" w:rsidRPr="00371739" w:rsidRDefault="00C83BCA" w:rsidP="00C83BCA">
      <w:pPr>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4. Использование информационных технологий (практика работы на компьютере)</w:t>
      </w:r>
    </w:p>
    <w:p w:rsidR="00C83BCA" w:rsidRPr="00371739" w:rsidRDefault="00C83BCA" w:rsidP="00C83BCA">
      <w:pPr>
        <w:spacing w:after="0" w:line="240" w:lineRule="auto"/>
        <w:ind w:firstLine="567"/>
        <w:jc w:val="both"/>
        <w:rPr>
          <w:rFonts w:ascii="Times New Roman" w:hAnsi="Times New Roman" w:cs="Times New Roman"/>
          <w:i/>
          <w:iCs/>
          <w:sz w:val="24"/>
          <w:szCs w:val="24"/>
        </w:rPr>
      </w:pPr>
      <w:r w:rsidRPr="00371739">
        <w:rPr>
          <w:rFonts w:ascii="Times New Roman" w:hAnsi="Times New Roman" w:cs="Times New Roman"/>
          <w:i/>
          <w:iCs/>
          <w:sz w:val="24"/>
          <w:szCs w:val="24"/>
        </w:rPr>
        <w:t>Знать:</w:t>
      </w:r>
    </w:p>
    <w:p w:rsidR="00C83BCA" w:rsidRDefault="00C83BCA" w:rsidP="00C83BCA">
      <w:pPr>
        <w:pStyle w:val="2"/>
        <w:numPr>
          <w:ilvl w:val="0"/>
          <w:numId w:val="36"/>
        </w:numPr>
        <w:spacing w:after="0"/>
        <w:jc w:val="both"/>
        <w:rPr>
          <w:sz w:val="24"/>
          <w:szCs w:val="24"/>
        </w:rPr>
      </w:pPr>
      <w:r w:rsidRPr="00371739">
        <w:rPr>
          <w:sz w:val="24"/>
          <w:szCs w:val="24"/>
        </w:rPr>
        <w:t xml:space="preserve">названия и назначение основных устройств персонального компьютера </w:t>
      </w:r>
      <w:proofErr w:type="gramStart"/>
      <w:r w:rsidRPr="00371739">
        <w:rPr>
          <w:sz w:val="24"/>
          <w:szCs w:val="24"/>
        </w:rPr>
        <w:t>для</w:t>
      </w:r>
      <w:proofErr w:type="gramEnd"/>
      <w:r w:rsidRPr="00371739">
        <w:rPr>
          <w:sz w:val="24"/>
          <w:szCs w:val="24"/>
        </w:rPr>
        <w:t xml:space="preserve"> </w:t>
      </w:r>
    </w:p>
    <w:p w:rsidR="00C83BCA" w:rsidRDefault="00C83BCA" w:rsidP="00C83BCA">
      <w:pPr>
        <w:pStyle w:val="2"/>
        <w:spacing w:after="0"/>
        <w:ind w:left="680"/>
        <w:jc w:val="both"/>
        <w:rPr>
          <w:sz w:val="24"/>
          <w:szCs w:val="24"/>
        </w:rPr>
      </w:pPr>
      <w:r>
        <w:rPr>
          <w:sz w:val="24"/>
          <w:szCs w:val="24"/>
        </w:rPr>
        <w:t xml:space="preserve">    </w:t>
      </w:r>
      <w:r w:rsidRPr="00371739">
        <w:rPr>
          <w:sz w:val="24"/>
          <w:szCs w:val="24"/>
        </w:rPr>
        <w:t xml:space="preserve">ввода, вывода и обработки информации, основные правила безопасной работы </w:t>
      </w:r>
      <w:proofErr w:type="gramStart"/>
      <w:r w:rsidRPr="00371739">
        <w:rPr>
          <w:sz w:val="24"/>
          <w:szCs w:val="24"/>
        </w:rPr>
        <w:t>на</w:t>
      </w:r>
      <w:proofErr w:type="gramEnd"/>
      <w:r w:rsidRPr="00371739">
        <w:rPr>
          <w:sz w:val="24"/>
          <w:szCs w:val="24"/>
        </w:rPr>
        <w:t xml:space="preserve"> </w:t>
      </w:r>
    </w:p>
    <w:p w:rsidR="00C83BCA" w:rsidRPr="00371739" w:rsidRDefault="00C83BCA" w:rsidP="00C83BCA">
      <w:pPr>
        <w:pStyle w:val="2"/>
        <w:spacing w:after="0"/>
        <w:ind w:left="680"/>
        <w:jc w:val="both"/>
        <w:rPr>
          <w:sz w:val="24"/>
          <w:szCs w:val="24"/>
        </w:rPr>
      </w:pPr>
      <w:r>
        <w:rPr>
          <w:sz w:val="24"/>
          <w:szCs w:val="24"/>
        </w:rPr>
        <w:t xml:space="preserve">    </w:t>
      </w:r>
      <w:proofErr w:type="gramStart"/>
      <w:r w:rsidRPr="00371739">
        <w:rPr>
          <w:sz w:val="24"/>
          <w:szCs w:val="24"/>
        </w:rPr>
        <w:t>компьютере</w:t>
      </w:r>
      <w:proofErr w:type="gramEnd"/>
      <w:r w:rsidRPr="00371739">
        <w:rPr>
          <w:sz w:val="24"/>
          <w:szCs w:val="24"/>
        </w:rPr>
        <w:t>;</w:t>
      </w:r>
    </w:p>
    <w:p w:rsidR="00C83BCA" w:rsidRDefault="00C83BCA" w:rsidP="00C83BCA">
      <w:pPr>
        <w:numPr>
          <w:ilvl w:val="0"/>
          <w:numId w:val="36"/>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иметь общее представление о назначении клавиатуры, пользовании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компьютерной мышью.</w:t>
      </w:r>
    </w:p>
    <w:p w:rsidR="00C83BCA" w:rsidRPr="00371739" w:rsidRDefault="00C83BCA" w:rsidP="00C83BCA">
      <w:pPr>
        <w:spacing w:after="0" w:line="240" w:lineRule="auto"/>
        <w:ind w:firstLine="567"/>
        <w:jc w:val="both"/>
        <w:rPr>
          <w:rFonts w:ascii="Times New Roman" w:hAnsi="Times New Roman" w:cs="Times New Roman"/>
          <w:sz w:val="24"/>
          <w:szCs w:val="24"/>
        </w:rPr>
      </w:pPr>
      <w:r w:rsidRPr="00371739">
        <w:rPr>
          <w:rFonts w:ascii="Times New Roman" w:hAnsi="Times New Roman" w:cs="Times New Roman"/>
          <w:i/>
          <w:iCs/>
          <w:sz w:val="24"/>
          <w:szCs w:val="24"/>
        </w:rPr>
        <w:t>Уметь</w:t>
      </w:r>
      <w:r w:rsidRPr="00371739">
        <w:rPr>
          <w:rFonts w:ascii="Times New Roman" w:hAnsi="Times New Roman" w:cs="Times New Roman"/>
          <w:sz w:val="24"/>
          <w:szCs w:val="24"/>
        </w:rPr>
        <w:t xml:space="preserve"> </w:t>
      </w:r>
      <w:r w:rsidRPr="00371739">
        <w:rPr>
          <w:rFonts w:ascii="Times New Roman" w:hAnsi="Times New Roman" w:cs="Times New Roman"/>
          <w:i/>
          <w:sz w:val="24"/>
          <w:szCs w:val="24"/>
        </w:rPr>
        <w:t>с помощью учителя:</w:t>
      </w:r>
    </w:p>
    <w:p w:rsidR="00C83BCA" w:rsidRPr="00371739" w:rsidRDefault="00C83BCA" w:rsidP="00C83BCA">
      <w:pPr>
        <w:numPr>
          <w:ilvl w:val="0"/>
          <w:numId w:val="37"/>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включать и выключать компьютер;</w:t>
      </w:r>
    </w:p>
    <w:p w:rsidR="00C83BCA" w:rsidRDefault="00C83BCA" w:rsidP="00C83BCA">
      <w:pPr>
        <w:numPr>
          <w:ilvl w:val="0"/>
          <w:numId w:val="37"/>
        </w:numPr>
        <w:suppressAutoHyphens w:val="0"/>
        <w:autoSpaceDE w:val="0"/>
        <w:autoSpaceDN w:val="0"/>
        <w:spacing w:after="0" w:line="240" w:lineRule="auto"/>
        <w:jc w:val="both"/>
        <w:rPr>
          <w:rFonts w:ascii="Times New Roman" w:hAnsi="Times New Roman" w:cs="Times New Roman"/>
          <w:sz w:val="24"/>
          <w:szCs w:val="24"/>
        </w:rPr>
      </w:pPr>
      <w:proofErr w:type="gramStart"/>
      <w:r w:rsidRPr="00371739">
        <w:rPr>
          <w:rFonts w:ascii="Times New Roman" w:hAnsi="Times New Roman" w:cs="Times New Roman"/>
          <w:sz w:val="24"/>
          <w:szCs w:val="24"/>
        </w:rPr>
        <w:t xml:space="preserve">пользоваться клавиатурой (в рамках необходимого для выполнения </w:t>
      </w:r>
      <w:proofErr w:type="gramEnd"/>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предъявляемого задания);</w:t>
      </w:r>
    </w:p>
    <w:p w:rsidR="00C83BCA" w:rsidRDefault="00C83BCA" w:rsidP="00C83BCA">
      <w:pPr>
        <w:numPr>
          <w:ilvl w:val="0"/>
          <w:numId w:val="37"/>
        </w:numPr>
        <w:suppressAutoHyphens w:val="0"/>
        <w:autoSpaceDE w:val="0"/>
        <w:autoSpaceDN w:val="0"/>
        <w:spacing w:after="0" w:line="240" w:lineRule="auto"/>
        <w:jc w:val="both"/>
        <w:rPr>
          <w:rFonts w:ascii="Times New Roman" w:hAnsi="Times New Roman" w:cs="Times New Roman"/>
          <w:sz w:val="24"/>
          <w:szCs w:val="24"/>
        </w:rPr>
      </w:pPr>
      <w:proofErr w:type="gramStart"/>
      <w:r w:rsidRPr="00371739">
        <w:rPr>
          <w:rFonts w:ascii="Times New Roman" w:hAnsi="Times New Roman" w:cs="Times New Roman"/>
          <w:sz w:val="24"/>
          <w:szCs w:val="24"/>
        </w:rPr>
        <w:t xml:space="preserve">выполнять простейшие операции с готовыми файлами и папками (открывать, </w:t>
      </w:r>
      <w:proofErr w:type="gramEnd"/>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читать);</w:t>
      </w:r>
    </w:p>
    <w:p w:rsidR="00C83BCA" w:rsidRDefault="00C83BCA" w:rsidP="00C83BCA">
      <w:pPr>
        <w:numPr>
          <w:ilvl w:val="0"/>
          <w:numId w:val="37"/>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работать с ЦОР (цифровыми образовательными ресурсами), готовыми </w:t>
      </w:r>
    </w:p>
    <w:p w:rsidR="00C83BCA"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материалами на электронных носителях (</w:t>
      </w:r>
      <w:r w:rsidRPr="00371739">
        <w:rPr>
          <w:rFonts w:ascii="Times New Roman" w:hAnsi="Times New Roman" w:cs="Times New Roman"/>
          <w:sz w:val="24"/>
          <w:szCs w:val="24"/>
          <w:lang w:val="en-US"/>
        </w:rPr>
        <w:t>CD</w:t>
      </w:r>
      <w:r w:rsidRPr="00371739">
        <w:rPr>
          <w:rFonts w:ascii="Times New Roman" w:hAnsi="Times New Roman" w:cs="Times New Roman"/>
          <w:sz w:val="24"/>
          <w:szCs w:val="24"/>
        </w:rPr>
        <w:t xml:space="preserve">): активировать диск, читать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информацию, выполнять предложенные задания.</w:t>
      </w:r>
    </w:p>
    <w:p w:rsidR="00C83BCA" w:rsidRPr="00371739" w:rsidRDefault="00C83BCA" w:rsidP="00C83BCA">
      <w:pPr>
        <w:spacing w:after="0" w:line="240" w:lineRule="auto"/>
        <w:jc w:val="both"/>
        <w:rPr>
          <w:rFonts w:ascii="Times New Roman" w:hAnsi="Times New Roman" w:cs="Times New Roman"/>
          <w:b/>
          <w:sz w:val="24"/>
          <w:szCs w:val="24"/>
        </w:rPr>
      </w:pPr>
    </w:p>
    <w:p w:rsidR="00C83BCA" w:rsidRDefault="00C83BCA" w:rsidP="00C83BCA">
      <w:pPr>
        <w:spacing w:after="0" w:line="240" w:lineRule="auto"/>
        <w:jc w:val="both"/>
        <w:rPr>
          <w:rFonts w:ascii="Times New Roman" w:hAnsi="Times New Roman" w:cs="Times New Roman"/>
          <w:b/>
          <w:sz w:val="24"/>
          <w:szCs w:val="24"/>
        </w:rPr>
      </w:pPr>
      <w:r w:rsidRPr="00371739">
        <w:rPr>
          <w:rFonts w:ascii="Times New Roman" w:hAnsi="Times New Roman" w:cs="Times New Roman"/>
          <w:b/>
          <w:sz w:val="24"/>
          <w:szCs w:val="24"/>
        </w:rPr>
        <w:t>Результаты изучения технологии в 4 классе</w:t>
      </w:r>
    </w:p>
    <w:p w:rsidR="00C83BCA" w:rsidRPr="00371739" w:rsidRDefault="00C83BCA" w:rsidP="00C83BCA">
      <w:pPr>
        <w:spacing w:after="0" w:line="240" w:lineRule="auto"/>
        <w:jc w:val="both"/>
        <w:rPr>
          <w:rFonts w:ascii="Times New Roman" w:hAnsi="Times New Roman" w:cs="Times New Roman"/>
          <w:b/>
          <w:sz w:val="24"/>
          <w:szCs w:val="24"/>
        </w:rPr>
      </w:pPr>
    </w:p>
    <w:p w:rsidR="00C83BCA" w:rsidRPr="00371739" w:rsidRDefault="00C83BCA" w:rsidP="00C83BCA">
      <w:pPr>
        <w:spacing w:after="0" w:line="240" w:lineRule="auto"/>
        <w:ind w:firstLine="540"/>
        <w:jc w:val="both"/>
        <w:rPr>
          <w:rFonts w:ascii="Times New Roman" w:hAnsi="Times New Roman" w:cs="Times New Roman"/>
          <w:i/>
          <w:sz w:val="24"/>
          <w:szCs w:val="24"/>
        </w:rPr>
      </w:pPr>
      <w:r w:rsidRPr="00371739">
        <w:rPr>
          <w:rFonts w:ascii="Times New Roman" w:hAnsi="Times New Roman" w:cs="Times New Roman"/>
          <w:b/>
          <w:i/>
          <w:sz w:val="24"/>
          <w:szCs w:val="24"/>
        </w:rPr>
        <w:t>Личностные результаты</w:t>
      </w:r>
      <w:r w:rsidRPr="00371739">
        <w:rPr>
          <w:rFonts w:ascii="Times New Roman" w:hAnsi="Times New Roman" w:cs="Times New Roman"/>
          <w:i/>
          <w:sz w:val="24"/>
          <w:szCs w:val="24"/>
        </w:rPr>
        <w:t xml:space="preserve"> </w:t>
      </w:r>
    </w:p>
    <w:p w:rsidR="00C83BCA" w:rsidRPr="00371739" w:rsidRDefault="00C83BCA" w:rsidP="00C83BCA">
      <w:pPr>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С</w:t>
      </w:r>
      <w:r w:rsidRPr="00371739">
        <w:rPr>
          <w:rFonts w:ascii="Times New Roman" w:hAnsi="Times New Roman" w:cs="Times New Roman"/>
          <w:bCs/>
          <w:sz w:val="24"/>
          <w:szCs w:val="24"/>
        </w:rPr>
        <w:t>оздание условий для</w:t>
      </w:r>
      <w:r w:rsidRPr="00371739">
        <w:rPr>
          <w:rFonts w:ascii="Times New Roman" w:hAnsi="Times New Roman" w:cs="Times New Roman"/>
          <w:b/>
          <w:sz w:val="24"/>
          <w:szCs w:val="24"/>
        </w:rPr>
        <w:t xml:space="preserve"> </w:t>
      </w:r>
      <w:r w:rsidRPr="00371739">
        <w:rPr>
          <w:rFonts w:ascii="Times New Roman" w:hAnsi="Times New Roman" w:cs="Times New Roman"/>
          <w:sz w:val="24"/>
          <w:szCs w:val="24"/>
        </w:rPr>
        <w:t>формирования следующих умений:</w:t>
      </w:r>
    </w:p>
    <w:p w:rsidR="00C83BCA" w:rsidRDefault="00C83BCA" w:rsidP="00C83BCA">
      <w:pPr>
        <w:pStyle w:val="3"/>
        <w:numPr>
          <w:ilvl w:val="0"/>
          <w:numId w:val="38"/>
        </w:numPr>
        <w:spacing w:before="0"/>
        <w:jc w:val="both"/>
        <w:rPr>
          <w:b w:val="0"/>
          <w:sz w:val="24"/>
          <w:szCs w:val="24"/>
        </w:rPr>
      </w:pPr>
      <w:r w:rsidRPr="00371739">
        <w:rPr>
          <w:b w:val="0"/>
          <w:iCs/>
          <w:sz w:val="24"/>
          <w:szCs w:val="24"/>
        </w:rPr>
        <w:t>оценивать</w:t>
      </w:r>
      <w:r w:rsidRPr="00371739">
        <w:rPr>
          <w:sz w:val="24"/>
          <w:szCs w:val="24"/>
        </w:rPr>
        <w:t xml:space="preserve"> </w:t>
      </w:r>
      <w:r w:rsidRPr="00371739">
        <w:rPr>
          <w:b w:val="0"/>
          <w:sz w:val="24"/>
          <w:szCs w:val="24"/>
        </w:rPr>
        <w:t xml:space="preserve">поступки, явления, события с точки зрения собственных ощущений,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соотносить их с общепринятыми нормами и ценностями; </w:t>
      </w:r>
    </w:p>
    <w:p w:rsidR="00C83BCA" w:rsidRDefault="00C83BCA" w:rsidP="00C83BCA">
      <w:pPr>
        <w:pStyle w:val="3"/>
        <w:numPr>
          <w:ilvl w:val="0"/>
          <w:numId w:val="38"/>
        </w:numPr>
        <w:spacing w:before="0"/>
        <w:jc w:val="both"/>
        <w:rPr>
          <w:b w:val="0"/>
          <w:sz w:val="24"/>
          <w:szCs w:val="24"/>
        </w:rPr>
      </w:pPr>
      <w:r w:rsidRPr="00371739">
        <w:rPr>
          <w:b w:val="0"/>
          <w:iCs/>
          <w:sz w:val="24"/>
          <w:szCs w:val="24"/>
        </w:rPr>
        <w:t>описывать</w:t>
      </w:r>
      <w:r w:rsidRPr="00371739">
        <w:rPr>
          <w:b w:val="0"/>
          <w:sz w:val="24"/>
          <w:szCs w:val="24"/>
        </w:rPr>
        <w:t xml:space="preserve"> свои чувства и ощущения от наблюдаемых явлений, событий, </w:t>
      </w:r>
    </w:p>
    <w:p w:rsidR="00C83BCA"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изделий декоративно-прикладного характера, уважительно относиться </w:t>
      </w:r>
      <w:proofErr w:type="gramStart"/>
      <w:r w:rsidRPr="00371739">
        <w:rPr>
          <w:b w:val="0"/>
          <w:sz w:val="24"/>
          <w:szCs w:val="24"/>
        </w:rPr>
        <w:t>к</w:t>
      </w:r>
      <w:proofErr w:type="gramEnd"/>
      <w:r w:rsidRPr="00371739">
        <w:rPr>
          <w:b w:val="0"/>
          <w:sz w:val="24"/>
          <w:szCs w:val="24"/>
        </w:rPr>
        <w:t xml:space="preserve">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результатам труда мастеров;</w:t>
      </w:r>
    </w:p>
    <w:p w:rsidR="00C83BCA" w:rsidRPr="00371739" w:rsidRDefault="00C83BCA" w:rsidP="00C83BCA">
      <w:pPr>
        <w:pStyle w:val="3"/>
        <w:numPr>
          <w:ilvl w:val="0"/>
          <w:numId w:val="38"/>
        </w:numPr>
        <w:spacing w:before="0"/>
        <w:jc w:val="both"/>
        <w:rPr>
          <w:b w:val="0"/>
          <w:sz w:val="24"/>
          <w:szCs w:val="24"/>
        </w:rPr>
      </w:pPr>
      <w:r w:rsidRPr="00371739">
        <w:rPr>
          <w:b w:val="0"/>
          <w:iCs/>
          <w:sz w:val="24"/>
          <w:szCs w:val="24"/>
        </w:rPr>
        <w:t>принимать</w:t>
      </w:r>
      <w:r w:rsidRPr="00371739">
        <w:rPr>
          <w:b w:val="0"/>
          <w:i/>
          <w:sz w:val="24"/>
          <w:szCs w:val="24"/>
        </w:rPr>
        <w:t xml:space="preserve"> </w:t>
      </w:r>
      <w:r w:rsidRPr="00371739">
        <w:rPr>
          <w:b w:val="0"/>
          <w:iCs/>
          <w:sz w:val="24"/>
          <w:szCs w:val="24"/>
        </w:rPr>
        <w:t>мнения и высказывания других, уважительно относиться к ним;</w:t>
      </w:r>
    </w:p>
    <w:p w:rsidR="00C83BCA" w:rsidRDefault="00C83BCA" w:rsidP="00C83BCA">
      <w:pPr>
        <w:pStyle w:val="3"/>
        <w:numPr>
          <w:ilvl w:val="0"/>
          <w:numId w:val="38"/>
        </w:numPr>
        <w:spacing w:before="0"/>
        <w:jc w:val="both"/>
        <w:rPr>
          <w:b w:val="0"/>
          <w:sz w:val="24"/>
          <w:szCs w:val="24"/>
        </w:rPr>
      </w:pPr>
      <w:r w:rsidRPr="00371739">
        <w:rPr>
          <w:b w:val="0"/>
          <w:sz w:val="24"/>
          <w:szCs w:val="24"/>
        </w:rPr>
        <w:t xml:space="preserve">опираясь на освоенные изобразительные и конструкторско-технологические </w:t>
      </w:r>
    </w:p>
    <w:p w:rsidR="00C83BCA"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 xml:space="preserve">знания и умения, делать выбор способов реализации предложенного или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собственного замысла;</w:t>
      </w:r>
    </w:p>
    <w:p w:rsidR="00C83BCA" w:rsidRDefault="00C83BCA" w:rsidP="00C83BCA">
      <w:pPr>
        <w:pStyle w:val="3"/>
        <w:numPr>
          <w:ilvl w:val="0"/>
          <w:numId w:val="38"/>
        </w:numPr>
        <w:spacing w:before="0"/>
        <w:jc w:val="both"/>
        <w:rPr>
          <w:b w:val="0"/>
          <w:bCs/>
          <w:sz w:val="24"/>
          <w:szCs w:val="24"/>
        </w:rPr>
      </w:pPr>
      <w:r w:rsidRPr="00371739">
        <w:rPr>
          <w:b w:val="0"/>
          <w:bCs/>
          <w:sz w:val="24"/>
          <w:szCs w:val="24"/>
        </w:rPr>
        <w:t xml:space="preserve">понимать необходимость бережного отношения к результатам труда людей; </w:t>
      </w:r>
    </w:p>
    <w:p w:rsidR="00C83BCA" w:rsidRDefault="00C83BCA" w:rsidP="00C83BCA">
      <w:pPr>
        <w:pStyle w:val="3"/>
        <w:spacing w:before="0"/>
        <w:ind w:left="680"/>
        <w:jc w:val="both"/>
        <w:rPr>
          <w:b w:val="0"/>
          <w:bCs/>
          <w:sz w:val="24"/>
          <w:szCs w:val="24"/>
        </w:rPr>
      </w:pPr>
      <w:r>
        <w:rPr>
          <w:b w:val="0"/>
          <w:bCs/>
          <w:sz w:val="24"/>
          <w:szCs w:val="24"/>
        </w:rPr>
        <w:t xml:space="preserve">    </w:t>
      </w:r>
      <w:r w:rsidRPr="00371739">
        <w:rPr>
          <w:b w:val="0"/>
          <w:bCs/>
          <w:sz w:val="24"/>
          <w:szCs w:val="24"/>
        </w:rPr>
        <w:t>уважать людей труда.</w:t>
      </w:r>
    </w:p>
    <w:p w:rsidR="00C83BCA" w:rsidRPr="00371739" w:rsidRDefault="00C83BCA" w:rsidP="00C83BCA">
      <w:pPr>
        <w:pStyle w:val="3"/>
        <w:spacing w:before="0"/>
        <w:ind w:left="680"/>
        <w:jc w:val="both"/>
        <w:rPr>
          <w:b w:val="0"/>
          <w:bCs/>
          <w:sz w:val="24"/>
          <w:szCs w:val="24"/>
        </w:rPr>
      </w:pPr>
    </w:p>
    <w:p w:rsidR="00C83BCA" w:rsidRPr="00371739" w:rsidRDefault="00C83BCA" w:rsidP="00C83BCA">
      <w:pPr>
        <w:spacing w:after="0" w:line="240" w:lineRule="auto"/>
        <w:ind w:firstLine="540"/>
        <w:jc w:val="both"/>
        <w:rPr>
          <w:rFonts w:ascii="Times New Roman" w:hAnsi="Times New Roman" w:cs="Times New Roman"/>
          <w:i/>
          <w:sz w:val="24"/>
          <w:szCs w:val="24"/>
        </w:rPr>
      </w:pPr>
      <w:proofErr w:type="spellStart"/>
      <w:r w:rsidRPr="00371739">
        <w:rPr>
          <w:rFonts w:ascii="Times New Roman" w:hAnsi="Times New Roman" w:cs="Times New Roman"/>
          <w:b/>
          <w:i/>
          <w:sz w:val="24"/>
          <w:szCs w:val="24"/>
        </w:rPr>
        <w:t>Метапредметные</w:t>
      </w:r>
      <w:proofErr w:type="spellEnd"/>
      <w:r w:rsidRPr="00371739">
        <w:rPr>
          <w:rFonts w:ascii="Times New Roman" w:hAnsi="Times New Roman" w:cs="Times New Roman"/>
          <w:b/>
          <w:i/>
          <w:sz w:val="24"/>
          <w:szCs w:val="24"/>
        </w:rPr>
        <w:t xml:space="preserve"> результаты</w:t>
      </w:r>
      <w:r w:rsidRPr="00371739">
        <w:rPr>
          <w:rFonts w:ascii="Times New Roman" w:hAnsi="Times New Roman" w:cs="Times New Roman"/>
          <w:i/>
          <w:sz w:val="24"/>
          <w:szCs w:val="24"/>
        </w:rPr>
        <w:t xml:space="preserve"> </w:t>
      </w:r>
    </w:p>
    <w:p w:rsidR="00C83BCA" w:rsidRPr="00371739" w:rsidRDefault="00C83BCA" w:rsidP="00C83BCA">
      <w:pPr>
        <w:pStyle w:val="3"/>
        <w:spacing w:before="0"/>
        <w:ind w:firstLine="540"/>
        <w:jc w:val="both"/>
        <w:rPr>
          <w:b w:val="0"/>
          <w:sz w:val="24"/>
          <w:szCs w:val="24"/>
        </w:rPr>
      </w:pPr>
      <w:r w:rsidRPr="00371739">
        <w:rPr>
          <w:b w:val="0"/>
          <w:i/>
          <w:sz w:val="24"/>
          <w:szCs w:val="24"/>
        </w:rPr>
        <w:t>Регулятивные УУД</w:t>
      </w:r>
    </w:p>
    <w:p w:rsidR="00C83BCA" w:rsidRPr="00371739" w:rsidRDefault="00C83BCA" w:rsidP="00C83BCA">
      <w:pPr>
        <w:pStyle w:val="3"/>
        <w:spacing w:before="0"/>
        <w:ind w:firstLine="540"/>
        <w:jc w:val="both"/>
        <w:rPr>
          <w:b w:val="0"/>
          <w:i/>
          <w:iCs/>
          <w:sz w:val="24"/>
          <w:szCs w:val="24"/>
        </w:rPr>
      </w:pPr>
      <w:r w:rsidRPr="00371739">
        <w:rPr>
          <w:b w:val="0"/>
          <w:i/>
          <w:iCs/>
          <w:sz w:val="24"/>
          <w:szCs w:val="24"/>
        </w:rPr>
        <w:t>Уметь:</w:t>
      </w:r>
    </w:p>
    <w:p w:rsidR="00C83BCA" w:rsidRDefault="00C83BCA" w:rsidP="00C83BCA">
      <w:pPr>
        <w:pStyle w:val="3"/>
        <w:numPr>
          <w:ilvl w:val="0"/>
          <w:numId w:val="39"/>
        </w:numPr>
        <w:spacing w:before="0"/>
        <w:jc w:val="both"/>
        <w:rPr>
          <w:b w:val="0"/>
          <w:sz w:val="24"/>
          <w:szCs w:val="24"/>
        </w:rPr>
      </w:pPr>
      <w:r w:rsidRPr="00371739">
        <w:rPr>
          <w:b w:val="0"/>
          <w:i/>
          <w:sz w:val="24"/>
          <w:szCs w:val="24"/>
        </w:rPr>
        <w:t>самостоятельно</w:t>
      </w:r>
      <w:r w:rsidRPr="00371739">
        <w:rPr>
          <w:b w:val="0"/>
          <w:sz w:val="24"/>
          <w:szCs w:val="24"/>
        </w:rPr>
        <w:t xml:space="preserve"> формулировать цель урока после предварительного </w:t>
      </w:r>
    </w:p>
    <w:p w:rsidR="00C83BCA" w:rsidRPr="00371739" w:rsidRDefault="00C83BCA" w:rsidP="00C83BCA">
      <w:pPr>
        <w:pStyle w:val="3"/>
        <w:spacing w:before="0"/>
        <w:ind w:left="680"/>
        <w:jc w:val="both"/>
        <w:rPr>
          <w:b w:val="0"/>
          <w:sz w:val="24"/>
          <w:szCs w:val="24"/>
        </w:rPr>
      </w:pPr>
      <w:r>
        <w:rPr>
          <w:b w:val="0"/>
          <w:i/>
          <w:sz w:val="24"/>
          <w:szCs w:val="24"/>
        </w:rPr>
        <w:t xml:space="preserve">    </w:t>
      </w:r>
      <w:r w:rsidRPr="00371739">
        <w:rPr>
          <w:b w:val="0"/>
          <w:sz w:val="24"/>
          <w:szCs w:val="24"/>
        </w:rPr>
        <w:t>обсуждения;</w:t>
      </w:r>
    </w:p>
    <w:p w:rsidR="00C83BCA" w:rsidRDefault="00C83BCA" w:rsidP="00C83BCA">
      <w:pPr>
        <w:pStyle w:val="3"/>
        <w:numPr>
          <w:ilvl w:val="0"/>
          <w:numId w:val="39"/>
        </w:numPr>
        <w:spacing w:before="0"/>
        <w:jc w:val="both"/>
        <w:rPr>
          <w:b w:val="0"/>
          <w:sz w:val="24"/>
          <w:szCs w:val="24"/>
        </w:rPr>
      </w:pPr>
      <w:r w:rsidRPr="00371739">
        <w:rPr>
          <w:b w:val="0"/>
          <w:i/>
          <w:sz w:val="24"/>
          <w:szCs w:val="24"/>
        </w:rPr>
        <w:t>с помощью учителя</w:t>
      </w:r>
      <w:r w:rsidRPr="00371739">
        <w:rPr>
          <w:b w:val="0"/>
          <w:sz w:val="24"/>
          <w:szCs w:val="24"/>
        </w:rPr>
        <w:t xml:space="preserve"> анализировать предложенное задание, отделять известное </w:t>
      </w:r>
      <w:proofErr w:type="gramStart"/>
      <w:r w:rsidRPr="00371739">
        <w:rPr>
          <w:b w:val="0"/>
          <w:sz w:val="24"/>
          <w:szCs w:val="24"/>
        </w:rPr>
        <w:t>от</w:t>
      </w:r>
      <w:proofErr w:type="gramEnd"/>
      <w:r w:rsidRPr="00371739">
        <w:rPr>
          <w:b w:val="0"/>
          <w:sz w:val="24"/>
          <w:szCs w:val="24"/>
        </w:rPr>
        <w:t xml:space="preserve"> </w:t>
      </w:r>
    </w:p>
    <w:p w:rsidR="00C83BCA" w:rsidRPr="00371739" w:rsidRDefault="00C83BCA" w:rsidP="00C83BCA">
      <w:pPr>
        <w:pStyle w:val="3"/>
        <w:spacing w:before="0"/>
        <w:ind w:left="680"/>
        <w:jc w:val="both"/>
        <w:rPr>
          <w:b w:val="0"/>
          <w:sz w:val="24"/>
          <w:szCs w:val="24"/>
        </w:rPr>
      </w:pPr>
      <w:r>
        <w:rPr>
          <w:b w:val="0"/>
          <w:i/>
          <w:sz w:val="24"/>
          <w:szCs w:val="24"/>
        </w:rPr>
        <w:t xml:space="preserve">    </w:t>
      </w:r>
      <w:r w:rsidRPr="00371739">
        <w:rPr>
          <w:b w:val="0"/>
          <w:sz w:val="24"/>
          <w:szCs w:val="24"/>
        </w:rPr>
        <w:t>неизвестного;</w:t>
      </w:r>
    </w:p>
    <w:p w:rsidR="00C83BCA" w:rsidRPr="00371739" w:rsidRDefault="00C83BCA" w:rsidP="00C83BCA">
      <w:pPr>
        <w:pStyle w:val="3"/>
        <w:numPr>
          <w:ilvl w:val="0"/>
          <w:numId w:val="39"/>
        </w:numPr>
        <w:spacing w:before="0"/>
        <w:jc w:val="both"/>
        <w:rPr>
          <w:b w:val="0"/>
          <w:sz w:val="24"/>
          <w:szCs w:val="24"/>
        </w:rPr>
      </w:pPr>
      <w:r w:rsidRPr="00371739">
        <w:rPr>
          <w:b w:val="0"/>
          <w:i/>
          <w:sz w:val="24"/>
          <w:szCs w:val="24"/>
        </w:rPr>
        <w:t>совместно с учителем</w:t>
      </w:r>
      <w:r w:rsidRPr="00371739">
        <w:rPr>
          <w:b w:val="0"/>
          <w:sz w:val="24"/>
          <w:szCs w:val="24"/>
        </w:rPr>
        <w:t xml:space="preserve"> выявлять и формулировать учебную проблему;</w:t>
      </w:r>
    </w:p>
    <w:p w:rsidR="00C83BCA" w:rsidRDefault="00C83BCA" w:rsidP="00C83BCA">
      <w:pPr>
        <w:pStyle w:val="3"/>
        <w:numPr>
          <w:ilvl w:val="0"/>
          <w:numId w:val="39"/>
        </w:numPr>
        <w:spacing w:before="0"/>
        <w:jc w:val="both"/>
        <w:rPr>
          <w:b w:val="0"/>
          <w:sz w:val="24"/>
          <w:szCs w:val="24"/>
        </w:rPr>
      </w:pPr>
      <w:r w:rsidRPr="00371739">
        <w:rPr>
          <w:b w:val="0"/>
          <w:i/>
          <w:sz w:val="24"/>
          <w:szCs w:val="24"/>
        </w:rPr>
        <w:lastRenderedPageBreak/>
        <w:t xml:space="preserve">самостоятельно </w:t>
      </w:r>
      <w:r w:rsidRPr="00371739">
        <w:rPr>
          <w:b w:val="0"/>
          <w:sz w:val="24"/>
          <w:szCs w:val="24"/>
        </w:rPr>
        <w:t xml:space="preserve">выполнять пробные поисковые действия (упражнения), </w:t>
      </w:r>
    </w:p>
    <w:p w:rsidR="00C83BCA" w:rsidRPr="00371739" w:rsidRDefault="00C83BCA" w:rsidP="00C83BCA">
      <w:pPr>
        <w:pStyle w:val="3"/>
        <w:spacing w:before="0"/>
        <w:ind w:left="680"/>
        <w:jc w:val="both"/>
        <w:rPr>
          <w:b w:val="0"/>
          <w:sz w:val="24"/>
          <w:szCs w:val="24"/>
        </w:rPr>
      </w:pPr>
      <w:r>
        <w:rPr>
          <w:b w:val="0"/>
          <w:i/>
          <w:sz w:val="24"/>
          <w:szCs w:val="24"/>
        </w:rPr>
        <w:t xml:space="preserve">    </w:t>
      </w:r>
      <w:r w:rsidRPr="00371739">
        <w:rPr>
          <w:b w:val="0"/>
          <w:sz w:val="24"/>
          <w:szCs w:val="24"/>
        </w:rPr>
        <w:t>отбирать оптимальное решение проблемы (задачи);</w:t>
      </w:r>
    </w:p>
    <w:p w:rsidR="00C83BCA" w:rsidRDefault="00C83BCA" w:rsidP="00C83BCA">
      <w:pPr>
        <w:pStyle w:val="3"/>
        <w:numPr>
          <w:ilvl w:val="0"/>
          <w:numId w:val="39"/>
        </w:numPr>
        <w:spacing w:before="0"/>
        <w:jc w:val="both"/>
        <w:rPr>
          <w:b w:val="0"/>
          <w:sz w:val="24"/>
          <w:szCs w:val="24"/>
        </w:rPr>
      </w:pPr>
      <w:r w:rsidRPr="00371739">
        <w:rPr>
          <w:b w:val="0"/>
          <w:iCs/>
          <w:sz w:val="24"/>
          <w:szCs w:val="24"/>
        </w:rPr>
        <w:t>предлагать</w:t>
      </w:r>
      <w:r w:rsidRPr="00371739">
        <w:rPr>
          <w:b w:val="0"/>
          <w:sz w:val="24"/>
          <w:szCs w:val="24"/>
        </w:rPr>
        <w:t xml:space="preserve"> конструкторско-технологические решения и способы выполнения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отдельных этапов изготовления изделий из числа освоенных;</w:t>
      </w:r>
    </w:p>
    <w:p w:rsidR="00C83BCA" w:rsidRDefault="00C83BCA" w:rsidP="00C83BCA">
      <w:pPr>
        <w:pStyle w:val="3"/>
        <w:numPr>
          <w:ilvl w:val="0"/>
          <w:numId w:val="39"/>
        </w:numPr>
        <w:spacing w:before="0"/>
        <w:jc w:val="both"/>
        <w:rPr>
          <w:b w:val="0"/>
          <w:sz w:val="24"/>
          <w:szCs w:val="24"/>
        </w:rPr>
      </w:pPr>
      <w:r w:rsidRPr="00371739">
        <w:rPr>
          <w:b w:val="0"/>
          <w:i/>
          <w:sz w:val="24"/>
          <w:szCs w:val="24"/>
        </w:rPr>
        <w:t>самостоятельно</w:t>
      </w:r>
      <w:r w:rsidRPr="00371739">
        <w:rPr>
          <w:b w:val="0"/>
          <w:i/>
          <w:iCs/>
          <w:sz w:val="24"/>
          <w:szCs w:val="24"/>
        </w:rPr>
        <w:t xml:space="preserve"> </w:t>
      </w:r>
      <w:r w:rsidRPr="00371739">
        <w:rPr>
          <w:b w:val="0"/>
          <w:sz w:val="24"/>
          <w:szCs w:val="24"/>
        </w:rPr>
        <w:t xml:space="preserve">отбирать наиболее подходящие для выполнения задания </w:t>
      </w:r>
    </w:p>
    <w:p w:rsidR="00C83BCA" w:rsidRPr="00371739" w:rsidRDefault="00C83BCA" w:rsidP="00C83BCA">
      <w:pPr>
        <w:pStyle w:val="3"/>
        <w:spacing w:before="0"/>
        <w:ind w:left="680"/>
        <w:jc w:val="both"/>
        <w:rPr>
          <w:b w:val="0"/>
          <w:sz w:val="24"/>
          <w:szCs w:val="24"/>
        </w:rPr>
      </w:pPr>
      <w:r>
        <w:rPr>
          <w:b w:val="0"/>
          <w:i/>
          <w:sz w:val="24"/>
          <w:szCs w:val="24"/>
        </w:rPr>
        <w:t xml:space="preserve">    </w:t>
      </w:r>
      <w:r w:rsidRPr="00371739">
        <w:rPr>
          <w:b w:val="0"/>
          <w:sz w:val="24"/>
          <w:szCs w:val="24"/>
        </w:rPr>
        <w:t>материалы и инструменты;</w:t>
      </w:r>
    </w:p>
    <w:p w:rsidR="00C83BCA" w:rsidRDefault="00C83BCA" w:rsidP="00C83BCA">
      <w:pPr>
        <w:pStyle w:val="3"/>
        <w:numPr>
          <w:ilvl w:val="0"/>
          <w:numId w:val="39"/>
        </w:numPr>
        <w:spacing w:before="0"/>
        <w:jc w:val="both"/>
        <w:rPr>
          <w:b w:val="0"/>
          <w:sz w:val="24"/>
          <w:szCs w:val="24"/>
        </w:rPr>
      </w:pPr>
      <w:r w:rsidRPr="00371739">
        <w:rPr>
          <w:b w:val="0"/>
          <w:sz w:val="24"/>
          <w:szCs w:val="24"/>
        </w:rPr>
        <w:t xml:space="preserve">выполнять задание по коллективно составленному плану, сверять с ним </w:t>
      </w:r>
      <w:proofErr w:type="gramStart"/>
      <w:r w:rsidRPr="00371739">
        <w:rPr>
          <w:b w:val="0"/>
          <w:sz w:val="24"/>
          <w:szCs w:val="24"/>
        </w:rPr>
        <w:t>свои</w:t>
      </w:r>
      <w:proofErr w:type="gramEnd"/>
      <w:r w:rsidRPr="00371739">
        <w:rPr>
          <w:b w:val="0"/>
          <w:sz w:val="24"/>
          <w:szCs w:val="24"/>
        </w:rPr>
        <w:t xml:space="preserve">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действия;</w:t>
      </w:r>
    </w:p>
    <w:p w:rsidR="00C83BCA" w:rsidRDefault="00C83BCA" w:rsidP="00C83BCA">
      <w:pPr>
        <w:pStyle w:val="3"/>
        <w:numPr>
          <w:ilvl w:val="0"/>
          <w:numId w:val="39"/>
        </w:numPr>
        <w:spacing w:before="0"/>
        <w:jc w:val="both"/>
        <w:rPr>
          <w:b w:val="0"/>
          <w:sz w:val="24"/>
          <w:szCs w:val="24"/>
        </w:rPr>
      </w:pPr>
      <w:r w:rsidRPr="00371739">
        <w:rPr>
          <w:b w:val="0"/>
          <w:sz w:val="24"/>
          <w:szCs w:val="24"/>
        </w:rPr>
        <w:t xml:space="preserve">осуществлять текущий и итоговый контроль выполненной работы, уметь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проверять модели в действии, вносить необходимые конструктивные доработки.</w:t>
      </w:r>
    </w:p>
    <w:p w:rsidR="00C83BCA" w:rsidRPr="00371739" w:rsidRDefault="00C83BCA" w:rsidP="00C83BCA">
      <w:pPr>
        <w:pStyle w:val="3"/>
        <w:spacing w:before="0"/>
        <w:ind w:firstLine="540"/>
        <w:jc w:val="both"/>
        <w:rPr>
          <w:b w:val="0"/>
          <w:sz w:val="24"/>
          <w:szCs w:val="24"/>
        </w:rPr>
      </w:pPr>
      <w:r w:rsidRPr="00371739">
        <w:rPr>
          <w:b w:val="0"/>
          <w:i/>
          <w:sz w:val="24"/>
          <w:szCs w:val="24"/>
        </w:rPr>
        <w:t>Познавательные УУД</w:t>
      </w:r>
    </w:p>
    <w:p w:rsidR="00C83BCA" w:rsidRDefault="00C83BCA" w:rsidP="00C83BCA">
      <w:pPr>
        <w:pStyle w:val="3"/>
        <w:numPr>
          <w:ilvl w:val="0"/>
          <w:numId w:val="40"/>
        </w:numPr>
        <w:spacing w:before="0"/>
        <w:jc w:val="both"/>
        <w:rPr>
          <w:b w:val="0"/>
          <w:iCs/>
          <w:sz w:val="24"/>
          <w:szCs w:val="24"/>
        </w:rPr>
      </w:pPr>
      <w:r w:rsidRPr="00371739">
        <w:rPr>
          <w:b w:val="0"/>
          <w:iCs/>
          <w:sz w:val="24"/>
          <w:szCs w:val="24"/>
        </w:rPr>
        <w:t xml:space="preserve">искать и отбирать необходимую информацию для решения учебной задачи </w:t>
      </w:r>
      <w:proofErr w:type="gramStart"/>
      <w:r w:rsidRPr="00371739">
        <w:rPr>
          <w:b w:val="0"/>
          <w:iCs/>
          <w:sz w:val="24"/>
          <w:szCs w:val="24"/>
        </w:rPr>
        <w:t>в</w:t>
      </w:r>
      <w:proofErr w:type="gramEnd"/>
      <w:r w:rsidRPr="00371739">
        <w:rPr>
          <w:b w:val="0"/>
          <w:iCs/>
          <w:sz w:val="24"/>
          <w:szCs w:val="24"/>
        </w:rPr>
        <w:t xml:space="preserve"> </w:t>
      </w:r>
    </w:p>
    <w:p w:rsidR="00C83BCA" w:rsidRPr="00371739" w:rsidRDefault="00C83BCA" w:rsidP="00C83BCA">
      <w:pPr>
        <w:pStyle w:val="3"/>
        <w:spacing w:before="0"/>
        <w:ind w:left="680"/>
        <w:jc w:val="both"/>
        <w:rPr>
          <w:b w:val="0"/>
          <w:iCs/>
          <w:sz w:val="24"/>
          <w:szCs w:val="24"/>
        </w:rPr>
      </w:pPr>
      <w:r>
        <w:rPr>
          <w:b w:val="0"/>
          <w:iCs/>
          <w:sz w:val="24"/>
          <w:szCs w:val="24"/>
        </w:rPr>
        <w:t xml:space="preserve">    </w:t>
      </w:r>
      <w:proofErr w:type="gramStart"/>
      <w:r w:rsidRPr="00371739">
        <w:rPr>
          <w:b w:val="0"/>
          <w:iCs/>
          <w:sz w:val="24"/>
          <w:szCs w:val="24"/>
        </w:rPr>
        <w:t>учебнике</w:t>
      </w:r>
      <w:proofErr w:type="gramEnd"/>
      <w:r w:rsidRPr="00371739">
        <w:rPr>
          <w:b w:val="0"/>
          <w:iCs/>
          <w:sz w:val="24"/>
          <w:szCs w:val="24"/>
        </w:rPr>
        <w:t>, энциклопедиях, справочниках, в сети Интернет;</w:t>
      </w:r>
    </w:p>
    <w:p w:rsidR="00C83BCA" w:rsidRPr="00371739" w:rsidRDefault="00C83BCA" w:rsidP="00C83BCA">
      <w:pPr>
        <w:pStyle w:val="3"/>
        <w:numPr>
          <w:ilvl w:val="0"/>
          <w:numId w:val="40"/>
        </w:numPr>
        <w:spacing w:before="0"/>
        <w:jc w:val="both"/>
        <w:rPr>
          <w:b w:val="0"/>
          <w:sz w:val="24"/>
          <w:szCs w:val="24"/>
        </w:rPr>
      </w:pPr>
      <w:r w:rsidRPr="00371739">
        <w:rPr>
          <w:b w:val="0"/>
          <w:iCs/>
          <w:sz w:val="24"/>
          <w:szCs w:val="24"/>
        </w:rPr>
        <w:t>приобретать</w:t>
      </w:r>
      <w:r w:rsidRPr="00371739">
        <w:rPr>
          <w:b w:val="0"/>
          <w:sz w:val="24"/>
          <w:szCs w:val="24"/>
        </w:rPr>
        <w:t xml:space="preserve"> новые знания в процессе наблюдений, рассуждений и </w:t>
      </w:r>
    </w:p>
    <w:p w:rsidR="00C83BCA" w:rsidRDefault="00C83BCA" w:rsidP="00C83BCA">
      <w:pPr>
        <w:pStyle w:val="3"/>
        <w:numPr>
          <w:ilvl w:val="0"/>
          <w:numId w:val="40"/>
        </w:numPr>
        <w:spacing w:before="0"/>
        <w:jc w:val="both"/>
        <w:rPr>
          <w:b w:val="0"/>
          <w:sz w:val="24"/>
          <w:szCs w:val="24"/>
        </w:rPr>
      </w:pPr>
      <w:r w:rsidRPr="00371739">
        <w:rPr>
          <w:b w:val="0"/>
          <w:sz w:val="24"/>
          <w:szCs w:val="24"/>
        </w:rPr>
        <w:t xml:space="preserve">обсуждений материалов учебника, выполнения пробных поисковых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упражнений;</w:t>
      </w:r>
    </w:p>
    <w:p w:rsidR="00C83BCA" w:rsidRPr="00FF2F3C" w:rsidRDefault="00C83BCA" w:rsidP="00C83BCA">
      <w:pPr>
        <w:pStyle w:val="3"/>
        <w:numPr>
          <w:ilvl w:val="0"/>
          <w:numId w:val="40"/>
        </w:numPr>
        <w:spacing w:before="0"/>
        <w:jc w:val="both"/>
        <w:rPr>
          <w:b w:val="0"/>
          <w:sz w:val="24"/>
          <w:szCs w:val="24"/>
        </w:rPr>
      </w:pPr>
      <w:r w:rsidRPr="00371739">
        <w:rPr>
          <w:b w:val="0"/>
          <w:sz w:val="24"/>
          <w:szCs w:val="24"/>
        </w:rPr>
        <w:t xml:space="preserve">перерабатывать полученную информацию: </w:t>
      </w:r>
      <w:r w:rsidRPr="00371739">
        <w:rPr>
          <w:b w:val="0"/>
          <w:iCs/>
          <w:sz w:val="24"/>
          <w:szCs w:val="24"/>
        </w:rPr>
        <w:t xml:space="preserve">сравнивать и классифицировать </w:t>
      </w:r>
    </w:p>
    <w:p w:rsidR="00C83BCA" w:rsidRDefault="00C83BCA" w:rsidP="00C83BCA">
      <w:pPr>
        <w:pStyle w:val="3"/>
        <w:spacing w:before="0"/>
        <w:ind w:left="680"/>
        <w:jc w:val="both"/>
        <w:rPr>
          <w:b w:val="0"/>
          <w:sz w:val="24"/>
          <w:szCs w:val="24"/>
        </w:rPr>
      </w:pPr>
      <w:r>
        <w:rPr>
          <w:b w:val="0"/>
          <w:iCs/>
          <w:sz w:val="24"/>
          <w:szCs w:val="24"/>
        </w:rPr>
        <w:t xml:space="preserve">    </w:t>
      </w:r>
      <w:r w:rsidRPr="00371739">
        <w:rPr>
          <w:b w:val="0"/>
          <w:iCs/>
          <w:sz w:val="24"/>
          <w:szCs w:val="24"/>
        </w:rPr>
        <w:t>факты и явления;</w:t>
      </w:r>
      <w:r w:rsidRPr="00371739">
        <w:rPr>
          <w:iCs/>
          <w:sz w:val="24"/>
          <w:szCs w:val="24"/>
        </w:rPr>
        <w:t xml:space="preserve"> </w:t>
      </w:r>
      <w:r w:rsidRPr="00371739">
        <w:rPr>
          <w:b w:val="0"/>
          <w:iCs/>
          <w:sz w:val="24"/>
          <w:szCs w:val="24"/>
        </w:rPr>
        <w:t>определять причинно-следственные связи изучаемых явлений</w:t>
      </w:r>
      <w:r w:rsidRPr="00371739">
        <w:rPr>
          <w:b w:val="0"/>
          <w:sz w:val="24"/>
          <w:szCs w:val="24"/>
        </w:rPr>
        <w:t xml:space="preserve">,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событий, использовать ее для выполнения предлагаемых и жизненных задач;</w:t>
      </w:r>
    </w:p>
    <w:p w:rsidR="00C83BCA" w:rsidRPr="00371739" w:rsidRDefault="00C83BCA" w:rsidP="00C83BCA">
      <w:pPr>
        <w:pStyle w:val="3"/>
        <w:numPr>
          <w:ilvl w:val="0"/>
          <w:numId w:val="40"/>
        </w:numPr>
        <w:spacing w:before="0"/>
        <w:jc w:val="both"/>
        <w:rPr>
          <w:b w:val="0"/>
          <w:sz w:val="24"/>
          <w:szCs w:val="24"/>
        </w:rPr>
      </w:pPr>
      <w:r w:rsidRPr="00371739">
        <w:rPr>
          <w:b w:val="0"/>
          <w:sz w:val="24"/>
          <w:szCs w:val="24"/>
        </w:rPr>
        <w:t>делать выводы на основе обобщения полученных знаний и освоенных умений.</w:t>
      </w:r>
    </w:p>
    <w:p w:rsidR="00C83BCA" w:rsidRPr="00371739" w:rsidRDefault="00C83BCA" w:rsidP="00C83BCA">
      <w:pPr>
        <w:pStyle w:val="3"/>
        <w:spacing w:before="0"/>
        <w:ind w:firstLine="540"/>
        <w:jc w:val="both"/>
        <w:rPr>
          <w:b w:val="0"/>
          <w:sz w:val="24"/>
          <w:szCs w:val="24"/>
        </w:rPr>
      </w:pPr>
      <w:r w:rsidRPr="00371739">
        <w:rPr>
          <w:b w:val="0"/>
          <w:i/>
          <w:sz w:val="24"/>
          <w:szCs w:val="24"/>
        </w:rPr>
        <w:t>Коммуникативные УУД</w:t>
      </w:r>
    </w:p>
    <w:p w:rsidR="00C83BCA" w:rsidRPr="00371739" w:rsidRDefault="00C83BCA" w:rsidP="00C83BCA">
      <w:pPr>
        <w:pStyle w:val="3"/>
        <w:numPr>
          <w:ilvl w:val="0"/>
          <w:numId w:val="41"/>
        </w:numPr>
        <w:spacing w:before="0"/>
        <w:jc w:val="both"/>
        <w:rPr>
          <w:b w:val="0"/>
          <w:sz w:val="24"/>
          <w:szCs w:val="24"/>
        </w:rPr>
      </w:pPr>
      <w:r w:rsidRPr="00371739">
        <w:rPr>
          <w:b w:val="0"/>
          <w:sz w:val="24"/>
          <w:szCs w:val="24"/>
        </w:rPr>
        <w:t>ф</w:t>
      </w:r>
      <w:r w:rsidRPr="00371739">
        <w:rPr>
          <w:b w:val="0"/>
          <w:iCs/>
          <w:sz w:val="24"/>
          <w:szCs w:val="24"/>
        </w:rPr>
        <w:t>ормулировать</w:t>
      </w:r>
      <w:r w:rsidRPr="00371739">
        <w:rPr>
          <w:b w:val="0"/>
          <w:sz w:val="24"/>
          <w:szCs w:val="24"/>
        </w:rPr>
        <w:t xml:space="preserve"> свои мысли с учетом учебных и жизненных речевых ситуаций;</w:t>
      </w:r>
    </w:p>
    <w:p w:rsidR="00C83BCA" w:rsidRPr="00371739" w:rsidRDefault="00C83BCA" w:rsidP="00C83BCA">
      <w:pPr>
        <w:pStyle w:val="3"/>
        <w:numPr>
          <w:ilvl w:val="0"/>
          <w:numId w:val="41"/>
        </w:numPr>
        <w:spacing w:before="0"/>
        <w:jc w:val="both"/>
        <w:rPr>
          <w:b w:val="0"/>
          <w:sz w:val="24"/>
          <w:szCs w:val="24"/>
        </w:rPr>
      </w:pPr>
      <w:r w:rsidRPr="00371739">
        <w:rPr>
          <w:b w:val="0"/>
          <w:sz w:val="24"/>
          <w:szCs w:val="24"/>
        </w:rPr>
        <w:t>в</w:t>
      </w:r>
      <w:r w:rsidRPr="00371739">
        <w:rPr>
          <w:b w:val="0"/>
          <w:iCs/>
          <w:sz w:val="24"/>
          <w:szCs w:val="24"/>
        </w:rPr>
        <w:t>ысказывать</w:t>
      </w:r>
      <w:r w:rsidRPr="00371739">
        <w:rPr>
          <w:b w:val="0"/>
          <w:sz w:val="24"/>
          <w:szCs w:val="24"/>
        </w:rPr>
        <w:t xml:space="preserve"> свою точку зрения и пытаться ее </w:t>
      </w:r>
      <w:r w:rsidRPr="00371739">
        <w:rPr>
          <w:b w:val="0"/>
          <w:i/>
          <w:sz w:val="24"/>
          <w:szCs w:val="24"/>
        </w:rPr>
        <w:t>обосновывать</w:t>
      </w:r>
      <w:r w:rsidRPr="00371739">
        <w:rPr>
          <w:b w:val="0"/>
          <w:sz w:val="24"/>
          <w:szCs w:val="24"/>
        </w:rPr>
        <w:t xml:space="preserve"> и аргументировать;</w:t>
      </w:r>
    </w:p>
    <w:p w:rsidR="00C83BCA" w:rsidRDefault="00C83BCA" w:rsidP="00C83BCA">
      <w:pPr>
        <w:pStyle w:val="3"/>
        <w:numPr>
          <w:ilvl w:val="0"/>
          <w:numId w:val="41"/>
        </w:numPr>
        <w:spacing w:before="0"/>
        <w:jc w:val="both"/>
        <w:rPr>
          <w:b w:val="0"/>
          <w:sz w:val="24"/>
          <w:szCs w:val="24"/>
        </w:rPr>
      </w:pPr>
      <w:r w:rsidRPr="00371739">
        <w:rPr>
          <w:b w:val="0"/>
          <w:sz w:val="24"/>
          <w:szCs w:val="24"/>
        </w:rPr>
        <w:t xml:space="preserve">слушать других, уважительно относиться к позиции </w:t>
      </w:r>
      <w:proofErr w:type="gramStart"/>
      <w:r w:rsidRPr="00371739">
        <w:rPr>
          <w:b w:val="0"/>
          <w:sz w:val="24"/>
          <w:szCs w:val="24"/>
        </w:rPr>
        <w:t>другого</w:t>
      </w:r>
      <w:proofErr w:type="gramEnd"/>
      <w:r w:rsidRPr="00371739">
        <w:rPr>
          <w:b w:val="0"/>
          <w:sz w:val="24"/>
          <w:szCs w:val="24"/>
        </w:rPr>
        <w:t xml:space="preserve">, пытаться </w:t>
      </w:r>
    </w:p>
    <w:p w:rsidR="00C83BCA" w:rsidRPr="00371739" w:rsidRDefault="00C83BCA" w:rsidP="00C83BCA">
      <w:pPr>
        <w:pStyle w:val="3"/>
        <w:spacing w:before="0"/>
        <w:ind w:left="680"/>
        <w:jc w:val="both"/>
        <w:rPr>
          <w:b w:val="0"/>
          <w:sz w:val="24"/>
          <w:szCs w:val="24"/>
        </w:rPr>
      </w:pPr>
      <w:r>
        <w:rPr>
          <w:b w:val="0"/>
          <w:sz w:val="24"/>
          <w:szCs w:val="24"/>
        </w:rPr>
        <w:t xml:space="preserve">    </w:t>
      </w:r>
      <w:r w:rsidRPr="00371739">
        <w:rPr>
          <w:b w:val="0"/>
          <w:sz w:val="24"/>
          <w:szCs w:val="24"/>
        </w:rPr>
        <w:t>договариваться;</w:t>
      </w:r>
    </w:p>
    <w:p w:rsidR="00C83BCA" w:rsidRDefault="00C83BCA" w:rsidP="00C83BCA">
      <w:pPr>
        <w:pStyle w:val="3"/>
        <w:numPr>
          <w:ilvl w:val="0"/>
          <w:numId w:val="41"/>
        </w:numPr>
        <w:spacing w:before="0"/>
        <w:jc w:val="both"/>
        <w:rPr>
          <w:b w:val="0"/>
          <w:sz w:val="24"/>
          <w:szCs w:val="24"/>
        </w:rPr>
      </w:pPr>
      <w:r w:rsidRPr="00371739">
        <w:rPr>
          <w:b w:val="0"/>
          <w:sz w:val="24"/>
          <w:szCs w:val="24"/>
        </w:rPr>
        <w:t xml:space="preserve">уметь сотрудничать, выполняя различные роли в группе, при </w:t>
      </w:r>
      <w:proofErr w:type="gramStart"/>
      <w:r w:rsidRPr="00371739">
        <w:rPr>
          <w:b w:val="0"/>
          <w:sz w:val="24"/>
          <w:szCs w:val="24"/>
        </w:rPr>
        <w:t>совместном</w:t>
      </w:r>
      <w:proofErr w:type="gramEnd"/>
      <w:r w:rsidRPr="00371739">
        <w:rPr>
          <w:b w:val="0"/>
          <w:sz w:val="24"/>
          <w:szCs w:val="24"/>
        </w:rPr>
        <w:t xml:space="preserve"> </w:t>
      </w:r>
    </w:p>
    <w:p w:rsidR="00C83BCA" w:rsidRDefault="00C83BCA" w:rsidP="00C83BCA">
      <w:pPr>
        <w:pStyle w:val="3"/>
        <w:spacing w:before="0"/>
        <w:ind w:left="680"/>
        <w:jc w:val="both"/>
        <w:rPr>
          <w:b w:val="0"/>
          <w:sz w:val="24"/>
          <w:szCs w:val="24"/>
        </w:rPr>
      </w:pPr>
      <w:r>
        <w:rPr>
          <w:b w:val="0"/>
          <w:sz w:val="24"/>
          <w:szCs w:val="24"/>
        </w:rPr>
        <w:t xml:space="preserve">    </w:t>
      </w:r>
      <w:proofErr w:type="gramStart"/>
      <w:r w:rsidRPr="00371739">
        <w:rPr>
          <w:b w:val="0"/>
          <w:sz w:val="24"/>
          <w:szCs w:val="24"/>
        </w:rPr>
        <w:t>решении</w:t>
      </w:r>
      <w:proofErr w:type="gramEnd"/>
      <w:r w:rsidRPr="00371739">
        <w:rPr>
          <w:b w:val="0"/>
          <w:sz w:val="24"/>
          <w:szCs w:val="24"/>
        </w:rPr>
        <w:t xml:space="preserve"> проблемы (задачи).</w:t>
      </w:r>
    </w:p>
    <w:p w:rsidR="00C83BCA" w:rsidRPr="00371739" w:rsidRDefault="00C83BCA" w:rsidP="00C83BCA">
      <w:pPr>
        <w:pStyle w:val="3"/>
        <w:spacing w:before="0"/>
        <w:ind w:left="680"/>
        <w:jc w:val="both"/>
        <w:rPr>
          <w:b w:val="0"/>
          <w:sz w:val="24"/>
          <w:szCs w:val="24"/>
        </w:rPr>
      </w:pPr>
    </w:p>
    <w:p w:rsidR="00C83BCA" w:rsidRPr="00371739" w:rsidRDefault="00C83BCA" w:rsidP="00C83BCA">
      <w:pPr>
        <w:spacing w:after="0" w:line="240" w:lineRule="auto"/>
        <w:ind w:firstLine="540"/>
        <w:jc w:val="both"/>
        <w:rPr>
          <w:rFonts w:ascii="Times New Roman" w:hAnsi="Times New Roman" w:cs="Times New Roman"/>
          <w:i/>
          <w:sz w:val="24"/>
          <w:szCs w:val="24"/>
        </w:rPr>
      </w:pPr>
      <w:r w:rsidRPr="00371739">
        <w:rPr>
          <w:rFonts w:ascii="Times New Roman" w:hAnsi="Times New Roman" w:cs="Times New Roman"/>
          <w:b/>
          <w:i/>
          <w:sz w:val="24"/>
          <w:szCs w:val="24"/>
        </w:rPr>
        <w:t>Предметные результаты</w:t>
      </w:r>
      <w:r w:rsidRPr="00371739">
        <w:rPr>
          <w:rFonts w:ascii="Times New Roman" w:hAnsi="Times New Roman" w:cs="Times New Roman"/>
          <w:i/>
          <w:sz w:val="24"/>
          <w:szCs w:val="24"/>
        </w:rPr>
        <w:t xml:space="preserve"> </w:t>
      </w:r>
    </w:p>
    <w:p w:rsidR="00C83BCA" w:rsidRPr="00371739" w:rsidRDefault="00C83BCA" w:rsidP="00C83BCA">
      <w:pPr>
        <w:spacing w:after="0" w:line="240" w:lineRule="auto"/>
        <w:ind w:firstLine="540"/>
        <w:jc w:val="both"/>
        <w:rPr>
          <w:rFonts w:ascii="Times New Roman" w:hAnsi="Times New Roman" w:cs="Times New Roman"/>
          <w:bCs/>
          <w:sz w:val="24"/>
          <w:szCs w:val="24"/>
        </w:rPr>
      </w:pPr>
      <w:r w:rsidRPr="00371739">
        <w:rPr>
          <w:rFonts w:ascii="Times New Roman" w:hAnsi="Times New Roman" w:cs="Times New Roman"/>
          <w:bCs/>
          <w:sz w:val="24"/>
          <w:szCs w:val="24"/>
        </w:rPr>
        <w:t xml:space="preserve">1. Общекультурные и </w:t>
      </w:r>
      <w:proofErr w:type="spellStart"/>
      <w:r w:rsidRPr="00371739">
        <w:rPr>
          <w:rFonts w:ascii="Times New Roman" w:hAnsi="Times New Roman" w:cs="Times New Roman"/>
          <w:bCs/>
          <w:sz w:val="24"/>
          <w:szCs w:val="24"/>
        </w:rPr>
        <w:t>общетрудовые</w:t>
      </w:r>
      <w:proofErr w:type="spellEnd"/>
      <w:r w:rsidRPr="00371739">
        <w:rPr>
          <w:rFonts w:ascii="Times New Roman" w:hAnsi="Times New Roman" w:cs="Times New Roman"/>
          <w:bCs/>
          <w:sz w:val="24"/>
          <w:szCs w:val="24"/>
        </w:rPr>
        <w:t xml:space="preserve"> компетенции. Основы культуры труда, с</w:t>
      </w:r>
      <w:r w:rsidRPr="00371739">
        <w:rPr>
          <w:rFonts w:ascii="Times New Roman" w:hAnsi="Times New Roman" w:cs="Times New Roman"/>
          <w:sz w:val="24"/>
          <w:szCs w:val="24"/>
        </w:rPr>
        <w:t>амообслуживание</w:t>
      </w:r>
    </w:p>
    <w:p w:rsidR="00C83BCA" w:rsidRPr="00371739" w:rsidRDefault="00C83BCA" w:rsidP="00C83BCA">
      <w:pPr>
        <w:spacing w:after="0" w:line="240" w:lineRule="auto"/>
        <w:ind w:firstLine="540"/>
        <w:jc w:val="both"/>
        <w:rPr>
          <w:rFonts w:ascii="Times New Roman" w:hAnsi="Times New Roman" w:cs="Times New Roman"/>
          <w:i/>
          <w:sz w:val="24"/>
          <w:szCs w:val="24"/>
        </w:rPr>
      </w:pPr>
      <w:r w:rsidRPr="00371739">
        <w:rPr>
          <w:rFonts w:ascii="Times New Roman" w:hAnsi="Times New Roman" w:cs="Times New Roman"/>
          <w:i/>
          <w:sz w:val="24"/>
          <w:szCs w:val="24"/>
        </w:rPr>
        <w:t xml:space="preserve">Знать на уровне </w:t>
      </w:r>
      <w:r w:rsidRPr="00371739">
        <w:rPr>
          <w:rFonts w:ascii="Times New Roman" w:hAnsi="Times New Roman" w:cs="Times New Roman"/>
          <w:bCs/>
          <w:i/>
          <w:sz w:val="24"/>
          <w:szCs w:val="24"/>
        </w:rPr>
        <w:t>представлений:</w:t>
      </w:r>
    </w:p>
    <w:p w:rsidR="00C83BCA" w:rsidRDefault="00C83BCA" w:rsidP="00C83BCA">
      <w:pPr>
        <w:pStyle w:val="2"/>
        <w:numPr>
          <w:ilvl w:val="0"/>
          <w:numId w:val="42"/>
        </w:numPr>
        <w:spacing w:after="0"/>
        <w:jc w:val="both"/>
        <w:rPr>
          <w:sz w:val="24"/>
          <w:szCs w:val="24"/>
        </w:rPr>
      </w:pPr>
      <w:r w:rsidRPr="00371739">
        <w:rPr>
          <w:sz w:val="24"/>
          <w:szCs w:val="24"/>
        </w:rPr>
        <w:t xml:space="preserve">о творчестве и творческих профессиях, мировых достижениях в области техники </w:t>
      </w:r>
    </w:p>
    <w:p w:rsidR="00C83BCA" w:rsidRPr="00371739" w:rsidRDefault="00C83BCA" w:rsidP="00C83BCA">
      <w:pPr>
        <w:pStyle w:val="2"/>
        <w:spacing w:after="0"/>
        <w:ind w:left="680"/>
        <w:jc w:val="both"/>
        <w:rPr>
          <w:sz w:val="24"/>
          <w:szCs w:val="24"/>
        </w:rPr>
      </w:pPr>
      <w:r>
        <w:rPr>
          <w:sz w:val="24"/>
          <w:szCs w:val="24"/>
        </w:rPr>
        <w:t xml:space="preserve">    </w:t>
      </w:r>
      <w:r w:rsidRPr="00371739">
        <w:rPr>
          <w:sz w:val="24"/>
          <w:szCs w:val="24"/>
        </w:rPr>
        <w:t>и искусства (в рамках изученного), о наиболее значимых производствах;</w:t>
      </w:r>
    </w:p>
    <w:p w:rsidR="00C83BCA" w:rsidRDefault="00C83BCA" w:rsidP="00C83BCA">
      <w:pPr>
        <w:pStyle w:val="2"/>
        <w:numPr>
          <w:ilvl w:val="0"/>
          <w:numId w:val="42"/>
        </w:numPr>
        <w:spacing w:after="0"/>
        <w:jc w:val="both"/>
        <w:rPr>
          <w:sz w:val="24"/>
          <w:szCs w:val="24"/>
        </w:rPr>
      </w:pPr>
      <w:r w:rsidRPr="00371739">
        <w:rPr>
          <w:sz w:val="24"/>
          <w:szCs w:val="24"/>
        </w:rPr>
        <w:t xml:space="preserve">об основных правилах дизайна и их учете при конструировании изделий </w:t>
      </w:r>
    </w:p>
    <w:p w:rsidR="00C83BCA" w:rsidRPr="00371739" w:rsidRDefault="00C83BCA" w:rsidP="00C83BCA">
      <w:pPr>
        <w:pStyle w:val="2"/>
        <w:spacing w:after="0"/>
        <w:ind w:left="680"/>
        <w:jc w:val="both"/>
        <w:rPr>
          <w:sz w:val="24"/>
          <w:szCs w:val="24"/>
        </w:rPr>
      </w:pPr>
      <w:r>
        <w:rPr>
          <w:sz w:val="24"/>
          <w:szCs w:val="24"/>
        </w:rPr>
        <w:t xml:space="preserve">    </w:t>
      </w:r>
      <w:r w:rsidRPr="00371739">
        <w:rPr>
          <w:sz w:val="24"/>
          <w:szCs w:val="24"/>
        </w:rPr>
        <w:t>(единство формы, функции и декора; стилевая гармония);</w:t>
      </w:r>
    </w:p>
    <w:p w:rsidR="00C83BCA" w:rsidRPr="00371739" w:rsidRDefault="00C83BCA" w:rsidP="00C83BCA">
      <w:pPr>
        <w:numPr>
          <w:ilvl w:val="0"/>
          <w:numId w:val="42"/>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о правилах безопасного пользования бытовыми приборами.</w:t>
      </w:r>
    </w:p>
    <w:p w:rsidR="00C83BCA" w:rsidRPr="00371739" w:rsidRDefault="00C83BCA" w:rsidP="00C83BCA">
      <w:pPr>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i/>
          <w:iCs/>
          <w:sz w:val="24"/>
          <w:szCs w:val="24"/>
        </w:rPr>
        <w:t>Уметь</w:t>
      </w:r>
      <w:r w:rsidRPr="00371739">
        <w:rPr>
          <w:rFonts w:ascii="Times New Roman" w:hAnsi="Times New Roman" w:cs="Times New Roman"/>
          <w:sz w:val="24"/>
          <w:szCs w:val="24"/>
        </w:rPr>
        <w:t>:</w:t>
      </w:r>
    </w:p>
    <w:p w:rsidR="00C83BCA" w:rsidRDefault="00C83BCA" w:rsidP="00C83BCA">
      <w:pPr>
        <w:numPr>
          <w:ilvl w:val="0"/>
          <w:numId w:val="43"/>
        </w:numPr>
        <w:suppressAutoHyphens w:val="0"/>
        <w:autoSpaceDE w:val="0"/>
        <w:autoSpaceDN w:val="0"/>
        <w:spacing w:after="0" w:line="240" w:lineRule="auto"/>
        <w:ind w:right="57"/>
        <w:jc w:val="both"/>
        <w:rPr>
          <w:rFonts w:ascii="Times New Roman" w:hAnsi="Times New Roman" w:cs="Times New Roman"/>
          <w:sz w:val="24"/>
          <w:szCs w:val="24"/>
        </w:rPr>
      </w:pPr>
      <w:r w:rsidRPr="00371739">
        <w:rPr>
          <w:rFonts w:ascii="Times New Roman" w:hAnsi="Times New Roman" w:cs="Times New Roman"/>
          <w:sz w:val="24"/>
          <w:szCs w:val="24"/>
        </w:rPr>
        <w:t xml:space="preserve">организовывать и выполнять свою художественно-практическую деятельность </w:t>
      </w:r>
      <w:proofErr w:type="gramStart"/>
      <w:r w:rsidRPr="00371739">
        <w:rPr>
          <w:rFonts w:ascii="Times New Roman" w:hAnsi="Times New Roman" w:cs="Times New Roman"/>
          <w:sz w:val="24"/>
          <w:szCs w:val="24"/>
        </w:rPr>
        <w:t>в</w:t>
      </w:r>
      <w:proofErr w:type="gramEnd"/>
      <w:r w:rsidRPr="00371739">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680" w:right="57"/>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371739">
        <w:rPr>
          <w:rFonts w:ascii="Times New Roman" w:hAnsi="Times New Roman" w:cs="Times New Roman"/>
          <w:sz w:val="24"/>
          <w:szCs w:val="24"/>
        </w:rPr>
        <w:t>соответствии</w:t>
      </w:r>
      <w:proofErr w:type="gramEnd"/>
      <w:r w:rsidRPr="00371739">
        <w:rPr>
          <w:rFonts w:ascii="Times New Roman" w:hAnsi="Times New Roman" w:cs="Times New Roman"/>
          <w:sz w:val="24"/>
          <w:szCs w:val="24"/>
        </w:rPr>
        <w:t xml:space="preserve"> с собственным замыслом;</w:t>
      </w:r>
    </w:p>
    <w:p w:rsidR="00C83BCA" w:rsidRDefault="00C83BCA" w:rsidP="00C83BCA">
      <w:pPr>
        <w:numPr>
          <w:ilvl w:val="0"/>
          <w:numId w:val="43"/>
        </w:numPr>
        <w:suppressAutoHyphens w:val="0"/>
        <w:autoSpaceDE w:val="0"/>
        <w:autoSpaceDN w:val="0"/>
        <w:spacing w:after="0" w:line="240" w:lineRule="auto"/>
        <w:ind w:right="57"/>
        <w:jc w:val="both"/>
        <w:rPr>
          <w:rFonts w:ascii="Times New Roman" w:hAnsi="Times New Roman" w:cs="Times New Roman"/>
          <w:sz w:val="24"/>
          <w:szCs w:val="24"/>
        </w:rPr>
      </w:pPr>
      <w:r w:rsidRPr="00371739">
        <w:rPr>
          <w:rFonts w:ascii="Times New Roman" w:hAnsi="Times New Roman" w:cs="Times New Roman"/>
          <w:sz w:val="24"/>
          <w:szCs w:val="24"/>
        </w:rPr>
        <w:t xml:space="preserve">использовать знания и умения, приобретенные в ходе изучения технологии, </w:t>
      </w:r>
    </w:p>
    <w:p w:rsidR="00C83BCA" w:rsidRDefault="00C83BCA" w:rsidP="00C83BCA">
      <w:pPr>
        <w:suppressAutoHyphens w:val="0"/>
        <w:autoSpaceDE w:val="0"/>
        <w:autoSpaceDN w:val="0"/>
        <w:spacing w:after="0" w:line="240" w:lineRule="auto"/>
        <w:ind w:left="680" w:right="57"/>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изобразительного искусства и других учебных предметов, в </w:t>
      </w:r>
      <w:proofErr w:type="gramStart"/>
      <w:r w:rsidRPr="00371739">
        <w:rPr>
          <w:rFonts w:ascii="Times New Roman" w:hAnsi="Times New Roman" w:cs="Times New Roman"/>
          <w:sz w:val="24"/>
          <w:szCs w:val="24"/>
        </w:rPr>
        <w:t>собственной</w:t>
      </w:r>
      <w:proofErr w:type="gramEnd"/>
      <w:r w:rsidRPr="00371739">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680" w:right="57"/>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творческой деятельности;</w:t>
      </w:r>
    </w:p>
    <w:p w:rsidR="00C83BCA" w:rsidRPr="00371739" w:rsidRDefault="00C83BCA" w:rsidP="00C83BCA">
      <w:pPr>
        <w:numPr>
          <w:ilvl w:val="0"/>
          <w:numId w:val="43"/>
        </w:numPr>
        <w:suppressAutoHyphens w:val="0"/>
        <w:autoSpaceDE w:val="0"/>
        <w:autoSpaceDN w:val="0"/>
        <w:spacing w:after="0" w:line="240" w:lineRule="auto"/>
        <w:ind w:right="57"/>
        <w:jc w:val="both"/>
        <w:rPr>
          <w:rFonts w:ascii="Times New Roman" w:hAnsi="Times New Roman" w:cs="Times New Roman"/>
          <w:sz w:val="24"/>
          <w:szCs w:val="24"/>
        </w:rPr>
      </w:pPr>
      <w:r w:rsidRPr="00371739">
        <w:rPr>
          <w:rFonts w:ascii="Times New Roman" w:hAnsi="Times New Roman" w:cs="Times New Roman"/>
          <w:sz w:val="24"/>
          <w:szCs w:val="24"/>
        </w:rPr>
        <w:t>бережно относиться и защищать природу и материальный мир;</w:t>
      </w:r>
    </w:p>
    <w:p w:rsidR="00C83BCA" w:rsidRDefault="00C83BCA" w:rsidP="00C83BCA">
      <w:pPr>
        <w:numPr>
          <w:ilvl w:val="0"/>
          <w:numId w:val="43"/>
        </w:numPr>
        <w:suppressAutoHyphens w:val="0"/>
        <w:autoSpaceDE w:val="0"/>
        <w:autoSpaceDN w:val="0"/>
        <w:spacing w:after="0" w:line="240" w:lineRule="auto"/>
        <w:ind w:right="57"/>
        <w:jc w:val="both"/>
        <w:rPr>
          <w:rFonts w:ascii="Times New Roman" w:hAnsi="Times New Roman" w:cs="Times New Roman"/>
          <w:sz w:val="24"/>
          <w:szCs w:val="24"/>
        </w:rPr>
      </w:pPr>
      <w:proofErr w:type="gramStart"/>
      <w:r w:rsidRPr="00371739">
        <w:rPr>
          <w:rFonts w:ascii="Times New Roman" w:hAnsi="Times New Roman" w:cs="Times New Roman"/>
          <w:sz w:val="24"/>
          <w:szCs w:val="24"/>
        </w:rPr>
        <w:t xml:space="preserve">безопасно пользоваться бытовыми приборами (розетками, электрочайником, </w:t>
      </w:r>
      <w:proofErr w:type="gramEnd"/>
    </w:p>
    <w:p w:rsidR="00C83BCA" w:rsidRPr="00371739" w:rsidRDefault="00C83BCA" w:rsidP="00C83BCA">
      <w:pPr>
        <w:suppressAutoHyphens w:val="0"/>
        <w:autoSpaceDE w:val="0"/>
        <w:autoSpaceDN w:val="0"/>
        <w:spacing w:after="0" w:line="240" w:lineRule="auto"/>
        <w:ind w:left="680" w:right="57"/>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компьютером);</w:t>
      </w:r>
    </w:p>
    <w:p w:rsidR="00C83BCA" w:rsidRDefault="00C83BCA" w:rsidP="00C83BCA">
      <w:pPr>
        <w:numPr>
          <w:ilvl w:val="0"/>
          <w:numId w:val="43"/>
        </w:numPr>
        <w:suppressAutoHyphens w:val="0"/>
        <w:autoSpaceDE w:val="0"/>
        <w:autoSpaceDN w:val="0"/>
        <w:spacing w:after="0" w:line="240" w:lineRule="auto"/>
        <w:ind w:right="57"/>
        <w:jc w:val="both"/>
        <w:rPr>
          <w:rFonts w:ascii="Times New Roman" w:hAnsi="Times New Roman" w:cs="Times New Roman"/>
          <w:sz w:val="24"/>
          <w:szCs w:val="24"/>
        </w:rPr>
      </w:pPr>
      <w:proofErr w:type="gramStart"/>
      <w:r w:rsidRPr="00371739">
        <w:rPr>
          <w:rFonts w:ascii="Times New Roman" w:hAnsi="Times New Roman" w:cs="Times New Roman"/>
          <w:sz w:val="24"/>
          <w:szCs w:val="24"/>
        </w:rPr>
        <w:t xml:space="preserve">выполнять простой ремонт одежды (пришивать пуговицы, сшивать разрывы по </w:t>
      </w:r>
      <w:proofErr w:type="gramEnd"/>
    </w:p>
    <w:p w:rsidR="00C83BCA" w:rsidRPr="00371739" w:rsidRDefault="00C83BCA" w:rsidP="00C83BCA">
      <w:pPr>
        <w:suppressAutoHyphens w:val="0"/>
        <w:autoSpaceDE w:val="0"/>
        <w:autoSpaceDN w:val="0"/>
        <w:spacing w:after="0" w:line="240" w:lineRule="auto"/>
        <w:ind w:left="680" w:right="57"/>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шву).</w:t>
      </w:r>
    </w:p>
    <w:p w:rsidR="00C83BCA" w:rsidRDefault="00C83BCA" w:rsidP="00C83BCA">
      <w:pPr>
        <w:spacing w:after="0" w:line="240" w:lineRule="auto"/>
        <w:ind w:right="57" w:firstLine="540"/>
        <w:jc w:val="both"/>
        <w:rPr>
          <w:rFonts w:ascii="Times New Roman" w:hAnsi="Times New Roman" w:cs="Times New Roman"/>
          <w:bCs/>
          <w:sz w:val="24"/>
          <w:szCs w:val="24"/>
        </w:rPr>
      </w:pPr>
    </w:p>
    <w:p w:rsidR="00C83BCA" w:rsidRDefault="00C83BCA" w:rsidP="00C83BCA">
      <w:pPr>
        <w:spacing w:after="0" w:line="240" w:lineRule="auto"/>
        <w:ind w:right="57" w:firstLine="540"/>
        <w:jc w:val="both"/>
        <w:rPr>
          <w:rFonts w:ascii="Times New Roman" w:hAnsi="Times New Roman" w:cs="Times New Roman"/>
          <w:bCs/>
          <w:sz w:val="24"/>
          <w:szCs w:val="24"/>
        </w:rPr>
      </w:pPr>
    </w:p>
    <w:p w:rsidR="00C83BCA" w:rsidRDefault="00C83BCA" w:rsidP="00C83BCA">
      <w:pPr>
        <w:spacing w:after="0" w:line="240" w:lineRule="auto"/>
        <w:ind w:right="57" w:firstLine="540"/>
        <w:jc w:val="both"/>
        <w:rPr>
          <w:rFonts w:ascii="Times New Roman" w:hAnsi="Times New Roman" w:cs="Times New Roman"/>
          <w:bCs/>
          <w:sz w:val="24"/>
          <w:szCs w:val="24"/>
        </w:rPr>
      </w:pPr>
    </w:p>
    <w:p w:rsidR="00C83BCA" w:rsidRPr="00371739" w:rsidRDefault="00C83BCA" w:rsidP="00C83BCA">
      <w:pPr>
        <w:spacing w:after="0" w:line="240" w:lineRule="auto"/>
        <w:ind w:right="57" w:firstLine="540"/>
        <w:jc w:val="both"/>
        <w:rPr>
          <w:rFonts w:ascii="Times New Roman" w:hAnsi="Times New Roman" w:cs="Times New Roman"/>
          <w:bCs/>
          <w:sz w:val="24"/>
          <w:szCs w:val="24"/>
        </w:rPr>
      </w:pPr>
      <w:r w:rsidRPr="00371739">
        <w:rPr>
          <w:rFonts w:ascii="Times New Roman" w:hAnsi="Times New Roman" w:cs="Times New Roman"/>
          <w:bCs/>
          <w:sz w:val="24"/>
          <w:szCs w:val="24"/>
        </w:rPr>
        <w:lastRenderedPageBreak/>
        <w:t>2. Технология ручной обработки материалов. Основы графической грамоты</w:t>
      </w:r>
    </w:p>
    <w:p w:rsidR="00C83BCA" w:rsidRPr="00371739" w:rsidRDefault="00C83BCA" w:rsidP="00C83BCA">
      <w:pPr>
        <w:tabs>
          <w:tab w:val="left" w:pos="252"/>
        </w:tabs>
        <w:spacing w:after="0" w:line="240" w:lineRule="auto"/>
        <w:ind w:firstLine="540"/>
        <w:jc w:val="both"/>
        <w:rPr>
          <w:rFonts w:ascii="Times New Roman" w:hAnsi="Times New Roman" w:cs="Times New Roman"/>
          <w:i/>
          <w:iCs/>
          <w:sz w:val="24"/>
          <w:szCs w:val="24"/>
        </w:rPr>
      </w:pPr>
      <w:r w:rsidRPr="00371739">
        <w:rPr>
          <w:rFonts w:ascii="Times New Roman" w:hAnsi="Times New Roman" w:cs="Times New Roman"/>
          <w:i/>
          <w:iCs/>
          <w:sz w:val="24"/>
          <w:szCs w:val="24"/>
        </w:rPr>
        <w:t>Знать:</w:t>
      </w:r>
    </w:p>
    <w:p w:rsidR="00C83BCA" w:rsidRDefault="00C83BCA" w:rsidP="00C83BCA">
      <w:pPr>
        <w:numPr>
          <w:ilvl w:val="0"/>
          <w:numId w:val="44"/>
        </w:numPr>
        <w:tabs>
          <w:tab w:val="left" w:pos="252"/>
        </w:tabs>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названия и свойства наиболее </w:t>
      </w:r>
      <w:proofErr w:type="gramStart"/>
      <w:r w:rsidRPr="00371739">
        <w:rPr>
          <w:rFonts w:ascii="Times New Roman" w:hAnsi="Times New Roman" w:cs="Times New Roman"/>
          <w:sz w:val="24"/>
          <w:szCs w:val="24"/>
        </w:rPr>
        <w:t>распространенных</w:t>
      </w:r>
      <w:proofErr w:type="gramEnd"/>
      <w:r w:rsidRPr="00371739">
        <w:rPr>
          <w:rFonts w:ascii="Times New Roman" w:hAnsi="Times New Roman" w:cs="Times New Roman"/>
          <w:sz w:val="24"/>
          <w:szCs w:val="24"/>
        </w:rPr>
        <w:t xml:space="preserve"> искусственных и </w:t>
      </w:r>
    </w:p>
    <w:p w:rsidR="00C83BCA" w:rsidRPr="00371739" w:rsidRDefault="00C83BCA" w:rsidP="00C83BCA">
      <w:pPr>
        <w:tabs>
          <w:tab w:val="left" w:pos="252"/>
        </w:tabs>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 xml:space="preserve">синтетических материалов (бумаги, металлов, тканей); </w:t>
      </w:r>
    </w:p>
    <w:p w:rsidR="00C83BCA" w:rsidRDefault="00C83BCA" w:rsidP="00C83BCA">
      <w:pPr>
        <w:numPr>
          <w:ilvl w:val="0"/>
          <w:numId w:val="44"/>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последовательность чтения и выполнения разметки разверток с помощью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контрольно-измерительных инструментов;</w:t>
      </w:r>
    </w:p>
    <w:p w:rsidR="00C83BCA" w:rsidRPr="00371739" w:rsidRDefault="00C83BCA" w:rsidP="00C83BCA">
      <w:pPr>
        <w:numPr>
          <w:ilvl w:val="0"/>
          <w:numId w:val="44"/>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основные линии чертежа (осевая и центровая);</w:t>
      </w:r>
    </w:p>
    <w:p w:rsidR="00C83BCA" w:rsidRPr="00371739" w:rsidRDefault="00C83BCA" w:rsidP="00C83BCA">
      <w:pPr>
        <w:numPr>
          <w:ilvl w:val="0"/>
          <w:numId w:val="44"/>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правила безопасной работы канцелярским ножом;</w:t>
      </w:r>
    </w:p>
    <w:p w:rsidR="00C83BCA" w:rsidRPr="00371739" w:rsidRDefault="00C83BCA" w:rsidP="00C83BCA">
      <w:pPr>
        <w:numPr>
          <w:ilvl w:val="0"/>
          <w:numId w:val="44"/>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петельную строчку, ее варианты, их назначение;</w:t>
      </w:r>
    </w:p>
    <w:p w:rsidR="00C83BCA" w:rsidRDefault="00C83BCA" w:rsidP="00C83BCA">
      <w:pPr>
        <w:numPr>
          <w:ilvl w:val="0"/>
          <w:numId w:val="44"/>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названия нескольких видов информационных технологий и соответствующих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способов передачи информации (из реального окружения учащихся).</w:t>
      </w:r>
    </w:p>
    <w:p w:rsidR="00C83BCA" w:rsidRPr="00371739" w:rsidRDefault="00C83BCA" w:rsidP="00C83BCA">
      <w:pPr>
        <w:spacing w:after="0" w:line="240" w:lineRule="auto"/>
        <w:ind w:firstLine="540"/>
        <w:jc w:val="both"/>
        <w:rPr>
          <w:rFonts w:ascii="Times New Roman" w:hAnsi="Times New Roman" w:cs="Times New Roman"/>
          <w:bCs/>
          <w:i/>
          <w:sz w:val="24"/>
          <w:szCs w:val="24"/>
        </w:rPr>
      </w:pPr>
      <w:r w:rsidRPr="00371739">
        <w:rPr>
          <w:rFonts w:ascii="Times New Roman" w:hAnsi="Times New Roman" w:cs="Times New Roman"/>
          <w:bCs/>
          <w:i/>
          <w:sz w:val="24"/>
          <w:szCs w:val="24"/>
        </w:rPr>
        <w:t xml:space="preserve">Иметь представление: </w:t>
      </w:r>
    </w:p>
    <w:p w:rsidR="00C83BCA" w:rsidRPr="00371739" w:rsidRDefault="00C83BCA" w:rsidP="00C83BCA">
      <w:pPr>
        <w:numPr>
          <w:ilvl w:val="0"/>
          <w:numId w:val="45"/>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о дизайне, его месте и роли в современной проектной деятельности;</w:t>
      </w:r>
    </w:p>
    <w:p w:rsidR="00C83BCA" w:rsidRPr="00371739" w:rsidRDefault="00C83BCA" w:rsidP="00C83BCA">
      <w:pPr>
        <w:numPr>
          <w:ilvl w:val="0"/>
          <w:numId w:val="45"/>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об основных условиях дизайна – единстве пользы, удобства и красоты;</w:t>
      </w:r>
    </w:p>
    <w:p w:rsidR="00C83BCA" w:rsidRDefault="00C83BCA" w:rsidP="00C83BCA">
      <w:pPr>
        <w:numPr>
          <w:ilvl w:val="0"/>
          <w:numId w:val="45"/>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о композиции изделий декоративно-прикладного характера на плоскости и </w:t>
      </w:r>
      <w:proofErr w:type="gramStart"/>
      <w:r w:rsidRPr="00371739">
        <w:rPr>
          <w:rFonts w:ascii="Times New Roman" w:hAnsi="Times New Roman" w:cs="Times New Roman"/>
          <w:sz w:val="24"/>
          <w:szCs w:val="24"/>
        </w:rPr>
        <w:t>в</w:t>
      </w:r>
      <w:proofErr w:type="gramEnd"/>
      <w:r w:rsidRPr="00371739">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371739">
        <w:rPr>
          <w:rFonts w:ascii="Times New Roman" w:hAnsi="Times New Roman" w:cs="Times New Roman"/>
          <w:sz w:val="24"/>
          <w:szCs w:val="24"/>
        </w:rPr>
        <w:t>объеме</w:t>
      </w:r>
      <w:proofErr w:type="gramEnd"/>
      <w:r w:rsidRPr="00371739">
        <w:rPr>
          <w:rFonts w:ascii="Times New Roman" w:hAnsi="Times New Roman" w:cs="Times New Roman"/>
          <w:sz w:val="24"/>
          <w:szCs w:val="24"/>
        </w:rPr>
        <w:t>;</w:t>
      </w:r>
    </w:p>
    <w:p w:rsidR="00C83BCA" w:rsidRPr="00371739" w:rsidRDefault="00C83BCA" w:rsidP="00C83BCA">
      <w:pPr>
        <w:numPr>
          <w:ilvl w:val="0"/>
          <w:numId w:val="45"/>
        </w:numPr>
        <w:suppressAutoHyphens w:val="0"/>
        <w:autoSpaceDE w:val="0"/>
        <w:autoSpaceDN w:val="0"/>
        <w:spacing w:after="0" w:line="240" w:lineRule="auto"/>
        <w:jc w:val="both"/>
        <w:rPr>
          <w:rFonts w:ascii="Times New Roman" w:hAnsi="Times New Roman" w:cs="Times New Roman"/>
          <w:sz w:val="24"/>
          <w:szCs w:val="24"/>
        </w:rPr>
      </w:pPr>
      <w:proofErr w:type="gramStart"/>
      <w:r w:rsidRPr="00371739">
        <w:rPr>
          <w:rFonts w:ascii="Times New Roman" w:hAnsi="Times New Roman" w:cs="Times New Roman"/>
          <w:sz w:val="24"/>
          <w:szCs w:val="24"/>
        </w:rPr>
        <w:t>традициях</w:t>
      </w:r>
      <w:proofErr w:type="gramEnd"/>
      <w:r w:rsidRPr="00371739">
        <w:rPr>
          <w:rFonts w:ascii="Times New Roman" w:hAnsi="Times New Roman" w:cs="Times New Roman"/>
          <w:sz w:val="24"/>
          <w:szCs w:val="24"/>
        </w:rPr>
        <w:t xml:space="preserve"> декоративно-прикладного искусства в создании изделий;</w:t>
      </w:r>
    </w:p>
    <w:p w:rsidR="00C83BCA" w:rsidRPr="00371739" w:rsidRDefault="00C83BCA" w:rsidP="00C83BCA">
      <w:pPr>
        <w:numPr>
          <w:ilvl w:val="0"/>
          <w:numId w:val="45"/>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стилизации природных форм в технике, архитектуре и др.;</w:t>
      </w:r>
    </w:p>
    <w:p w:rsidR="00C83BCA" w:rsidRPr="00371739" w:rsidRDefault="00C83BCA" w:rsidP="00C83BCA">
      <w:pPr>
        <w:numPr>
          <w:ilvl w:val="0"/>
          <w:numId w:val="45"/>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художественных техниках (в рамках </w:t>
      </w:r>
      <w:proofErr w:type="gramStart"/>
      <w:r w:rsidRPr="00371739">
        <w:rPr>
          <w:rFonts w:ascii="Times New Roman" w:hAnsi="Times New Roman" w:cs="Times New Roman"/>
          <w:sz w:val="24"/>
          <w:szCs w:val="24"/>
        </w:rPr>
        <w:t>изученного</w:t>
      </w:r>
      <w:proofErr w:type="gramEnd"/>
      <w:r w:rsidRPr="00371739">
        <w:rPr>
          <w:rFonts w:ascii="Times New Roman" w:hAnsi="Times New Roman" w:cs="Times New Roman"/>
          <w:sz w:val="24"/>
          <w:szCs w:val="24"/>
        </w:rPr>
        <w:t>).</w:t>
      </w:r>
    </w:p>
    <w:p w:rsidR="00C83BCA" w:rsidRPr="00371739" w:rsidRDefault="00C83BCA" w:rsidP="00C83BCA">
      <w:pPr>
        <w:spacing w:after="0" w:line="240" w:lineRule="auto"/>
        <w:ind w:firstLine="540"/>
        <w:jc w:val="both"/>
        <w:rPr>
          <w:rFonts w:ascii="Times New Roman" w:hAnsi="Times New Roman" w:cs="Times New Roman"/>
          <w:i/>
          <w:iCs/>
          <w:sz w:val="24"/>
          <w:szCs w:val="24"/>
        </w:rPr>
      </w:pPr>
      <w:r w:rsidRPr="00371739">
        <w:rPr>
          <w:rFonts w:ascii="Times New Roman" w:hAnsi="Times New Roman" w:cs="Times New Roman"/>
          <w:i/>
          <w:iCs/>
          <w:sz w:val="24"/>
          <w:szCs w:val="24"/>
        </w:rPr>
        <w:t>Уметь с</w:t>
      </w:r>
      <w:r w:rsidRPr="00371739">
        <w:rPr>
          <w:rFonts w:ascii="Times New Roman" w:hAnsi="Times New Roman" w:cs="Times New Roman"/>
          <w:i/>
          <w:sz w:val="24"/>
          <w:szCs w:val="24"/>
        </w:rPr>
        <w:t>амостоятельно:</w:t>
      </w:r>
    </w:p>
    <w:p w:rsidR="00C83BCA" w:rsidRPr="00371739" w:rsidRDefault="00C83BCA" w:rsidP="00C83BCA">
      <w:pPr>
        <w:pStyle w:val="21"/>
        <w:numPr>
          <w:ilvl w:val="0"/>
          <w:numId w:val="46"/>
        </w:numPr>
        <w:spacing w:after="0" w:line="240" w:lineRule="auto"/>
        <w:jc w:val="both"/>
        <w:rPr>
          <w:bCs/>
          <w:sz w:val="24"/>
          <w:szCs w:val="24"/>
        </w:rPr>
      </w:pPr>
      <w:r w:rsidRPr="00371739">
        <w:rPr>
          <w:bCs/>
          <w:sz w:val="24"/>
          <w:szCs w:val="24"/>
        </w:rPr>
        <w:t>читать простейший чертеж (эскиз) разверток;</w:t>
      </w:r>
    </w:p>
    <w:p w:rsidR="00C83BCA" w:rsidRPr="00371739" w:rsidRDefault="00C83BCA" w:rsidP="00C83BCA">
      <w:pPr>
        <w:pStyle w:val="21"/>
        <w:numPr>
          <w:ilvl w:val="0"/>
          <w:numId w:val="46"/>
        </w:numPr>
        <w:spacing w:after="0" w:line="240" w:lineRule="auto"/>
        <w:jc w:val="both"/>
        <w:rPr>
          <w:bCs/>
          <w:sz w:val="24"/>
          <w:szCs w:val="24"/>
        </w:rPr>
      </w:pPr>
      <w:r w:rsidRPr="00371739">
        <w:rPr>
          <w:bCs/>
          <w:sz w:val="24"/>
          <w:szCs w:val="24"/>
        </w:rPr>
        <w:t>выполнять разметку разверток с помощью чертежных инструментов;</w:t>
      </w:r>
    </w:p>
    <w:p w:rsidR="00C83BCA" w:rsidRDefault="00C83BCA" w:rsidP="00C83BCA">
      <w:pPr>
        <w:pStyle w:val="21"/>
        <w:numPr>
          <w:ilvl w:val="0"/>
          <w:numId w:val="46"/>
        </w:numPr>
        <w:spacing w:after="0" w:line="240" w:lineRule="auto"/>
        <w:jc w:val="both"/>
        <w:rPr>
          <w:bCs/>
          <w:sz w:val="24"/>
          <w:szCs w:val="24"/>
        </w:rPr>
      </w:pPr>
      <w:r w:rsidRPr="00371739">
        <w:rPr>
          <w:bCs/>
          <w:sz w:val="24"/>
          <w:szCs w:val="24"/>
        </w:rPr>
        <w:t xml:space="preserve">подбирать и обосновывать наиболее рациональные технологические приемы </w:t>
      </w:r>
    </w:p>
    <w:p w:rsidR="00C83BCA" w:rsidRPr="00371739" w:rsidRDefault="00C83BCA" w:rsidP="00C83BCA">
      <w:pPr>
        <w:pStyle w:val="21"/>
        <w:spacing w:after="0" w:line="240" w:lineRule="auto"/>
        <w:ind w:left="680"/>
        <w:jc w:val="both"/>
        <w:rPr>
          <w:bCs/>
          <w:sz w:val="24"/>
          <w:szCs w:val="24"/>
        </w:rPr>
      </w:pPr>
      <w:r>
        <w:rPr>
          <w:bCs/>
          <w:sz w:val="24"/>
          <w:szCs w:val="24"/>
        </w:rPr>
        <w:t xml:space="preserve">    </w:t>
      </w:r>
      <w:r w:rsidRPr="00371739">
        <w:rPr>
          <w:bCs/>
          <w:sz w:val="24"/>
          <w:szCs w:val="24"/>
        </w:rPr>
        <w:t>изготовления изделий;</w:t>
      </w:r>
    </w:p>
    <w:p w:rsidR="00C83BCA" w:rsidRPr="00371739" w:rsidRDefault="00C83BCA" w:rsidP="00C83BCA">
      <w:pPr>
        <w:pStyle w:val="21"/>
        <w:numPr>
          <w:ilvl w:val="0"/>
          <w:numId w:val="46"/>
        </w:numPr>
        <w:spacing w:after="0" w:line="240" w:lineRule="auto"/>
        <w:jc w:val="both"/>
        <w:rPr>
          <w:bCs/>
          <w:sz w:val="24"/>
          <w:szCs w:val="24"/>
        </w:rPr>
      </w:pPr>
      <w:r w:rsidRPr="00371739">
        <w:rPr>
          <w:bCs/>
          <w:sz w:val="24"/>
          <w:szCs w:val="24"/>
        </w:rPr>
        <w:t>выполнять рицовку;</w:t>
      </w:r>
    </w:p>
    <w:p w:rsidR="00C83BCA" w:rsidRPr="00371739" w:rsidRDefault="00C83BCA" w:rsidP="00C83BCA">
      <w:pPr>
        <w:pStyle w:val="21"/>
        <w:numPr>
          <w:ilvl w:val="0"/>
          <w:numId w:val="46"/>
        </w:numPr>
        <w:spacing w:after="0" w:line="240" w:lineRule="auto"/>
        <w:jc w:val="both"/>
        <w:rPr>
          <w:bCs/>
          <w:sz w:val="24"/>
          <w:szCs w:val="24"/>
        </w:rPr>
      </w:pPr>
      <w:r w:rsidRPr="00371739">
        <w:rPr>
          <w:bCs/>
          <w:sz w:val="24"/>
          <w:szCs w:val="24"/>
        </w:rPr>
        <w:t>оформлять изделия и соединять детали петельной строчкой и ее вариантами;</w:t>
      </w:r>
    </w:p>
    <w:p w:rsidR="00C83BCA" w:rsidRDefault="00C83BCA" w:rsidP="00C83BCA">
      <w:pPr>
        <w:numPr>
          <w:ilvl w:val="0"/>
          <w:numId w:val="46"/>
        </w:numPr>
        <w:suppressAutoHyphens w:val="0"/>
        <w:autoSpaceDE w:val="0"/>
        <w:autoSpaceDN w:val="0"/>
        <w:spacing w:after="0" w:line="240" w:lineRule="auto"/>
        <w:jc w:val="both"/>
        <w:rPr>
          <w:rFonts w:ascii="Times New Roman" w:hAnsi="Times New Roman" w:cs="Times New Roman"/>
          <w:sz w:val="24"/>
          <w:szCs w:val="24"/>
        </w:rPr>
      </w:pPr>
      <w:r w:rsidRPr="00371739">
        <w:rPr>
          <w:rFonts w:ascii="Times New Roman" w:hAnsi="Times New Roman" w:cs="Times New Roman"/>
          <w:sz w:val="24"/>
          <w:szCs w:val="24"/>
        </w:rPr>
        <w:t xml:space="preserve">находить и использовать дополнительную информацию из </w:t>
      </w:r>
      <w:proofErr w:type="gramStart"/>
      <w:r w:rsidRPr="00371739">
        <w:rPr>
          <w:rFonts w:ascii="Times New Roman" w:hAnsi="Times New Roman" w:cs="Times New Roman"/>
          <w:sz w:val="24"/>
          <w:szCs w:val="24"/>
        </w:rPr>
        <w:t>различных</w:t>
      </w:r>
      <w:proofErr w:type="gramEnd"/>
      <w:r w:rsidRPr="00371739">
        <w:rPr>
          <w:rFonts w:ascii="Times New Roman" w:hAnsi="Times New Roman" w:cs="Times New Roman"/>
          <w:sz w:val="24"/>
          <w:szCs w:val="24"/>
        </w:rPr>
        <w:t xml:space="preserve"> </w:t>
      </w:r>
    </w:p>
    <w:p w:rsidR="00C83BCA" w:rsidRPr="00371739" w:rsidRDefault="00C83BCA" w:rsidP="00C83BCA">
      <w:pPr>
        <w:suppressAutoHyphens w:val="0"/>
        <w:autoSpaceDE w:val="0"/>
        <w:autoSpaceDN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источников (в том числе из сети Интернет).</w:t>
      </w:r>
    </w:p>
    <w:p w:rsidR="00C83BCA" w:rsidRPr="00371739" w:rsidRDefault="00C83BCA" w:rsidP="00C83BCA">
      <w:pPr>
        <w:spacing w:after="0" w:line="240" w:lineRule="auto"/>
        <w:ind w:firstLine="540"/>
        <w:jc w:val="both"/>
        <w:rPr>
          <w:rFonts w:ascii="Times New Roman" w:hAnsi="Times New Roman" w:cs="Times New Roman"/>
          <w:bCs/>
          <w:sz w:val="24"/>
          <w:szCs w:val="24"/>
        </w:rPr>
      </w:pPr>
      <w:r w:rsidRPr="00371739">
        <w:rPr>
          <w:rFonts w:ascii="Times New Roman" w:hAnsi="Times New Roman" w:cs="Times New Roman"/>
          <w:bCs/>
          <w:sz w:val="24"/>
          <w:szCs w:val="24"/>
        </w:rPr>
        <w:t>3. Конструирование и моделирование</w:t>
      </w:r>
    </w:p>
    <w:p w:rsidR="00C83BCA" w:rsidRPr="00371739" w:rsidRDefault="00C83BCA" w:rsidP="00C83BCA">
      <w:pPr>
        <w:pStyle w:val="21"/>
        <w:spacing w:after="0" w:line="240" w:lineRule="auto"/>
        <w:ind w:left="0" w:firstLine="540"/>
        <w:jc w:val="both"/>
        <w:rPr>
          <w:bCs/>
          <w:sz w:val="24"/>
          <w:szCs w:val="24"/>
        </w:rPr>
      </w:pPr>
      <w:r w:rsidRPr="00371739">
        <w:rPr>
          <w:i/>
          <w:iCs/>
          <w:sz w:val="24"/>
          <w:szCs w:val="24"/>
        </w:rPr>
        <w:t>Знать:</w:t>
      </w:r>
      <w:r w:rsidRPr="00371739">
        <w:rPr>
          <w:bCs/>
          <w:sz w:val="24"/>
          <w:szCs w:val="24"/>
        </w:rPr>
        <w:t xml:space="preserve"> </w:t>
      </w:r>
    </w:p>
    <w:p w:rsidR="00C83BCA" w:rsidRPr="00371739" w:rsidRDefault="00C83BCA" w:rsidP="00C83BCA">
      <w:pPr>
        <w:pStyle w:val="21"/>
        <w:numPr>
          <w:ilvl w:val="0"/>
          <w:numId w:val="47"/>
        </w:numPr>
        <w:tabs>
          <w:tab w:val="num" w:pos="1080"/>
        </w:tabs>
        <w:spacing w:after="0" w:line="240" w:lineRule="auto"/>
        <w:ind w:firstLine="197"/>
        <w:jc w:val="both"/>
        <w:rPr>
          <w:bCs/>
          <w:sz w:val="24"/>
          <w:szCs w:val="24"/>
        </w:rPr>
      </w:pPr>
      <w:r w:rsidRPr="00371739">
        <w:rPr>
          <w:bCs/>
          <w:sz w:val="24"/>
          <w:szCs w:val="24"/>
        </w:rPr>
        <w:t>простейшие способы достижения прочности конструкций.</w:t>
      </w:r>
    </w:p>
    <w:p w:rsidR="00C83BCA" w:rsidRPr="00371739" w:rsidRDefault="00C83BCA" w:rsidP="00C83BCA">
      <w:pPr>
        <w:spacing w:after="0" w:line="240" w:lineRule="auto"/>
        <w:ind w:firstLine="540"/>
        <w:jc w:val="both"/>
        <w:rPr>
          <w:rFonts w:ascii="Times New Roman" w:hAnsi="Times New Roman" w:cs="Times New Roman"/>
          <w:i/>
          <w:iCs/>
          <w:sz w:val="24"/>
          <w:szCs w:val="24"/>
        </w:rPr>
      </w:pPr>
      <w:r w:rsidRPr="00371739">
        <w:rPr>
          <w:rFonts w:ascii="Times New Roman" w:hAnsi="Times New Roman" w:cs="Times New Roman"/>
          <w:i/>
          <w:iCs/>
          <w:sz w:val="24"/>
          <w:szCs w:val="24"/>
        </w:rPr>
        <w:t>Уметь:</w:t>
      </w:r>
    </w:p>
    <w:p w:rsidR="00C83BCA" w:rsidRPr="007C5184" w:rsidRDefault="00C83BCA" w:rsidP="00C83BCA">
      <w:pPr>
        <w:pStyle w:val="21"/>
        <w:numPr>
          <w:ilvl w:val="0"/>
          <w:numId w:val="47"/>
        </w:numPr>
        <w:tabs>
          <w:tab w:val="left" w:pos="180"/>
          <w:tab w:val="num" w:pos="1080"/>
        </w:tabs>
        <w:spacing w:after="0" w:line="240" w:lineRule="auto"/>
        <w:ind w:left="0" w:firstLine="720"/>
        <w:jc w:val="both"/>
        <w:rPr>
          <w:bCs/>
          <w:sz w:val="24"/>
          <w:szCs w:val="24"/>
        </w:rPr>
      </w:pPr>
      <w:r w:rsidRPr="00371739">
        <w:rPr>
          <w:sz w:val="24"/>
          <w:szCs w:val="24"/>
        </w:rPr>
        <w:t xml:space="preserve">конструировать и моделировать изделия из разных материалов </w:t>
      </w:r>
      <w:proofErr w:type="gramStart"/>
      <w:r w:rsidRPr="00371739">
        <w:rPr>
          <w:sz w:val="24"/>
          <w:szCs w:val="24"/>
        </w:rPr>
        <w:t>по</w:t>
      </w:r>
      <w:proofErr w:type="gramEnd"/>
      <w:r w:rsidRPr="00371739">
        <w:rPr>
          <w:sz w:val="24"/>
          <w:szCs w:val="24"/>
        </w:rPr>
        <w:t xml:space="preserve"> заданным </w:t>
      </w:r>
    </w:p>
    <w:p w:rsidR="00C83BCA" w:rsidRPr="00371739" w:rsidRDefault="00C83BCA" w:rsidP="00C83BCA">
      <w:pPr>
        <w:pStyle w:val="21"/>
        <w:tabs>
          <w:tab w:val="left" w:pos="180"/>
        </w:tabs>
        <w:spacing w:after="0" w:line="240" w:lineRule="auto"/>
        <w:ind w:left="720"/>
        <w:jc w:val="both"/>
        <w:rPr>
          <w:bCs/>
          <w:sz w:val="24"/>
          <w:szCs w:val="24"/>
        </w:rPr>
      </w:pPr>
      <w:r>
        <w:rPr>
          <w:sz w:val="24"/>
          <w:szCs w:val="24"/>
        </w:rPr>
        <w:t xml:space="preserve">     </w:t>
      </w:r>
      <w:r w:rsidRPr="00371739">
        <w:rPr>
          <w:sz w:val="24"/>
          <w:szCs w:val="24"/>
        </w:rPr>
        <w:t>декоративно-художественным условиям;</w:t>
      </w:r>
    </w:p>
    <w:p w:rsidR="00C83BCA" w:rsidRPr="00371739" w:rsidRDefault="00C83BCA" w:rsidP="00C83BCA">
      <w:pPr>
        <w:pStyle w:val="21"/>
        <w:numPr>
          <w:ilvl w:val="0"/>
          <w:numId w:val="47"/>
        </w:numPr>
        <w:tabs>
          <w:tab w:val="left" w:pos="180"/>
          <w:tab w:val="num" w:pos="1080"/>
        </w:tabs>
        <w:spacing w:after="0" w:line="240" w:lineRule="auto"/>
        <w:ind w:left="0" w:firstLine="720"/>
        <w:jc w:val="both"/>
        <w:rPr>
          <w:bCs/>
          <w:sz w:val="24"/>
          <w:szCs w:val="24"/>
        </w:rPr>
      </w:pPr>
      <w:r w:rsidRPr="00371739">
        <w:rPr>
          <w:bCs/>
          <w:sz w:val="24"/>
          <w:szCs w:val="24"/>
        </w:rPr>
        <w:t>изменять конструкцию изделия по заданным условиям;</w:t>
      </w:r>
    </w:p>
    <w:p w:rsidR="00C83BCA" w:rsidRDefault="00C83BCA" w:rsidP="00C83BCA">
      <w:pPr>
        <w:numPr>
          <w:ilvl w:val="0"/>
          <w:numId w:val="47"/>
        </w:numPr>
        <w:tabs>
          <w:tab w:val="left" w:pos="180"/>
          <w:tab w:val="num" w:pos="1080"/>
        </w:tabs>
        <w:suppressAutoHyphens w:val="0"/>
        <w:autoSpaceDE w:val="0"/>
        <w:autoSpaceDN w:val="0"/>
        <w:spacing w:after="0" w:line="240" w:lineRule="auto"/>
        <w:ind w:left="0" w:firstLine="720"/>
        <w:jc w:val="both"/>
        <w:rPr>
          <w:rFonts w:ascii="Times New Roman" w:hAnsi="Times New Roman" w:cs="Times New Roman"/>
          <w:sz w:val="24"/>
          <w:szCs w:val="24"/>
        </w:rPr>
      </w:pPr>
      <w:r w:rsidRPr="00371739">
        <w:rPr>
          <w:rFonts w:ascii="Times New Roman" w:hAnsi="Times New Roman" w:cs="Times New Roman"/>
          <w:sz w:val="24"/>
          <w:szCs w:val="24"/>
        </w:rPr>
        <w:t xml:space="preserve">выбирать способ соединения и соединительный материал в зависимости </w:t>
      </w:r>
      <w:proofErr w:type="gramStart"/>
      <w:r w:rsidRPr="00371739">
        <w:rPr>
          <w:rFonts w:ascii="Times New Roman" w:hAnsi="Times New Roman" w:cs="Times New Roman"/>
          <w:sz w:val="24"/>
          <w:szCs w:val="24"/>
        </w:rPr>
        <w:t>от</w:t>
      </w:r>
      <w:proofErr w:type="gramEnd"/>
      <w:r w:rsidRPr="00371739">
        <w:rPr>
          <w:rFonts w:ascii="Times New Roman" w:hAnsi="Times New Roman" w:cs="Times New Roman"/>
          <w:sz w:val="24"/>
          <w:szCs w:val="24"/>
        </w:rPr>
        <w:t xml:space="preserve"> </w:t>
      </w:r>
    </w:p>
    <w:p w:rsidR="00C83BCA" w:rsidRPr="00371739" w:rsidRDefault="00C83BCA" w:rsidP="00C83BCA">
      <w:pPr>
        <w:tabs>
          <w:tab w:val="left" w:pos="180"/>
        </w:tabs>
        <w:suppressAutoHyphens w:val="0"/>
        <w:autoSpaceDE w:val="0"/>
        <w:autoSpaceDN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требований конструкции.</w:t>
      </w:r>
    </w:p>
    <w:p w:rsidR="00C83BCA" w:rsidRPr="00371739" w:rsidRDefault="00C83BCA" w:rsidP="00C83BCA">
      <w:pPr>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sz w:val="24"/>
          <w:szCs w:val="24"/>
        </w:rPr>
        <w:t>4. Использование компьютерных технологий (практика работы на компьютере)</w:t>
      </w:r>
    </w:p>
    <w:p w:rsidR="00C83BCA" w:rsidRPr="00371739" w:rsidRDefault="00C83BCA" w:rsidP="00C83BCA">
      <w:pPr>
        <w:spacing w:after="0" w:line="240" w:lineRule="auto"/>
        <w:ind w:firstLine="540"/>
        <w:jc w:val="both"/>
        <w:rPr>
          <w:rFonts w:ascii="Times New Roman" w:hAnsi="Times New Roman" w:cs="Times New Roman"/>
          <w:sz w:val="24"/>
          <w:szCs w:val="24"/>
        </w:rPr>
      </w:pPr>
      <w:r w:rsidRPr="00371739">
        <w:rPr>
          <w:rFonts w:ascii="Times New Roman" w:hAnsi="Times New Roman" w:cs="Times New Roman"/>
          <w:i/>
          <w:iCs/>
          <w:sz w:val="24"/>
          <w:szCs w:val="24"/>
        </w:rPr>
        <w:t>Иметь представление:</w:t>
      </w:r>
      <w:r w:rsidRPr="00371739">
        <w:rPr>
          <w:rFonts w:ascii="Times New Roman" w:hAnsi="Times New Roman" w:cs="Times New Roman"/>
          <w:sz w:val="24"/>
          <w:szCs w:val="24"/>
        </w:rPr>
        <w:t xml:space="preserve"> </w:t>
      </w:r>
    </w:p>
    <w:p w:rsidR="00C83BCA" w:rsidRDefault="00C83BCA" w:rsidP="00C83BCA">
      <w:pPr>
        <w:numPr>
          <w:ilvl w:val="0"/>
          <w:numId w:val="48"/>
        </w:numPr>
        <w:tabs>
          <w:tab w:val="num" w:pos="1080"/>
        </w:tabs>
        <w:suppressAutoHyphens w:val="0"/>
        <w:autoSpaceDE w:val="0"/>
        <w:autoSpaceDN w:val="0"/>
        <w:spacing w:after="0" w:line="240" w:lineRule="auto"/>
        <w:ind w:firstLine="197"/>
        <w:jc w:val="both"/>
        <w:rPr>
          <w:rFonts w:ascii="Times New Roman" w:hAnsi="Times New Roman" w:cs="Times New Roman"/>
          <w:sz w:val="24"/>
          <w:szCs w:val="24"/>
        </w:rPr>
      </w:pPr>
      <w:r w:rsidRPr="00371739">
        <w:rPr>
          <w:rFonts w:ascii="Times New Roman" w:hAnsi="Times New Roman" w:cs="Times New Roman"/>
          <w:sz w:val="24"/>
          <w:szCs w:val="24"/>
        </w:rPr>
        <w:t xml:space="preserve">об использовании компьютеров в различных сферах жизни и деятельности </w:t>
      </w:r>
    </w:p>
    <w:p w:rsidR="00C83BCA" w:rsidRPr="00371739" w:rsidRDefault="00C83BCA" w:rsidP="00C83BCA">
      <w:pPr>
        <w:tabs>
          <w:tab w:val="num" w:pos="1080"/>
        </w:tabs>
        <w:suppressAutoHyphens w:val="0"/>
        <w:autoSpaceDE w:val="0"/>
        <w:autoSpaceDN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человека.</w:t>
      </w:r>
    </w:p>
    <w:p w:rsidR="00C83BCA" w:rsidRPr="00371739" w:rsidRDefault="00C83BCA" w:rsidP="00C83BCA">
      <w:pPr>
        <w:spacing w:after="0" w:line="240" w:lineRule="auto"/>
        <w:ind w:firstLine="540"/>
        <w:jc w:val="both"/>
        <w:rPr>
          <w:rFonts w:ascii="Times New Roman" w:hAnsi="Times New Roman" w:cs="Times New Roman"/>
          <w:i/>
          <w:iCs/>
          <w:sz w:val="24"/>
          <w:szCs w:val="24"/>
        </w:rPr>
      </w:pPr>
      <w:r w:rsidRPr="00371739">
        <w:rPr>
          <w:rFonts w:ascii="Times New Roman" w:hAnsi="Times New Roman" w:cs="Times New Roman"/>
          <w:i/>
          <w:iCs/>
          <w:sz w:val="24"/>
          <w:szCs w:val="24"/>
        </w:rPr>
        <w:t>Знать:</w:t>
      </w:r>
    </w:p>
    <w:p w:rsidR="00C83BCA" w:rsidRDefault="00C83BCA" w:rsidP="00C83BCA">
      <w:pPr>
        <w:numPr>
          <w:ilvl w:val="0"/>
          <w:numId w:val="48"/>
        </w:numPr>
        <w:tabs>
          <w:tab w:val="num" w:pos="1080"/>
        </w:tabs>
        <w:suppressAutoHyphens w:val="0"/>
        <w:autoSpaceDE w:val="0"/>
        <w:autoSpaceDN w:val="0"/>
        <w:spacing w:after="0" w:line="240" w:lineRule="auto"/>
        <w:ind w:firstLine="197"/>
        <w:jc w:val="both"/>
        <w:rPr>
          <w:rFonts w:ascii="Times New Roman" w:hAnsi="Times New Roman" w:cs="Times New Roman"/>
          <w:sz w:val="24"/>
          <w:szCs w:val="24"/>
        </w:rPr>
      </w:pPr>
      <w:proofErr w:type="gramStart"/>
      <w:r w:rsidRPr="00371739">
        <w:rPr>
          <w:rFonts w:ascii="Times New Roman" w:hAnsi="Times New Roman" w:cs="Times New Roman"/>
          <w:sz w:val="24"/>
          <w:szCs w:val="24"/>
        </w:rPr>
        <w:t xml:space="preserve">названия и основное назначение частей компьютера (с которыми работали на </w:t>
      </w:r>
      <w:proofErr w:type="gramEnd"/>
    </w:p>
    <w:p w:rsidR="00C83BCA" w:rsidRPr="00371739" w:rsidRDefault="00C83BCA" w:rsidP="00C83BCA">
      <w:pPr>
        <w:tabs>
          <w:tab w:val="num" w:pos="1080"/>
        </w:tabs>
        <w:suppressAutoHyphens w:val="0"/>
        <w:autoSpaceDE w:val="0"/>
        <w:autoSpaceDN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371739">
        <w:rPr>
          <w:rFonts w:ascii="Times New Roman" w:hAnsi="Times New Roman" w:cs="Times New Roman"/>
          <w:sz w:val="24"/>
          <w:szCs w:val="24"/>
        </w:rPr>
        <w:t>уроках</w:t>
      </w:r>
      <w:proofErr w:type="gramEnd"/>
      <w:r w:rsidRPr="00371739">
        <w:rPr>
          <w:rFonts w:ascii="Times New Roman" w:hAnsi="Times New Roman" w:cs="Times New Roman"/>
          <w:sz w:val="24"/>
          <w:szCs w:val="24"/>
        </w:rPr>
        <w:t>).</w:t>
      </w:r>
    </w:p>
    <w:p w:rsidR="00C83BCA" w:rsidRPr="00371739" w:rsidRDefault="00C83BCA" w:rsidP="00C83BCA">
      <w:pPr>
        <w:spacing w:after="0" w:line="240" w:lineRule="auto"/>
        <w:ind w:firstLine="540"/>
        <w:jc w:val="both"/>
        <w:rPr>
          <w:rFonts w:ascii="Times New Roman" w:hAnsi="Times New Roman" w:cs="Times New Roman"/>
          <w:i/>
          <w:sz w:val="24"/>
          <w:szCs w:val="24"/>
        </w:rPr>
      </w:pPr>
      <w:r w:rsidRPr="00371739">
        <w:rPr>
          <w:rFonts w:ascii="Times New Roman" w:hAnsi="Times New Roman" w:cs="Times New Roman"/>
          <w:i/>
          <w:iCs/>
          <w:sz w:val="24"/>
          <w:szCs w:val="24"/>
        </w:rPr>
        <w:t>Уметь</w:t>
      </w:r>
      <w:r w:rsidRPr="00371739">
        <w:rPr>
          <w:rFonts w:ascii="Times New Roman" w:hAnsi="Times New Roman" w:cs="Times New Roman"/>
          <w:i/>
          <w:sz w:val="24"/>
          <w:szCs w:val="24"/>
        </w:rPr>
        <w:t xml:space="preserve"> с помощью учителя:</w:t>
      </w:r>
    </w:p>
    <w:p w:rsidR="00C83BCA" w:rsidRDefault="00C83BCA" w:rsidP="00C83BCA">
      <w:pPr>
        <w:numPr>
          <w:ilvl w:val="0"/>
          <w:numId w:val="48"/>
        </w:numPr>
        <w:suppressAutoHyphens w:val="0"/>
        <w:autoSpaceDE w:val="0"/>
        <w:autoSpaceDN w:val="0"/>
        <w:spacing w:after="0" w:line="240" w:lineRule="auto"/>
        <w:ind w:left="0" w:firstLine="720"/>
        <w:jc w:val="both"/>
        <w:rPr>
          <w:rFonts w:ascii="Times New Roman" w:hAnsi="Times New Roman" w:cs="Times New Roman"/>
          <w:sz w:val="24"/>
          <w:szCs w:val="24"/>
        </w:rPr>
      </w:pPr>
      <w:r w:rsidRPr="00371739">
        <w:rPr>
          <w:rFonts w:ascii="Times New Roman" w:hAnsi="Times New Roman" w:cs="Times New Roman"/>
          <w:sz w:val="24"/>
          <w:szCs w:val="24"/>
        </w:rPr>
        <w:t xml:space="preserve">создавать небольшие тексты и печатные публикации с использованием </w:t>
      </w:r>
    </w:p>
    <w:p w:rsidR="00C83BCA" w:rsidRPr="00371739" w:rsidRDefault="00C83BCA" w:rsidP="00C83BCA">
      <w:pPr>
        <w:suppressAutoHyphens w:val="0"/>
        <w:autoSpaceDE w:val="0"/>
        <w:autoSpaceDN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371739">
        <w:rPr>
          <w:rFonts w:ascii="Times New Roman" w:hAnsi="Times New Roman" w:cs="Times New Roman"/>
          <w:sz w:val="24"/>
          <w:szCs w:val="24"/>
        </w:rPr>
        <w:t>изображений на экране компьютера;</w:t>
      </w:r>
    </w:p>
    <w:p w:rsidR="00C83BCA" w:rsidRPr="00371739" w:rsidRDefault="00C83BCA" w:rsidP="00C83BCA">
      <w:pPr>
        <w:numPr>
          <w:ilvl w:val="0"/>
          <w:numId w:val="48"/>
        </w:numPr>
        <w:suppressAutoHyphens w:val="0"/>
        <w:autoSpaceDE w:val="0"/>
        <w:autoSpaceDN w:val="0"/>
        <w:spacing w:after="0" w:line="240" w:lineRule="auto"/>
        <w:ind w:left="0" w:firstLine="720"/>
        <w:jc w:val="both"/>
        <w:rPr>
          <w:rFonts w:ascii="Times New Roman" w:hAnsi="Times New Roman" w:cs="Times New Roman"/>
          <w:sz w:val="24"/>
          <w:szCs w:val="24"/>
        </w:rPr>
      </w:pPr>
      <w:r w:rsidRPr="00371739">
        <w:rPr>
          <w:rFonts w:ascii="Times New Roman" w:hAnsi="Times New Roman" w:cs="Times New Roman"/>
          <w:sz w:val="24"/>
          <w:szCs w:val="24"/>
        </w:rPr>
        <w:t>оформлять текст (выбор шрифта, его размера и цвета, выравнивание абзаца);</w:t>
      </w:r>
    </w:p>
    <w:p w:rsidR="00C83BCA" w:rsidRPr="00371739" w:rsidRDefault="00C83BCA" w:rsidP="00C83BCA">
      <w:pPr>
        <w:numPr>
          <w:ilvl w:val="0"/>
          <w:numId w:val="48"/>
        </w:numPr>
        <w:suppressAutoHyphens w:val="0"/>
        <w:autoSpaceDE w:val="0"/>
        <w:autoSpaceDN w:val="0"/>
        <w:spacing w:after="0" w:line="240" w:lineRule="auto"/>
        <w:ind w:left="0" w:firstLine="720"/>
        <w:jc w:val="both"/>
        <w:rPr>
          <w:rFonts w:ascii="Times New Roman" w:hAnsi="Times New Roman" w:cs="Times New Roman"/>
          <w:sz w:val="24"/>
          <w:szCs w:val="24"/>
        </w:rPr>
      </w:pPr>
      <w:r w:rsidRPr="00371739">
        <w:rPr>
          <w:rFonts w:ascii="Times New Roman" w:hAnsi="Times New Roman" w:cs="Times New Roman"/>
          <w:sz w:val="24"/>
          <w:szCs w:val="24"/>
        </w:rPr>
        <w:t>работать с доступной информацией;</w:t>
      </w:r>
    </w:p>
    <w:p w:rsidR="00C83BCA" w:rsidRPr="007C5184" w:rsidRDefault="00C83BCA" w:rsidP="00C83BCA">
      <w:pPr>
        <w:numPr>
          <w:ilvl w:val="0"/>
          <w:numId w:val="48"/>
        </w:numPr>
        <w:suppressAutoHyphens w:val="0"/>
        <w:autoSpaceDE w:val="0"/>
        <w:autoSpaceDN w:val="0"/>
        <w:spacing w:after="0" w:line="240" w:lineRule="auto"/>
        <w:ind w:left="0" w:firstLine="720"/>
        <w:jc w:val="both"/>
        <w:rPr>
          <w:rFonts w:ascii="Times New Roman" w:hAnsi="Times New Roman" w:cs="Times New Roman"/>
          <w:sz w:val="24"/>
          <w:szCs w:val="24"/>
        </w:rPr>
      </w:pPr>
      <w:r w:rsidRPr="00371739">
        <w:rPr>
          <w:rFonts w:ascii="Times New Roman" w:hAnsi="Times New Roman" w:cs="Times New Roman"/>
          <w:sz w:val="24"/>
          <w:szCs w:val="24"/>
        </w:rPr>
        <w:t xml:space="preserve">работать в программах </w:t>
      </w:r>
      <w:r w:rsidRPr="00371739">
        <w:rPr>
          <w:rFonts w:ascii="Times New Roman" w:hAnsi="Times New Roman" w:cs="Times New Roman"/>
          <w:sz w:val="24"/>
          <w:szCs w:val="24"/>
          <w:lang w:val="en-US"/>
        </w:rPr>
        <w:t>Word</w:t>
      </w:r>
      <w:r w:rsidRPr="00371739">
        <w:rPr>
          <w:rFonts w:ascii="Times New Roman" w:hAnsi="Times New Roman" w:cs="Times New Roman"/>
          <w:sz w:val="24"/>
          <w:szCs w:val="24"/>
        </w:rPr>
        <w:t xml:space="preserve">, </w:t>
      </w:r>
      <w:r w:rsidRPr="00371739">
        <w:rPr>
          <w:rFonts w:ascii="Times New Roman" w:hAnsi="Times New Roman" w:cs="Times New Roman"/>
          <w:sz w:val="24"/>
          <w:szCs w:val="24"/>
          <w:lang w:val="en-US"/>
        </w:rPr>
        <w:t>Power</w:t>
      </w:r>
      <w:r w:rsidRPr="00371739">
        <w:rPr>
          <w:rFonts w:ascii="Times New Roman" w:hAnsi="Times New Roman" w:cs="Times New Roman"/>
          <w:sz w:val="24"/>
          <w:szCs w:val="24"/>
        </w:rPr>
        <w:t xml:space="preserve"> </w:t>
      </w:r>
      <w:r w:rsidRPr="00371739">
        <w:rPr>
          <w:rFonts w:ascii="Times New Roman" w:hAnsi="Times New Roman" w:cs="Times New Roman"/>
          <w:sz w:val="24"/>
          <w:szCs w:val="24"/>
          <w:lang w:val="en-US"/>
        </w:rPr>
        <w:t>Point</w:t>
      </w:r>
      <w:r w:rsidRPr="00371739">
        <w:rPr>
          <w:rFonts w:ascii="Times New Roman" w:hAnsi="Times New Roman" w:cs="Times New Roman"/>
          <w:sz w:val="24"/>
          <w:szCs w:val="24"/>
        </w:rPr>
        <w:t>.</w:t>
      </w:r>
    </w:p>
    <w:p w:rsidR="00C83BCA" w:rsidRDefault="00C83BCA" w:rsidP="00C83BCA">
      <w:pPr>
        <w:tabs>
          <w:tab w:val="left" w:pos="1291"/>
        </w:tabs>
        <w:jc w:val="center"/>
        <w:rPr>
          <w:rFonts w:ascii="Times New Roman" w:hAnsi="Times New Roman" w:cs="Times New Roman"/>
          <w:b/>
          <w:sz w:val="24"/>
          <w:szCs w:val="24"/>
          <w:u w:val="single"/>
        </w:rPr>
      </w:pPr>
    </w:p>
    <w:p w:rsidR="00254BC6" w:rsidRDefault="00254BC6" w:rsidP="00254BC6">
      <w:pPr>
        <w:spacing w:after="0" w:line="240" w:lineRule="atLeast"/>
        <w:rPr>
          <w:rFonts w:ascii="Times New Roman" w:hAnsi="Times New Roman" w:cs="Times New Roman"/>
          <w:sz w:val="24"/>
          <w:szCs w:val="24"/>
        </w:rPr>
      </w:pPr>
    </w:p>
    <w:p w:rsidR="00254BC6" w:rsidRDefault="00C83BCA" w:rsidP="00254BC6">
      <w:pPr>
        <w:jc w:val="center"/>
        <w:rPr>
          <w:rFonts w:ascii="Times New Roman" w:hAnsi="Times New Roman" w:cs="Times New Roman"/>
          <w:b/>
          <w:sz w:val="24"/>
          <w:szCs w:val="24"/>
        </w:rPr>
      </w:pPr>
      <w:r>
        <w:rPr>
          <w:rFonts w:ascii="Times New Roman" w:hAnsi="Times New Roman" w:cs="Times New Roman"/>
          <w:b/>
          <w:sz w:val="24"/>
          <w:u w:val="single"/>
        </w:rPr>
        <w:t>3</w:t>
      </w:r>
      <w:r w:rsidR="00254BC6">
        <w:rPr>
          <w:rFonts w:ascii="Times New Roman" w:hAnsi="Times New Roman" w:cs="Times New Roman"/>
          <w:b/>
          <w:sz w:val="24"/>
          <w:u w:val="single"/>
        </w:rPr>
        <w:t>.</w:t>
      </w:r>
      <w:r>
        <w:rPr>
          <w:rFonts w:ascii="Times New Roman" w:hAnsi="Times New Roman" w:cs="Times New Roman"/>
          <w:b/>
          <w:sz w:val="24"/>
          <w:u w:val="single"/>
        </w:rPr>
        <w:t xml:space="preserve"> </w:t>
      </w:r>
      <w:r w:rsidR="00254BC6">
        <w:rPr>
          <w:rFonts w:ascii="Times New Roman" w:hAnsi="Times New Roman" w:cs="Times New Roman"/>
          <w:b/>
          <w:sz w:val="24"/>
          <w:u w:val="single"/>
        </w:rPr>
        <w:t>СОДЕРЖАНИЕ УЧЕБНОГО ПРЕДМЕТА "ТЕХНОЛОГИЯ"</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1 класс (33 ч)</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 xml:space="preserve">1. Общекультурные и </w:t>
      </w:r>
      <w:proofErr w:type="spellStart"/>
      <w:r w:rsidRPr="00254BC6">
        <w:rPr>
          <w:rFonts w:ascii="Times New Roman" w:hAnsi="Times New Roman" w:cs="Times New Roman"/>
          <w:b/>
          <w:sz w:val="24"/>
          <w:szCs w:val="24"/>
          <w:lang w:eastAsia="ru-RU"/>
        </w:rPr>
        <w:t>общетрудовые</w:t>
      </w:r>
      <w:proofErr w:type="spellEnd"/>
      <w:r w:rsidRPr="00254BC6">
        <w:rPr>
          <w:rFonts w:ascii="Times New Roman" w:hAnsi="Times New Roman" w:cs="Times New Roman"/>
          <w:b/>
          <w:sz w:val="24"/>
          <w:szCs w:val="24"/>
          <w:lang w:eastAsia="ru-RU"/>
        </w:rPr>
        <w:t xml:space="preserve"> компетенции. Основы культуры труда, самообслуживание (6 ч)</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Мир профессий. Профессии близких; профессии, знакомые детям; профессии мастеров.</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Разнообразные предметы рукотворного мира (быта и декоративно-прикладного искусства).</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Бережное отношение к природе как к источнику сырьевых ресурсов, природные материалы.</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Самообслуживание: организация рабочего места (рациональное размещение материалов и инструментов) и сохранение порядка на нем во время и после работы; уход и хранение инструментов. Гигиена труда.</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Организация рабочего места (рациональное размещение материалов и инструментов) и сохранение порядка на нем во время и после работы.</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Простейший анализ задания (образца), планирование трудового процесса.</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Работа с доступной информацией в учебнике, рабочей тетради (приложении) — рисунки, схемы, инструкционные карты; образцы изделий.</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Выполнение коллективных работ.</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2. Технология ручной обработки материалов. Элементы графической грамоты (17 ч)</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Знакомство с материалами (бумага, картон, нитки, ткань) и их практическим применением в жизни. </w:t>
      </w:r>
      <w:proofErr w:type="gramStart"/>
      <w:r w:rsidRPr="00254BC6">
        <w:rPr>
          <w:rFonts w:ascii="Times New Roman" w:hAnsi="Times New Roman" w:cs="Times New Roman"/>
          <w:sz w:val="24"/>
          <w:szCs w:val="24"/>
          <w:lang w:eastAsia="ru-RU"/>
        </w:rPr>
        <w:t xml:space="preserve">Основные свойства материалов: цвет, пластичность, мягкость, твердость, прочность; гладкость, шершавость, </w:t>
      </w:r>
      <w:proofErr w:type="spellStart"/>
      <w:r w:rsidRPr="00254BC6">
        <w:rPr>
          <w:rFonts w:ascii="Times New Roman" w:hAnsi="Times New Roman" w:cs="Times New Roman"/>
          <w:sz w:val="24"/>
          <w:szCs w:val="24"/>
          <w:lang w:eastAsia="ru-RU"/>
        </w:rPr>
        <w:t>влагопроницаемость</w:t>
      </w:r>
      <w:proofErr w:type="spellEnd"/>
      <w:r w:rsidRPr="00254BC6">
        <w:rPr>
          <w:rFonts w:ascii="Times New Roman" w:hAnsi="Times New Roman" w:cs="Times New Roman"/>
          <w:sz w:val="24"/>
          <w:szCs w:val="24"/>
          <w:lang w:eastAsia="ru-RU"/>
        </w:rPr>
        <w:t>, коробление (для бумаги и картона).</w:t>
      </w:r>
      <w:proofErr w:type="gramEnd"/>
      <w:r w:rsidRPr="00254BC6">
        <w:rPr>
          <w:rFonts w:ascii="Times New Roman" w:hAnsi="Times New Roman" w:cs="Times New Roman"/>
          <w:sz w:val="24"/>
          <w:szCs w:val="24"/>
          <w:lang w:eastAsia="ru-RU"/>
        </w:rPr>
        <w:t xml:space="preserve"> Сравнение материалов по их свойствам: </w:t>
      </w:r>
      <w:proofErr w:type="gramStart"/>
      <w:r w:rsidRPr="00254BC6">
        <w:rPr>
          <w:rFonts w:ascii="Times New Roman" w:hAnsi="Times New Roman" w:cs="Times New Roman"/>
          <w:sz w:val="24"/>
          <w:szCs w:val="24"/>
          <w:lang w:eastAsia="ru-RU"/>
        </w:rPr>
        <w:t>декоративно-художественные</w:t>
      </w:r>
      <w:proofErr w:type="gramEnd"/>
      <w:r w:rsidRPr="00254BC6">
        <w:rPr>
          <w:rFonts w:ascii="Times New Roman" w:hAnsi="Times New Roman" w:cs="Times New Roman"/>
          <w:sz w:val="24"/>
          <w:szCs w:val="24"/>
          <w:lang w:eastAsia="ru-RU"/>
        </w:rPr>
        <w:t xml:space="preserve">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Подготовка материалов к работе. Сбор и сушка природного материала. Экономное расходование материалов.</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приемов рационального и безопасного пользования ими.</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Знакомство с графическими изображениями: рисунок, схема (их узнавание). Обозначение линии сгиба на рисунках, схемах.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Единообразие технологических операций (как последовательности выполнения изделия) при изготовлении изделий из разных материалов.</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lastRenderedPageBreak/>
        <w:t>Связь и взаимообусловленность свойств используемых учащимися материалов и технологических приемов их обработки.</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Приемы выполнения различных видов декоративно-художественных изделий (в технике аппликации, мозаики, лепки, оригами, бумажной пластики и пр.).</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3. Конструирование и моделирование (10 ч)</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Элементарное понятие конструкции. Изделие, деталь изделия.</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254BC6">
        <w:rPr>
          <w:rFonts w:ascii="Times New Roman" w:hAnsi="Times New Roman" w:cs="Times New Roman"/>
          <w:sz w:val="24"/>
          <w:szCs w:val="24"/>
          <w:lang w:eastAsia="ru-RU"/>
        </w:rPr>
        <w:t>однодетальные</w:t>
      </w:r>
      <w:proofErr w:type="spellEnd"/>
      <w:r w:rsidRPr="00254BC6">
        <w:rPr>
          <w:rFonts w:ascii="Times New Roman" w:hAnsi="Times New Roman" w:cs="Times New Roman"/>
          <w:sz w:val="24"/>
          <w:szCs w:val="24"/>
          <w:lang w:eastAsia="ru-RU"/>
        </w:rPr>
        <w:t>) и разборные (</w:t>
      </w:r>
      <w:proofErr w:type="spellStart"/>
      <w:r w:rsidRPr="00254BC6">
        <w:rPr>
          <w:rFonts w:ascii="Times New Roman" w:hAnsi="Times New Roman" w:cs="Times New Roman"/>
          <w:sz w:val="24"/>
          <w:szCs w:val="24"/>
          <w:lang w:eastAsia="ru-RU"/>
        </w:rPr>
        <w:t>многодетальные</w:t>
      </w:r>
      <w:proofErr w:type="spellEnd"/>
      <w:r w:rsidRPr="00254BC6">
        <w:rPr>
          <w:rFonts w:ascii="Times New Roman" w:hAnsi="Times New Roman" w:cs="Times New Roman"/>
          <w:sz w:val="24"/>
          <w:szCs w:val="24"/>
          <w:lang w:eastAsia="ru-RU"/>
        </w:rPr>
        <w:t>) конструкции (аппликации, изделия из текстиля, комбинированных материалов), общее представление. Неподвижное соединение деталей.</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4. Использование информационных технологий (практика работы на компьютере)*</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Демонстрация учителем готовых материалов на цифровых носителях (С</w:t>
      </w:r>
      <w:proofErr w:type="gramStart"/>
      <w:r w:rsidRPr="00254BC6">
        <w:rPr>
          <w:rFonts w:ascii="Times New Roman" w:hAnsi="Times New Roman" w:cs="Times New Roman"/>
          <w:sz w:val="24"/>
          <w:szCs w:val="24"/>
          <w:lang w:val="en-US" w:eastAsia="ru-RU"/>
        </w:rPr>
        <w:t>D</w:t>
      </w:r>
      <w:proofErr w:type="gramEnd"/>
      <w:r w:rsidRPr="00254BC6">
        <w:rPr>
          <w:rFonts w:ascii="Times New Roman" w:hAnsi="Times New Roman" w:cs="Times New Roman"/>
          <w:sz w:val="24"/>
          <w:szCs w:val="24"/>
          <w:lang w:eastAsia="ru-RU"/>
        </w:rPr>
        <w:t xml:space="preserve">) по изучаемым темам.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u w:val="single"/>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2 класс (34 ч)</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 xml:space="preserve">1. Общекультурные и </w:t>
      </w:r>
      <w:proofErr w:type="spellStart"/>
      <w:r w:rsidRPr="00254BC6">
        <w:rPr>
          <w:rFonts w:ascii="Times New Roman" w:hAnsi="Times New Roman" w:cs="Times New Roman"/>
          <w:b/>
          <w:sz w:val="24"/>
          <w:szCs w:val="24"/>
          <w:lang w:eastAsia="ru-RU"/>
        </w:rPr>
        <w:t>общетрудовые</w:t>
      </w:r>
      <w:proofErr w:type="spellEnd"/>
      <w:r w:rsidRPr="00254BC6">
        <w:rPr>
          <w:rFonts w:ascii="Times New Roman" w:hAnsi="Times New Roman" w:cs="Times New Roman"/>
          <w:b/>
          <w:sz w:val="24"/>
          <w:szCs w:val="24"/>
          <w:lang w:eastAsia="ru-RU"/>
        </w:rPr>
        <w:t xml:space="preserve"> компетенции. Основы культуры труда, самообслуживание (8ч)</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примитивная кулинарная обработка добычи), одежде. Объективная необходимость разделения труда. Ремесла и ремесленники. Названия профессий ремесленников. Современное состояние ремесел. Ремесленные профессии, распространенные в месте проживания детей (крае, регионе). Технологии выполнения их работ во времена средневековья и сегодня.</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Элементарные общие правила создания предметов рукотворного мира (прочность, удобство, эстетическая выразительность — симметрия, асимметрия, композиция); гармония рукотворных предметов и окружающей среды (городской и </w:t>
      </w:r>
      <w:proofErr w:type="gramStart"/>
      <w:r w:rsidRPr="00254BC6">
        <w:rPr>
          <w:rFonts w:ascii="Times New Roman" w:hAnsi="Times New Roman" w:cs="Times New Roman"/>
          <w:sz w:val="24"/>
          <w:szCs w:val="24"/>
          <w:lang w:eastAsia="ru-RU"/>
        </w:rPr>
        <w:t>сельский</w:t>
      </w:r>
      <w:proofErr w:type="gramEnd"/>
      <w:r w:rsidRPr="00254BC6">
        <w:rPr>
          <w:rFonts w:ascii="Times New Roman" w:hAnsi="Times New Roman" w:cs="Times New Roman"/>
          <w:sz w:val="24"/>
          <w:szCs w:val="24"/>
          <w:lang w:eastAsia="ru-RU"/>
        </w:rPr>
        <w:t xml:space="preserve"> ландшафты).</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Разнообразие предметов рукотворного мира (предметы быта и декоративно-прикладного искусства, архитектуры и техники).</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Природа — источник сырья. Природное сырье, природные материалы.</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Мастера и их профессии. Традиции творчества мастеров в создании предметной среды (общее представление).</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Развернутый анализ заданий (материалы, конструкция, технология изготовления). Составление плана практической работы.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Работа с доступной информацией</w:t>
      </w:r>
      <w:r w:rsidRPr="00254BC6">
        <w:rPr>
          <w:rFonts w:ascii="Times New Roman" w:hAnsi="Times New Roman" w:cs="Times New Roman"/>
          <w:b/>
          <w:sz w:val="24"/>
          <w:szCs w:val="24"/>
          <w:lang w:eastAsia="ru-RU"/>
        </w:rPr>
        <w:t xml:space="preserve"> </w:t>
      </w:r>
      <w:r w:rsidRPr="00254BC6">
        <w:rPr>
          <w:rFonts w:ascii="Times New Roman" w:hAnsi="Times New Roman" w:cs="Times New Roman"/>
          <w:sz w:val="24"/>
          <w:szCs w:val="24"/>
          <w:lang w:eastAsia="ru-RU"/>
        </w:rPr>
        <w:t>(тексты, рисунки, простейшие чертежи, эскизы, схемы).</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Введение в проектную деятельность. Выполнение с помощью учителя доступных простых проектов (разработка предложенного замысла, поиск доступных решений, выполнение и защита проекта). Результат проектной деятельности — изделия, оформление праздников.</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Работа в малых группах. Осуществление сотрудничества.</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Самоконтроль в ходе работы (точность разметки с использованием чертежных инструментов).</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Самообслуживание. Самостоятельный отбор материалов и инструментов для урока.</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2. Технология ручной обработки материалов. Элементы графической грамоты (15 ч)</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натурального сырья. Проволока (тонкая), ее свойства: гибкость, упругость. </w:t>
      </w:r>
      <w:r w:rsidRPr="00254BC6">
        <w:rPr>
          <w:rFonts w:ascii="Times New Roman" w:hAnsi="Times New Roman" w:cs="Times New Roman"/>
          <w:sz w:val="24"/>
          <w:szCs w:val="24"/>
          <w:lang w:eastAsia="ru-RU"/>
        </w:rPr>
        <w:lastRenderedPageBreak/>
        <w:t>Сравнение свойств материалов. Выбор материалов по их декоративно-художественным и конструктивным свойствам.</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Чертежные инструменты: линейка, угольник, циркуль. Канцелярский</w:t>
      </w:r>
      <w:r w:rsidRPr="00254BC6">
        <w:rPr>
          <w:rFonts w:ascii="Times New Roman" w:hAnsi="Times New Roman" w:cs="Times New Roman"/>
          <w:i/>
          <w:iCs/>
          <w:sz w:val="24"/>
          <w:szCs w:val="24"/>
          <w:lang w:eastAsia="ru-RU"/>
        </w:rPr>
        <w:t xml:space="preserve"> </w:t>
      </w:r>
      <w:r w:rsidRPr="00254BC6">
        <w:rPr>
          <w:rFonts w:ascii="Times New Roman" w:hAnsi="Times New Roman" w:cs="Times New Roman"/>
          <w:sz w:val="24"/>
          <w:szCs w:val="24"/>
          <w:lang w:eastAsia="ru-RU"/>
        </w:rPr>
        <w:t xml:space="preserve">нож, лекало. Их названия, функциональное назначение, устройство. Приемы безопасной работы и обращения с колющими и режущими инструментами.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Технологические операции, их обобщенные названия: разметка, получение деталей из заготовки, сборка изделия, отделка.</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Элементарное представление о простейшем чертеже и эскизе. Линии чертежа (контурная, линия надреза, выносная, размерная, осевая, центровая). Чтение чертежа. Разметка по линейке, угольнику, циркулем с опорой на простейший чертеж. Экономная рациональная разметка нескольких деталей с помощью чертежных инструментов. Построение прямоугольных и круглых деталей с помощью чертежных инструментов. Деление окружности и круга на части с помощью циркуля, складыванием.</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Сборка изделия: проволочное подвижное и ниточное соединение деталей.</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Отделка аппликацией (с полиэтиленовой прокладкой), ручными строчками (варианты прямой строчки).</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3. Конструирование и моделирование (9 ч)</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Конструирование из готовых форм (упаковки). Композиционное расположение деталей в изделии. Получение объемных форм сгибанием. Виды соединения деталей конструкции. Подвижное соединение деталей изделия. Способы сборки разборных конструкций (винтовой, </w:t>
      </w:r>
      <w:proofErr w:type="gramStart"/>
      <w:r w:rsidRPr="00254BC6">
        <w:rPr>
          <w:rFonts w:ascii="Times New Roman" w:hAnsi="Times New Roman" w:cs="Times New Roman"/>
          <w:sz w:val="24"/>
          <w:szCs w:val="24"/>
          <w:lang w:eastAsia="ru-RU"/>
        </w:rPr>
        <w:t>проволочный</w:t>
      </w:r>
      <w:proofErr w:type="gramEnd"/>
      <w:r w:rsidRPr="00254BC6">
        <w:rPr>
          <w:rFonts w:ascii="Times New Roman" w:hAnsi="Times New Roman" w:cs="Times New Roman"/>
          <w:sz w:val="24"/>
          <w:szCs w:val="24"/>
          <w:lang w:eastAsia="ru-RU"/>
        </w:rPr>
        <w:t xml:space="preserve">). </w:t>
      </w:r>
      <w:proofErr w:type="gramStart"/>
      <w:r w:rsidRPr="00254BC6">
        <w:rPr>
          <w:rFonts w:ascii="Times New Roman" w:hAnsi="Times New Roman" w:cs="Times New Roman"/>
          <w:sz w:val="24"/>
          <w:szCs w:val="24"/>
          <w:lang w:eastAsia="ru-RU"/>
        </w:rPr>
        <w:t>Соответствие материалов, конструкции и внешнего оформления назначению изделия).</w:t>
      </w:r>
      <w:proofErr w:type="gramEnd"/>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Транспортные средства, используемые в трех стихиях (земля, вода, воздух).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 </w:t>
      </w:r>
      <w:proofErr w:type="spellStart"/>
      <w:r w:rsidRPr="00254BC6">
        <w:rPr>
          <w:rFonts w:ascii="Times New Roman" w:hAnsi="Times New Roman" w:cs="Times New Roman"/>
          <w:sz w:val="24"/>
          <w:szCs w:val="24"/>
          <w:lang w:eastAsia="ru-RU"/>
        </w:rPr>
        <w:t>Биговка</w:t>
      </w:r>
      <w:proofErr w:type="spellEnd"/>
      <w:r w:rsidRPr="00254BC6">
        <w:rPr>
          <w:rFonts w:ascii="Times New Roman" w:hAnsi="Times New Roman" w:cs="Times New Roman"/>
          <w:sz w:val="24"/>
          <w:szCs w:val="24"/>
          <w:lang w:eastAsia="ru-RU"/>
        </w:rPr>
        <w:t xml:space="preserve">.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4. Использование информационных технологий (практика работы на компьютере) (2ч)</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Демонстрация учителем с участием учащихся готовых материалов на цифровых носителях (С</w:t>
      </w:r>
      <w:proofErr w:type="gramStart"/>
      <w:r w:rsidRPr="00254BC6">
        <w:rPr>
          <w:rFonts w:ascii="Times New Roman" w:hAnsi="Times New Roman" w:cs="Times New Roman"/>
          <w:sz w:val="24"/>
          <w:szCs w:val="24"/>
          <w:lang w:val="en-US" w:eastAsia="ru-RU"/>
        </w:rPr>
        <w:t>D</w:t>
      </w:r>
      <w:proofErr w:type="gramEnd"/>
      <w:r w:rsidRPr="00254BC6">
        <w:rPr>
          <w:rFonts w:ascii="Times New Roman" w:hAnsi="Times New Roman" w:cs="Times New Roman"/>
          <w:sz w:val="24"/>
          <w:szCs w:val="24"/>
          <w:lang w:eastAsia="ru-RU"/>
        </w:rPr>
        <w:t>) по изучаемым темам.</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 xml:space="preserve">3 класс (34 ч)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 xml:space="preserve">1. Общекультурные и </w:t>
      </w:r>
      <w:proofErr w:type="spellStart"/>
      <w:r w:rsidRPr="00254BC6">
        <w:rPr>
          <w:rFonts w:ascii="Times New Roman" w:hAnsi="Times New Roman" w:cs="Times New Roman"/>
          <w:b/>
          <w:sz w:val="24"/>
          <w:szCs w:val="24"/>
          <w:lang w:eastAsia="ru-RU"/>
        </w:rPr>
        <w:t>общетрудовые</w:t>
      </w:r>
      <w:proofErr w:type="spellEnd"/>
      <w:r w:rsidRPr="00254BC6">
        <w:rPr>
          <w:rFonts w:ascii="Times New Roman" w:hAnsi="Times New Roman" w:cs="Times New Roman"/>
          <w:b/>
          <w:sz w:val="24"/>
          <w:szCs w:val="24"/>
          <w:lang w:eastAsia="ru-RU"/>
        </w:rPr>
        <w:t xml:space="preserve"> компетенции. Основы культуры труда, самообслуживание (14 ч)</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Непрерывность процесса </w:t>
      </w:r>
      <w:proofErr w:type="spellStart"/>
      <w:r w:rsidRPr="00254BC6">
        <w:rPr>
          <w:rFonts w:ascii="Times New Roman" w:hAnsi="Times New Roman" w:cs="Times New Roman"/>
          <w:sz w:val="24"/>
          <w:szCs w:val="24"/>
          <w:lang w:eastAsia="ru-RU"/>
        </w:rPr>
        <w:t>деятельностного</w:t>
      </w:r>
      <w:proofErr w:type="spellEnd"/>
      <w:r w:rsidRPr="00254BC6">
        <w:rPr>
          <w:rFonts w:ascii="Times New Roman" w:hAnsi="Times New Roman" w:cs="Times New Roman"/>
          <w:sz w:val="24"/>
          <w:szCs w:val="24"/>
          <w:lang w:eastAsia="ru-RU"/>
        </w:rPr>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ХХ в. Использование человеком энергии сил природы (вода, ветер, огонь)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Энергия природных стихий: ветра, воды (пара). Электричество, простейшая электрическая цепь и ее компоненты. Простейшая схема электрической цепи с различными потребителями (лампочкой, звонком, электродвигателем).</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Гармония предметов и окружающей среды — соответствие предмета (изделия) обстановке.</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lastRenderedPageBreak/>
        <w:t>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Распределение ролей в проектной группе и их исполнение.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Самоконтроль качества выполненной работы (соответствие результата работы художественному или техническому замыслу).</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Самообслуживание — правила безопасного пользования бытовыми электрическими приборами, электричеством.</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2. Технология ручной обработки материалов. Элементы графической грамоты (10 ч)</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Некоторые виды искусственных и синтетических материалов (бумага, металлы, ткани, мех и др.), их получение, применение. </w:t>
      </w:r>
    </w:p>
    <w:p w:rsidR="00254BC6" w:rsidRPr="00254BC6" w:rsidRDefault="00254BC6" w:rsidP="00B3693C">
      <w:pPr>
        <w:suppressAutoHyphens w:val="0"/>
        <w:autoSpaceDE w:val="0"/>
        <w:autoSpaceDN w:val="0"/>
        <w:spacing w:after="0" w:line="240" w:lineRule="atLeast"/>
        <w:ind w:right="-1"/>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Разметка</w:t>
      </w:r>
      <w:r w:rsidRPr="00254BC6">
        <w:rPr>
          <w:rFonts w:ascii="Times New Roman" w:hAnsi="Times New Roman" w:cs="Times New Roman"/>
          <w:i/>
          <w:iCs/>
          <w:sz w:val="24"/>
          <w:szCs w:val="24"/>
          <w:lang w:eastAsia="ru-RU"/>
        </w:rPr>
        <w:t xml:space="preserve"> </w:t>
      </w:r>
      <w:r w:rsidRPr="00254BC6">
        <w:rPr>
          <w:rFonts w:ascii="Times New Roman" w:hAnsi="Times New Roman" w:cs="Times New Roman"/>
          <w:sz w:val="24"/>
          <w:szCs w:val="24"/>
          <w:lang w:eastAsia="ru-RU"/>
        </w:rPr>
        <w:t>разверток с опорой на простейший чертеж. Линии чертежа (осевая, центровая). Преобразование разверток несложных форм (достраивание элементов).</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Выбор способа соединения и соединительного материала в зависимости от требований конструкции. Выполнение рицовки с помощью канцелярского ножа. Приемы безопасной работы им. Соединение деталей косой строчкой. </w:t>
      </w:r>
      <w:proofErr w:type="gramStart"/>
      <w:r w:rsidRPr="00254BC6">
        <w:rPr>
          <w:rFonts w:ascii="Times New Roman" w:hAnsi="Times New Roman" w:cs="Times New Roman"/>
          <w:sz w:val="24"/>
          <w:szCs w:val="24"/>
          <w:lang w:eastAsia="ru-RU"/>
        </w:rPr>
        <w:t xml:space="preserve">Отделка (изделия и деталей) косой строчкой и ее вариантами (крестиком, росписью, стебельчатой строчкой и др.), кружевами, тесьмой, бусинами и </w:t>
      </w:r>
      <w:proofErr w:type="gramEnd"/>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т. д.</w:t>
      </w:r>
    </w:p>
    <w:p w:rsidR="00254BC6" w:rsidRPr="00254BC6" w:rsidRDefault="00254BC6" w:rsidP="00254BC6">
      <w:pPr>
        <w:suppressAutoHyphens w:val="0"/>
        <w:autoSpaceDE w:val="0"/>
        <w:autoSpaceDN w:val="0"/>
        <w:spacing w:after="0" w:line="240" w:lineRule="atLeast"/>
        <w:ind w:firstLine="567"/>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3. Конструирование и моделирование (5 ч)</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r w:rsidRPr="00254BC6">
        <w:rPr>
          <w:rFonts w:ascii="Times New Roman" w:hAnsi="Times New Roman" w:cs="Times New Roman"/>
          <w:bCs/>
          <w:sz w:val="24"/>
          <w:szCs w:val="24"/>
          <w:lang w:eastAsia="ru-RU"/>
        </w:rPr>
        <w:t xml:space="preserve">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w:t>
      </w:r>
      <w:proofErr w:type="gramStart"/>
      <w:r w:rsidRPr="00254BC6">
        <w:rPr>
          <w:rFonts w:ascii="Times New Roman" w:hAnsi="Times New Roman" w:cs="Times New Roman"/>
          <w:bCs/>
          <w:sz w:val="24"/>
          <w:szCs w:val="24"/>
          <w:lang w:eastAsia="ru-RU"/>
        </w:rPr>
        <w:t xml:space="preserve">в </w:t>
      </w:r>
      <w:proofErr w:type="spellStart"/>
      <w:r w:rsidRPr="00254BC6">
        <w:rPr>
          <w:rFonts w:ascii="Times New Roman" w:hAnsi="Times New Roman" w:cs="Times New Roman"/>
          <w:bCs/>
          <w:sz w:val="24"/>
          <w:szCs w:val="24"/>
          <w:lang w:eastAsia="ru-RU"/>
        </w:rPr>
        <w:t>нахлест</w:t>
      </w:r>
      <w:proofErr w:type="spellEnd"/>
      <w:proofErr w:type="gramEnd"/>
      <w:r w:rsidRPr="00254BC6">
        <w:rPr>
          <w:rFonts w:ascii="Times New Roman" w:hAnsi="Times New Roman" w:cs="Times New Roman"/>
          <w:bCs/>
          <w:sz w:val="24"/>
          <w:szCs w:val="24"/>
          <w:lang w:eastAsia="ru-RU"/>
        </w:rPr>
        <w:t xml:space="preserve">, с помощью крепежных деталей, различными видами клея, </w:t>
      </w:r>
      <w:r w:rsidRPr="00254BC6">
        <w:rPr>
          <w:rFonts w:ascii="Times New Roman" w:hAnsi="Times New Roman" w:cs="Times New Roman"/>
          <w:sz w:val="24"/>
          <w:szCs w:val="24"/>
          <w:lang w:eastAsia="ru-RU"/>
        </w:rPr>
        <w:t xml:space="preserve">щелевого замка, </w:t>
      </w:r>
      <w:r w:rsidRPr="00254BC6">
        <w:rPr>
          <w:rFonts w:ascii="Times New Roman" w:hAnsi="Times New Roman" w:cs="Times New Roman"/>
          <w:bCs/>
          <w:sz w:val="24"/>
          <w:szCs w:val="24"/>
          <w:lang w:eastAsia="ru-RU"/>
        </w:rPr>
        <w:t>сшиванием и др.). Использование принципов действия представителей животного мира для решения инженерных задач (бионика).</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Конструирование и моделирование изделий из разных материалов по заданным декоративно-художественным условиям.</w:t>
      </w:r>
    </w:p>
    <w:p w:rsidR="00254BC6" w:rsidRDefault="00254BC6" w:rsidP="00B3693C">
      <w:pPr>
        <w:suppressAutoHyphens w:val="0"/>
        <w:autoSpaceDE w:val="0"/>
        <w:autoSpaceDN w:val="0"/>
        <w:spacing w:after="0" w:line="240" w:lineRule="atLeast"/>
        <w:jc w:val="both"/>
        <w:rPr>
          <w:rFonts w:ascii="Times New Roman" w:hAnsi="Times New Roman" w:cs="Times New Roman"/>
          <w:bCs/>
          <w:sz w:val="24"/>
          <w:szCs w:val="24"/>
          <w:lang w:eastAsia="ru-RU"/>
        </w:rPr>
      </w:pPr>
      <w:r w:rsidRPr="00254BC6">
        <w:rPr>
          <w:rFonts w:ascii="Times New Roman" w:hAnsi="Times New Roman" w:cs="Times New Roman"/>
          <w:bCs/>
          <w:sz w:val="24"/>
          <w:szCs w:val="24"/>
          <w:lang w:eastAsia="ru-RU"/>
        </w:rPr>
        <w:t>Техника как часть технологического процесса, технологические машины. Общий принцип работы ветряных и водяных мельниц. Паровой двигатель.</w:t>
      </w:r>
    </w:p>
    <w:p w:rsidR="00B3693C" w:rsidRPr="00254BC6" w:rsidRDefault="00B3693C" w:rsidP="00B3693C">
      <w:pPr>
        <w:suppressAutoHyphens w:val="0"/>
        <w:autoSpaceDE w:val="0"/>
        <w:autoSpaceDN w:val="0"/>
        <w:spacing w:after="0" w:line="240" w:lineRule="atLeast"/>
        <w:jc w:val="both"/>
        <w:rPr>
          <w:rFonts w:ascii="Times New Roman" w:hAnsi="Times New Roman" w:cs="Times New Roman"/>
          <w:bCs/>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4. Использование информационных технологий (пр</w:t>
      </w:r>
      <w:r w:rsidR="007C1B37">
        <w:rPr>
          <w:rFonts w:ascii="Times New Roman" w:hAnsi="Times New Roman" w:cs="Times New Roman"/>
          <w:b/>
          <w:sz w:val="24"/>
          <w:szCs w:val="24"/>
          <w:lang w:eastAsia="ru-RU"/>
        </w:rPr>
        <w:t xml:space="preserve">актика работы на компьютере) (5 </w:t>
      </w:r>
      <w:r w:rsidRPr="00254BC6">
        <w:rPr>
          <w:rFonts w:ascii="Times New Roman" w:hAnsi="Times New Roman" w:cs="Times New Roman"/>
          <w:b/>
          <w:sz w:val="24"/>
          <w:szCs w:val="24"/>
          <w:lang w:eastAsia="ru-RU"/>
        </w:rPr>
        <w:t>ч)</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вывода и обработки информации. Работа с доступными источниками информации</w:t>
      </w:r>
      <w:r w:rsidRPr="00254BC6">
        <w:rPr>
          <w:rFonts w:ascii="Times New Roman" w:hAnsi="Times New Roman" w:cs="Times New Roman"/>
          <w:b/>
          <w:sz w:val="24"/>
          <w:szCs w:val="24"/>
          <w:lang w:eastAsia="ru-RU"/>
        </w:rPr>
        <w:t xml:space="preserve"> </w:t>
      </w:r>
      <w:r w:rsidRPr="00254BC6">
        <w:rPr>
          <w:rFonts w:ascii="Times New Roman" w:hAnsi="Times New Roman" w:cs="Times New Roman"/>
          <w:sz w:val="24"/>
          <w:szCs w:val="24"/>
          <w:lang w:eastAsia="ru-RU"/>
        </w:rPr>
        <w:t xml:space="preserve">(книги, музеи, беседы с мастерами (мастер-классы), сеть Интернет, видео, </w:t>
      </w:r>
      <w:r w:rsidRPr="00254BC6">
        <w:rPr>
          <w:rFonts w:ascii="Times New Roman" w:hAnsi="Times New Roman" w:cs="Times New Roman"/>
          <w:sz w:val="24"/>
          <w:szCs w:val="24"/>
          <w:lang w:val="en-US" w:eastAsia="ru-RU"/>
        </w:rPr>
        <w:t>DVD</w:t>
      </w:r>
      <w:r w:rsidRPr="00254BC6">
        <w:rPr>
          <w:rFonts w:ascii="Times New Roman" w:hAnsi="Times New Roman" w:cs="Times New Roman"/>
          <w:sz w:val="24"/>
          <w:szCs w:val="24"/>
          <w:lang w:eastAsia="ru-RU"/>
        </w:rPr>
        <w:t xml:space="preserve">).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4 класс (34 ч)</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 xml:space="preserve">1. Общекультурные и </w:t>
      </w:r>
      <w:proofErr w:type="spellStart"/>
      <w:r w:rsidRPr="00254BC6">
        <w:rPr>
          <w:rFonts w:ascii="Times New Roman" w:hAnsi="Times New Roman" w:cs="Times New Roman"/>
          <w:b/>
          <w:sz w:val="24"/>
          <w:szCs w:val="24"/>
          <w:lang w:eastAsia="ru-RU"/>
        </w:rPr>
        <w:t>общетрудовые</w:t>
      </w:r>
      <w:proofErr w:type="spellEnd"/>
      <w:r w:rsidRPr="00254BC6">
        <w:rPr>
          <w:rFonts w:ascii="Times New Roman" w:hAnsi="Times New Roman" w:cs="Times New Roman"/>
          <w:b/>
          <w:sz w:val="24"/>
          <w:szCs w:val="24"/>
          <w:lang w:eastAsia="ru-RU"/>
        </w:rPr>
        <w:t xml:space="preserve"> компетенции. Основы культуры труда, самообслуживание (15 ч)</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Преобразовательная деятельность человека в ХХ — начале ХХ</w:t>
      </w:r>
      <w:proofErr w:type="gramStart"/>
      <w:r w:rsidRPr="00254BC6">
        <w:rPr>
          <w:rFonts w:ascii="Times New Roman" w:hAnsi="Times New Roman" w:cs="Times New Roman"/>
          <w:sz w:val="24"/>
          <w:szCs w:val="24"/>
          <w:lang w:val="en-US" w:eastAsia="ru-RU"/>
        </w:rPr>
        <w:t>I</w:t>
      </w:r>
      <w:proofErr w:type="gramEnd"/>
      <w:r w:rsidRPr="00254BC6">
        <w:rPr>
          <w:rFonts w:ascii="Times New Roman" w:hAnsi="Times New Roman" w:cs="Times New Roman"/>
          <w:sz w:val="24"/>
          <w:szCs w:val="24"/>
          <w:lang w:eastAsia="ru-RU"/>
        </w:rPr>
        <w:t xml:space="preserve"> в. Научно-технический прогресс: главные открытия, изобретения, современные технологии (промышленные, информационные и др.), их положительное и отрицательное влияние на </w:t>
      </w:r>
      <w:r w:rsidRPr="00254BC6">
        <w:rPr>
          <w:rFonts w:ascii="Times New Roman" w:hAnsi="Times New Roman" w:cs="Times New Roman"/>
          <w:sz w:val="24"/>
          <w:szCs w:val="24"/>
          <w:lang w:eastAsia="ru-RU"/>
        </w:rPr>
        <w:lastRenderedPageBreak/>
        <w:t xml:space="preserve">человека, его жизнедеятельность и на природу Земли в целом. Угроза экологической катастрофы и роль разума человека в ее предотвращении. </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Сферы использования электричества, природных энергоносителей (газа, нефти) в промышленности и быту. </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Общие представления об авиации и космосе, энергии и энергетике информационно-компьютерных технологиях. </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proofErr w:type="gramStart"/>
      <w:r w:rsidRPr="00254BC6">
        <w:rPr>
          <w:rFonts w:ascii="Times New Roman" w:hAnsi="Times New Roman" w:cs="Times New Roman"/>
          <w:sz w:val="24"/>
          <w:szCs w:val="24"/>
          <w:lang w:eastAsia="ru-RU"/>
        </w:rPr>
        <w:t>Самые яркие изобретения начала ХХ в. (в обзорном порядке).</w:t>
      </w:r>
      <w:proofErr w:type="gramEnd"/>
      <w:r w:rsidRPr="00254BC6">
        <w:rPr>
          <w:rFonts w:ascii="Times New Roman" w:hAnsi="Times New Roman" w:cs="Times New Roman"/>
          <w:sz w:val="24"/>
          <w:szCs w:val="24"/>
          <w:lang w:eastAsia="ru-RU"/>
        </w:rPr>
        <w:t xml:space="preserve"> Начало ХХ</w:t>
      </w:r>
      <w:proofErr w:type="gramStart"/>
      <w:r w:rsidRPr="00254BC6">
        <w:rPr>
          <w:rFonts w:ascii="Times New Roman" w:hAnsi="Times New Roman" w:cs="Times New Roman"/>
          <w:sz w:val="24"/>
          <w:szCs w:val="24"/>
          <w:lang w:val="en-US" w:eastAsia="ru-RU"/>
        </w:rPr>
        <w:t>I</w:t>
      </w:r>
      <w:proofErr w:type="gramEnd"/>
      <w:r w:rsidRPr="00254BC6">
        <w:rPr>
          <w:rFonts w:ascii="Times New Roman" w:hAnsi="Times New Roman" w:cs="Times New Roman"/>
          <w:sz w:val="24"/>
          <w:szCs w:val="24"/>
          <w:lang w:eastAsia="ru-RU"/>
        </w:rPr>
        <w:t xml:space="preserve"> в. — использование компьютерных технологий во всех областях жизни человека. Влияние современных технологий и преобразующей деятельности человека на окружающую среду. Причины и пути предотвращения экологических и техногенных катастроф. </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Дизайн-анализ (анализ конструкторских, технологических и художественных особенностей изделия). Распределение времени при выполнении проекта. </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Коллективные проекты.</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Самообслуживание: пришивание пуговиц, сшивание разрывов по шву. Правила безопасного пользования бытовыми приборами.</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2. Технология ручной обработки материалов. Элементы графической грамоты (8  ч)</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Изобретение и</w:t>
      </w:r>
      <w:r w:rsidRPr="00254BC6">
        <w:rPr>
          <w:rFonts w:ascii="Times New Roman" w:hAnsi="Times New Roman" w:cs="Times New Roman"/>
          <w:b/>
          <w:bCs/>
          <w:sz w:val="24"/>
          <w:szCs w:val="24"/>
          <w:lang w:eastAsia="ru-RU"/>
        </w:rPr>
        <w:t xml:space="preserve"> </w:t>
      </w:r>
      <w:r w:rsidRPr="00254BC6">
        <w:rPr>
          <w:rFonts w:ascii="Times New Roman" w:hAnsi="Times New Roman" w:cs="Times New Roman"/>
          <w:sz w:val="24"/>
          <w:szCs w:val="24"/>
          <w:lang w:eastAsia="ru-RU"/>
        </w:rPr>
        <w:t xml:space="preserve">использование синтетических материалов с определенными заданными свойствами в различных отраслях и профессиях. </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Нефть как универсальное сырье. Материалы, получаемые из нефти </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(пластмасса, стеклоткань, пенопласт и др.). Подбор материалов и инструментов в соответствии с замыслом. Синтетические материалы — полимеры (пластик, поролон). Их происхождение, свойства.</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 </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Дизайн (производственный, жилищный, ландшафтный и др.). Его роль и место в современной проектной деятельности. Основные условия дизайна — единство пользы, удобства и красоты. Дизайн одежды в зависимости от ее назначения, моды, времени. Элементы конструирования моделей, отделка петельной строчкой и ее вариантами (тамбур, петля в </w:t>
      </w:r>
      <w:proofErr w:type="spellStart"/>
      <w:r w:rsidRPr="00254BC6">
        <w:rPr>
          <w:rFonts w:ascii="Times New Roman" w:hAnsi="Times New Roman" w:cs="Times New Roman"/>
          <w:sz w:val="24"/>
          <w:szCs w:val="24"/>
          <w:lang w:eastAsia="ru-RU"/>
        </w:rPr>
        <w:t>прикреп</w:t>
      </w:r>
      <w:proofErr w:type="spellEnd"/>
      <w:r w:rsidRPr="00254BC6">
        <w:rPr>
          <w:rFonts w:ascii="Times New Roman" w:hAnsi="Times New Roman" w:cs="Times New Roman"/>
          <w:sz w:val="24"/>
          <w:szCs w:val="24"/>
          <w:lang w:eastAsia="ru-RU"/>
        </w:rPr>
        <w:t>, елочки и др.), крестообразной строчкой. Дизайн и маркетинг.</w:t>
      </w: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3. Конструирование и моделирование (5 ч)</w:t>
      </w:r>
    </w:p>
    <w:p w:rsidR="00254BC6" w:rsidRPr="00254BC6" w:rsidRDefault="00254BC6" w:rsidP="00254BC6">
      <w:pPr>
        <w:suppressAutoHyphens w:val="0"/>
        <w:autoSpaceDE w:val="0"/>
        <w:autoSpaceDN w:val="0"/>
        <w:spacing w:after="0" w:line="240" w:lineRule="atLeast"/>
        <w:ind w:firstLine="539"/>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Поиск оптимальных и доступных новых решений конструкторско-технологических проблем на основе элементов ТРИЗ (теории решения изобретательских задач). </w:t>
      </w:r>
    </w:p>
    <w:p w:rsidR="00254BC6" w:rsidRPr="00254BC6" w:rsidRDefault="00254BC6" w:rsidP="00B3693C">
      <w:pPr>
        <w:suppressAutoHyphens w:val="0"/>
        <w:autoSpaceDE w:val="0"/>
        <w:autoSpaceDN w:val="0"/>
        <w:spacing w:after="0" w:line="240" w:lineRule="atLeast"/>
        <w:jc w:val="both"/>
        <w:rPr>
          <w:rFonts w:ascii="Times New Roman" w:hAnsi="Times New Roman" w:cs="Times New Roman"/>
          <w:bCs/>
          <w:sz w:val="24"/>
          <w:szCs w:val="24"/>
          <w:lang w:eastAsia="ru-RU"/>
        </w:rPr>
      </w:pPr>
      <w:r w:rsidRPr="00254BC6">
        <w:rPr>
          <w:rFonts w:ascii="Times New Roman" w:hAnsi="Times New Roman" w:cs="Times New Roman"/>
          <w:bCs/>
          <w:sz w:val="24"/>
          <w:szCs w:val="24"/>
          <w:lang w:eastAsia="ru-RU"/>
        </w:rPr>
        <w:t>Техника ХХ — начала ХХ</w:t>
      </w:r>
      <w:proofErr w:type="gramStart"/>
      <w:r w:rsidRPr="00254BC6">
        <w:rPr>
          <w:rFonts w:ascii="Times New Roman" w:hAnsi="Times New Roman" w:cs="Times New Roman"/>
          <w:bCs/>
          <w:sz w:val="24"/>
          <w:szCs w:val="24"/>
          <w:lang w:val="en-US" w:eastAsia="ru-RU"/>
        </w:rPr>
        <w:t>I</w:t>
      </w:r>
      <w:proofErr w:type="gramEnd"/>
      <w:r w:rsidRPr="00254BC6">
        <w:rPr>
          <w:rFonts w:ascii="Times New Roman" w:hAnsi="Times New Roman" w:cs="Times New Roman"/>
          <w:bCs/>
          <w:sz w:val="24"/>
          <w:szCs w:val="24"/>
          <w:lang w:eastAsia="ru-RU"/>
        </w:rPr>
        <w:t xml:space="preserve"> в. Ее современное назначение (удовлетворение бытовых, профессиональных, личных потребностей, исследование опасных и труднодоступных мест на земле и в космосе и др.). Современные требования к техническим устройствам (</w:t>
      </w:r>
      <w:proofErr w:type="spellStart"/>
      <w:r w:rsidRPr="00254BC6">
        <w:rPr>
          <w:rFonts w:ascii="Times New Roman" w:hAnsi="Times New Roman" w:cs="Times New Roman"/>
          <w:bCs/>
          <w:sz w:val="24"/>
          <w:szCs w:val="24"/>
          <w:lang w:eastAsia="ru-RU"/>
        </w:rPr>
        <w:t>экологичность</w:t>
      </w:r>
      <w:proofErr w:type="spellEnd"/>
      <w:r w:rsidRPr="00254BC6">
        <w:rPr>
          <w:rFonts w:ascii="Times New Roman" w:hAnsi="Times New Roman" w:cs="Times New Roman"/>
          <w:bCs/>
          <w:sz w:val="24"/>
          <w:szCs w:val="24"/>
          <w:lang w:eastAsia="ru-RU"/>
        </w:rPr>
        <w:t xml:space="preserve">, безопасность, эргономичность и др.). </w:t>
      </w:r>
    </w:p>
    <w:p w:rsidR="00254BC6" w:rsidRPr="00254BC6" w:rsidRDefault="00254BC6" w:rsidP="00254BC6">
      <w:pPr>
        <w:suppressAutoHyphens w:val="0"/>
        <w:autoSpaceDE w:val="0"/>
        <w:autoSpaceDN w:val="0"/>
        <w:spacing w:after="0" w:line="240" w:lineRule="atLeast"/>
        <w:ind w:firstLine="539"/>
        <w:jc w:val="both"/>
        <w:rPr>
          <w:rFonts w:ascii="Times New Roman" w:hAnsi="Times New Roman" w:cs="Times New Roman"/>
          <w:bCs/>
          <w:sz w:val="24"/>
          <w:szCs w:val="24"/>
          <w:lang w:eastAsia="ru-RU"/>
        </w:rPr>
      </w:pPr>
    </w:p>
    <w:p w:rsidR="00254BC6" w:rsidRPr="00254BC6" w:rsidRDefault="00254BC6" w:rsidP="00254BC6">
      <w:pPr>
        <w:suppressAutoHyphens w:val="0"/>
        <w:autoSpaceDE w:val="0"/>
        <w:autoSpaceDN w:val="0"/>
        <w:spacing w:after="0" w:line="240" w:lineRule="atLeast"/>
        <w:jc w:val="both"/>
        <w:rPr>
          <w:rFonts w:ascii="Times New Roman" w:hAnsi="Times New Roman" w:cs="Times New Roman"/>
          <w:b/>
          <w:sz w:val="24"/>
          <w:szCs w:val="24"/>
          <w:lang w:eastAsia="ru-RU"/>
        </w:rPr>
      </w:pPr>
      <w:r w:rsidRPr="00254BC6">
        <w:rPr>
          <w:rFonts w:ascii="Times New Roman" w:hAnsi="Times New Roman" w:cs="Times New Roman"/>
          <w:b/>
          <w:sz w:val="24"/>
          <w:szCs w:val="24"/>
          <w:lang w:eastAsia="ru-RU"/>
        </w:rPr>
        <w:t>4. Использование информационных технологий (7 ч)</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sz w:val="24"/>
          <w:szCs w:val="24"/>
          <w:lang w:eastAsia="ru-RU"/>
        </w:rPr>
      </w:pPr>
      <w:r w:rsidRPr="00254BC6">
        <w:rPr>
          <w:rFonts w:ascii="Times New Roman" w:hAnsi="Times New Roman" w:cs="Times New Roman"/>
          <w:sz w:val="24"/>
          <w:szCs w:val="24"/>
          <w:lang w:eastAsia="ru-RU"/>
        </w:rPr>
        <w:t xml:space="preserve">Современный информационный мир. Использование компьютерных технологий в разных сферах жизнедеятельности человека. Персональный компьютер (ПК) и дополнительные приспособления (принтер, сканер, колонки и др.). Знакомство с текстовым редактором. Поиск информации в компьютере и Интернете. </w:t>
      </w:r>
      <w:proofErr w:type="gramStart"/>
      <w:r w:rsidRPr="00254BC6">
        <w:rPr>
          <w:rFonts w:ascii="Times New Roman" w:hAnsi="Times New Roman" w:cs="Times New Roman"/>
          <w:sz w:val="24"/>
          <w:szCs w:val="24"/>
          <w:lang w:eastAsia="ru-RU"/>
        </w:rPr>
        <w:t>Работа с простейшими информационными объектами (тексты, рисунки): создание, преобразование, сохранение, удаление, печать (вывод на принтер).</w:t>
      </w:r>
      <w:proofErr w:type="gramEnd"/>
      <w:r w:rsidRPr="00254BC6">
        <w:rPr>
          <w:rFonts w:ascii="Times New Roman" w:hAnsi="Times New Roman" w:cs="Times New Roman"/>
          <w:sz w:val="24"/>
          <w:szCs w:val="24"/>
          <w:lang w:eastAsia="ru-RU"/>
        </w:rPr>
        <w:t xml:space="preserve"> Программы </w:t>
      </w:r>
      <w:r w:rsidRPr="00254BC6">
        <w:rPr>
          <w:rFonts w:ascii="Times New Roman" w:hAnsi="Times New Roman" w:cs="Times New Roman"/>
          <w:sz w:val="24"/>
          <w:szCs w:val="24"/>
          <w:lang w:val="en-US" w:eastAsia="ru-RU"/>
        </w:rPr>
        <w:t>Word</w:t>
      </w:r>
      <w:r w:rsidRPr="00254BC6">
        <w:rPr>
          <w:rFonts w:ascii="Times New Roman" w:hAnsi="Times New Roman" w:cs="Times New Roman"/>
          <w:sz w:val="24"/>
          <w:szCs w:val="24"/>
          <w:lang w:eastAsia="ru-RU"/>
        </w:rPr>
        <w:t xml:space="preserve">, </w:t>
      </w:r>
      <w:r w:rsidRPr="00254BC6">
        <w:rPr>
          <w:rFonts w:ascii="Times New Roman" w:hAnsi="Times New Roman" w:cs="Times New Roman"/>
          <w:sz w:val="24"/>
          <w:szCs w:val="24"/>
          <w:lang w:val="en-US" w:eastAsia="ru-RU"/>
        </w:rPr>
        <w:t>Power</w:t>
      </w:r>
      <w:r w:rsidRPr="00254BC6">
        <w:rPr>
          <w:rFonts w:ascii="Times New Roman" w:hAnsi="Times New Roman" w:cs="Times New Roman"/>
          <w:sz w:val="24"/>
          <w:szCs w:val="24"/>
          <w:lang w:eastAsia="ru-RU"/>
        </w:rPr>
        <w:t xml:space="preserve"> </w:t>
      </w:r>
      <w:r w:rsidRPr="00254BC6">
        <w:rPr>
          <w:rFonts w:ascii="Times New Roman" w:hAnsi="Times New Roman" w:cs="Times New Roman"/>
          <w:sz w:val="24"/>
          <w:szCs w:val="24"/>
          <w:lang w:val="en-US" w:eastAsia="ru-RU"/>
        </w:rPr>
        <w:t>Point</w:t>
      </w:r>
      <w:r w:rsidRPr="00254BC6">
        <w:rPr>
          <w:rFonts w:ascii="Times New Roman" w:hAnsi="Times New Roman" w:cs="Times New Roman"/>
          <w:sz w:val="24"/>
          <w:szCs w:val="24"/>
          <w:lang w:eastAsia="ru-RU"/>
        </w:rPr>
        <w:t>.</w:t>
      </w:r>
    </w:p>
    <w:p w:rsidR="00254BC6" w:rsidRPr="00254BC6" w:rsidRDefault="00254BC6" w:rsidP="00254BC6">
      <w:pPr>
        <w:suppressAutoHyphens w:val="0"/>
        <w:autoSpaceDE w:val="0"/>
        <w:autoSpaceDN w:val="0"/>
        <w:spacing w:after="0" w:line="240" w:lineRule="atLeast"/>
        <w:ind w:firstLine="540"/>
        <w:jc w:val="both"/>
        <w:rPr>
          <w:rFonts w:ascii="Times New Roman" w:hAnsi="Times New Roman" w:cs="Times New Roman"/>
          <w:b/>
          <w:sz w:val="24"/>
          <w:szCs w:val="24"/>
          <w:lang w:eastAsia="ru-RU"/>
        </w:rPr>
      </w:pPr>
    </w:p>
    <w:p w:rsidR="000F5417" w:rsidRDefault="000F5417" w:rsidP="00254BC6">
      <w:pPr>
        <w:spacing w:after="0" w:line="240" w:lineRule="atLeast"/>
        <w:rPr>
          <w:rFonts w:ascii="Times New Roman" w:hAnsi="Times New Roman" w:cs="Times New Roman"/>
          <w:sz w:val="24"/>
          <w:szCs w:val="24"/>
        </w:rPr>
      </w:pPr>
    </w:p>
    <w:p w:rsidR="00B3693C" w:rsidRDefault="00B3693C" w:rsidP="00254BC6">
      <w:pPr>
        <w:spacing w:after="0" w:line="240" w:lineRule="atLeast"/>
        <w:rPr>
          <w:rFonts w:ascii="Times New Roman" w:hAnsi="Times New Roman" w:cs="Times New Roman"/>
          <w:sz w:val="24"/>
          <w:szCs w:val="24"/>
        </w:rPr>
      </w:pPr>
    </w:p>
    <w:p w:rsidR="00B3693C" w:rsidRDefault="00B3693C" w:rsidP="00254BC6">
      <w:pPr>
        <w:spacing w:after="0" w:line="240" w:lineRule="atLeast"/>
        <w:rPr>
          <w:rFonts w:ascii="Times New Roman" w:hAnsi="Times New Roman" w:cs="Times New Roman"/>
          <w:sz w:val="24"/>
          <w:szCs w:val="24"/>
        </w:rPr>
      </w:pPr>
    </w:p>
    <w:p w:rsidR="00B3693C" w:rsidRDefault="00B3693C" w:rsidP="00254BC6">
      <w:pPr>
        <w:spacing w:after="0" w:line="240" w:lineRule="atLeast"/>
        <w:rPr>
          <w:rFonts w:ascii="Times New Roman" w:hAnsi="Times New Roman" w:cs="Times New Roman"/>
          <w:sz w:val="24"/>
          <w:szCs w:val="24"/>
        </w:rPr>
      </w:pPr>
    </w:p>
    <w:p w:rsidR="002D4779" w:rsidRPr="002D4779" w:rsidRDefault="007C1B37" w:rsidP="002D4779">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4</w:t>
      </w:r>
      <w:r w:rsidR="002D4779" w:rsidRPr="002D4779">
        <w:rPr>
          <w:rFonts w:ascii="Times New Roman" w:hAnsi="Times New Roman" w:cs="Times New Roman"/>
          <w:b/>
          <w:sz w:val="24"/>
          <w:szCs w:val="24"/>
          <w:u w:val="single"/>
        </w:rPr>
        <w:t>. ТЕМАТИЧЕСКОЕ ПЛАНИРОВАНИЕ УЧЕБНОГО ПРЕДМЕТА «ТЕХНОЛОГИЯ»</w:t>
      </w:r>
    </w:p>
    <w:p w:rsidR="002D4779" w:rsidRPr="002D4779" w:rsidRDefault="002D4779" w:rsidP="002D4779">
      <w:pPr>
        <w:spacing w:after="0" w:line="240" w:lineRule="auto"/>
        <w:rPr>
          <w:rFonts w:ascii="Times New Roman" w:hAnsi="Times New Roman" w:cs="Times New Roman"/>
          <w:sz w:val="24"/>
          <w:szCs w:val="24"/>
        </w:rPr>
      </w:pPr>
    </w:p>
    <w:tbl>
      <w:tblPr>
        <w:tblStyle w:val="a9"/>
        <w:tblW w:w="10774" w:type="dxa"/>
        <w:tblInd w:w="-176" w:type="dxa"/>
        <w:tblLayout w:type="fixed"/>
        <w:tblCellMar>
          <w:top w:w="57" w:type="dxa"/>
          <w:bottom w:w="57" w:type="dxa"/>
        </w:tblCellMar>
        <w:tblLook w:val="01E0" w:firstRow="1" w:lastRow="1" w:firstColumn="1" w:lastColumn="1" w:noHBand="0" w:noVBand="0"/>
      </w:tblPr>
      <w:tblGrid>
        <w:gridCol w:w="2978"/>
        <w:gridCol w:w="141"/>
        <w:gridCol w:w="3686"/>
        <w:gridCol w:w="3969"/>
      </w:tblGrid>
      <w:tr w:rsidR="002D4779" w:rsidRPr="002D4779" w:rsidTr="0025094E">
        <w:trPr>
          <w:trHeight w:val="889"/>
          <w:tblHeader/>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2D4779" w:rsidRPr="00026B39" w:rsidRDefault="00026B39" w:rsidP="002D4779">
            <w:pPr>
              <w:jc w:val="center"/>
              <w:rPr>
                <w:rFonts w:ascii="Times New Roman" w:hAnsi="Times New Roman" w:cs="Times New Roman"/>
                <w:b/>
                <w:sz w:val="24"/>
                <w:szCs w:val="24"/>
              </w:rPr>
            </w:pPr>
            <w:r>
              <w:rPr>
                <w:rFonts w:ascii="Times New Roman" w:hAnsi="Times New Roman" w:cs="Times New Roman"/>
                <w:b/>
                <w:sz w:val="24"/>
                <w:szCs w:val="24"/>
              </w:rPr>
              <w:t>Название раздела (темы)</w:t>
            </w:r>
          </w:p>
        </w:tc>
        <w:tc>
          <w:tcPr>
            <w:tcW w:w="3686" w:type="dxa"/>
            <w:tcBorders>
              <w:top w:val="single" w:sz="4" w:space="0" w:color="auto"/>
              <w:left w:val="single" w:sz="4" w:space="0" w:color="auto"/>
              <w:bottom w:val="single" w:sz="4" w:space="0" w:color="auto"/>
              <w:right w:val="single" w:sz="4" w:space="0" w:color="auto"/>
            </w:tcBorders>
            <w:vAlign w:val="center"/>
            <w:hideMark/>
          </w:tcPr>
          <w:p w:rsidR="002D4779" w:rsidRPr="005829F5" w:rsidRDefault="00026B39" w:rsidP="002D4779">
            <w:pPr>
              <w:jc w:val="center"/>
              <w:rPr>
                <w:rFonts w:ascii="Times New Roman" w:hAnsi="Times New Roman" w:cs="Times New Roman"/>
                <w:b/>
                <w:sz w:val="24"/>
                <w:szCs w:val="24"/>
              </w:rPr>
            </w:pPr>
            <w:r>
              <w:rPr>
                <w:rFonts w:ascii="Times New Roman" w:hAnsi="Times New Roman" w:cs="Times New Roman"/>
                <w:b/>
                <w:sz w:val="24"/>
                <w:szCs w:val="24"/>
              </w:rPr>
              <w:t>Программное содержание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2D4779" w:rsidRDefault="002D4779" w:rsidP="002D4779">
            <w:pPr>
              <w:jc w:val="center"/>
              <w:rPr>
                <w:rFonts w:ascii="Times New Roman" w:hAnsi="Times New Roman" w:cs="Times New Roman"/>
                <w:b/>
                <w:sz w:val="24"/>
                <w:szCs w:val="24"/>
              </w:rPr>
            </w:pPr>
            <w:r w:rsidRPr="002D4779">
              <w:rPr>
                <w:rFonts w:ascii="Times New Roman" w:hAnsi="Times New Roman" w:cs="Times New Roman"/>
                <w:b/>
                <w:sz w:val="24"/>
                <w:szCs w:val="24"/>
              </w:rPr>
              <w:t xml:space="preserve">Характеристика деятельности учащихся </w:t>
            </w:r>
          </w:p>
          <w:p w:rsidR="002D4779" w:rsidRPr="002D4779" w:rsidRDefault="002D4779" w:rsidP="002D4779">
            <w:pPr>
              <w:jc w:val="center"/>
              <w:rPr>
                <w:rFonts w:ascii="Times New Roman" w:hAnsi="Times New Roman" w:cs="Times New Roman"/>
                <w:b/>
                <w:sz w:val="24"/>
                <w:szCs w:val="24"/>
              </w:rPr>
            </w:pPr>
            <w:r>
              <w:rPr>
                <w:rFonts w:ascii="Times New Roman" w:hAnsi="Times New Roman" w:cs="Times New Roman"/>
                <w:b/>
                <w:sz w:val="24"/>
                <w:szCs w:val="24"/>
              </w:rPr>
              <w:t>(универсальные учебные действия)</w:t>
            </w:r>
            <w:r w:rsidRPr="002D4779">
              <w:rPr>
                <w:rFonts w:ascii="Times New Roman" w:hAnsi="Times New Roman" w:cs="Times New Roman"/>
                <w:b/>
                <w:sz w:val="24"/>
                <w:szCs w:val="24"/>
              </w:rPr>
              <w:br/>
            </w:r>
          </w:p>
        </w:tc>
      </w:tr>
      <w:tr w:rsidR="002D4779" w:rsidRPr="002D4779" w:rsidTr="002D4779">
        <w:tc>
          <w:tcPr>
            <w:tcW w:w="10774" w:type="dxa"/>
            <w:gridSpan w:val="4"/>
            <w:tcBorders>
              <w:top w:val="single" w:sz="4" w:space="0" w:color="auto"/>
              <w:left w:val="single" w:sz="4" w:space="0" w:color="auto"/>
              <w:bottom w:val="single" w:sz="4" w:space="0" w:color="auto"/>
              <w:right w:val="single" w:sz="4" w:space="0" w:color="auto"/>
            </w:tcBorders>
            <w:vAlign w:val="bottom"/>
            <w:hideMark/>
          </w:tcPr>
          <w:p w:rsidR="002D4779" w:rsidRPr="002D4779" w:rsidRDefault="002D4779" w:rsidP="002D4779">
            <w:pPr>
              <w:jc w:val="center"/>
              <w:rPr>
                <w:rFonts w:ascii="Times New Roman" w:hAnsi="Times New Roman" w:cs="Times New Roman"/>
                <w:sz w:val="24"/>
                <w:szCs w:val="24"/>
              </w:rPr>
            </w:pPr>
            <w:r w:rsidRPr="002D4779">
              <w:rPr>
                <w:rFonts w:ascii="Times New Roman" w:hAnsi="Times New Roman" w:cs="Times New Roman"/>
                <w:b/>
                <w:sz w:val="24"/>
                <w:szCs w:val="24"/>
              </w:rPr>
              <w:t>1 класс</w:t>
            </w:r>
            <w:r>
              <w:rPr>
                <w:rFonts w:ascii="Times New Roman" w:hAnsi="Times New Roman" w:cs="Times New Roman"/>
                <w:b/>
                <w:sz w:val="24"/>
                <w:szCs w:val="24"/>
              </w:rPr>
              <w:t xml:space="preserve"> (33 ч)</w:t>
            </w:r>
          </w:p>
        </w:tc>
      </w:tr>
      <w:tr w:rsidR="002D4779" w:rsidRPr="002D4779" w:rsidTr="002D4779">
        <w:trPr>
          <w:trHeight w:val="873"/>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jc w:val="center"/>
              <w:rPr>
                <w:rFonts w:ascii="Times New Roman" w:hAnsi="Times New Roman" w:cs="Times New Roman"/>
                <w:b/>
                <w:sz w:val="24"/>
                <w:szCs w:val="24"/>
              </w:rPr>
            </w:pPr>
            <w:r w:rsidRPr="002D4779">
              <w:rPr>
                <w:rFonts w:ascii="Times New Roman" w:hAnsi="Times New Roman" w:cs="Times New Roman"/>
                <w:b/>
                <w:sz w:val="24"/>
                <w:szCs w:val="24"/>
              </w:rPr>
              <w:t xml:space="preserve">Раздел 1. Общекультурные и </w:t>
            </w:r>
            <w:proofErr w:type="spellStart"/>
            <w:r w:rsidRPr="002D4779">
              <w:rPr>
                <w:rFonts w:ascii="Times New Roman" w:hAnsi="Times New Roman" w:cs="Times New Roman"/>
                <w:b/>
                <w:sz w:val="24"/>
                <w:szCs w:val="24"/>
              </w:rPr>
              <w:t>общетрудовые</w:t>
            </w:r>
            <w:proofErr w:type="spellEnd"/>
            <w:r w:rsidRPr="002D4779">
              <w:rPr>
                <w:rFonts w:ascii="Times New Roman" w:hAnsi="Times New Roman" w:cs="Times New Roman"/>
                <w:b/>
                <w:sz w:val="24"/>
                <w:szCs w:val="24"/>
              </w:rPr>
              <w:t xml:space="preserve"> компетенции.</w:t>
            </w:r>
          </w:p>
          <w:p w:rsidR="002D4779" w:rsidRPr="002D4779" w:rsidRDefault="002D4779" w:rsidP="002D4779">
            <w:pPr>
              <w:jc w:val="center"/>
              <w:rPr>
                <w:rFonts w:ascii="Times New Roman" w:hAnsi="Times New Roman" w:cs="Times New Roman"/>
                <w:sz w:val="24"/>
                <w:szCs w:val="24"/>
              </w:rPr>
            </w:pPr>
            <w:r w:rsidRPr="002D4779">
              <w:rPr>
                <w:rFonts w:ascii="Times New Roman" w:hAnsi="Times New Roman" w:cs="Times New Roman"/>
                <w:b/>
                <w:sz w:val="24"/>
                <w:szCs w:val="24"/>
              </w:rPr>
              <w:t>Основы культуры труда, самообслуживание (6 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 Рукотворный мир ка</w:t>
            </w:r>
            <w:r>
              <w:rPr>
                <w:rFonts w:ascii="Times New Roman" w:hAnsi="Times New Roman" w:cs="Times New Roman"/>
                <w:sz w:val="24"/>
                <w:szCs w:val="24"/>
              </w:rPr>
              <w:t xml:space="preserve">к результат труда человека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Человек — творец и созидатель, создатель духовно-культурной и материальной среды. Предметное окружение детей</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 xml:space="preserve">С помощью учителя: </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наблюдать</w:t>
            </w:r>
            <w:r w:rsidRPr="002D4779">
              <w:rPr>
                <w:rFonts w:ascii="Times New Roman" w:hAnsi="Times New Roman" w:cs="Times New Roman"/>
                <w:sz w:val="24"/>
                <w:szCs w:val="24"/>
              </w:rPr>
              <w:t xml:space="preserve"> связи человека с природой и предметным миром: предметный мир ближайшего окружения, конструкции и образы объектов природы и окружающего мира;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наблюдать</w:t>
            </w:r>
            <w:r w:rsidRPr="002D4779">
              <w:rPr>
                <w:rFonts w:ascii="Times New Roman" w:hAnsi="Times New Roman" w:cs="Times New Roman"/>
                <w:sz w:val="24"/>
                <w:szCs w:val="24"/>
              </w:rPr>
              <w:t xml:space="preserve"> конструкторско-технологические и декоративно-художественные особенности предлагаемых изделий;</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сравнивать</w:t>
            </w:r>
            <w:r w:rsidRPr="002D4779">
              <w:rPr>
                <w:rFonts w:ascii="Times New Roman" w:hAnsi="Times New Roman" w:cs="Times New Roman"/>
                <w:sz w:val="24"/>
                <w:szCs w:val="24"/>
              </w:rPr>
              <w:t>, делать простейшие обобщения;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анализировать</w:t>
            </w:r>
            <w:r w:rsidRPr="002D4779">
              <w:rPr>
                <w:rFonts w:ascii="Times New Roman" w:hAnsi="Times New Roman" w:cs="Times New Roman"/>
                <w:sz w:val="24"/>
                <w:szCs w:val="24"/>
              </w:rPr>
              <w:t xml:space="preserve"> предлагаемые задания: понимать поставленную цель, отделять </w:t>
            </w:r>
            <w:proofErr w:type="gramStart"/>
            <w:r w:rsidRPr="002D4779">
              <w:rPr>
                <w:rFonts w:ascii="Times New Roman" w:hAnsi="Times New Roman" w:cs="Times New Roman"/>
                <w:sz w:val="24"/>
                <w:szCs w:val="24"/>
              </w:rPr>
              <w:t>известное</w:t>
            </w:r>
            <w:proofErr w:type="gramEnd"/>
            <w:r w:rsidRPr="002D4779">
              <w:rPr>
                <w:rFonts w:ascii="Times New Roman" w:hAnsi="Times New Roman" w:cs="Times New Roman"/>
                <w:sz w:val="24"/>
                <w:szCs w:val="24"/>
              </w:rPr>
              <w:t xml:space="preserve"> от неизвестного;</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планировать</w:t>
            </w:r>
            <w:r w:rsidRPr="002D4779">
              <w:rPr>
                <w:rFonts w:ascii="Times New Roman" w:hAnsi="Times New Roman" w:cs="Times New Roman"/>
                <w:sz w:val="24"/>
                <w:szCs w:val="24"/>
              </w:rPr>
              <w:t xml:space="preserve"> предстоящую практическую деятельность в соответствии с её целью, задачами, особенностями выполняемого задания;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организовывать</w:t>
            </w:r>
            <w:r w:rsidRPr="002D4779">
              <w:rPr>
                <w:rFonts w:ascii="Times New Roman" w:hAnsi="Times New Roman" w:cs="Times New Roman"/>
                <w:sz w:val="24"/>
                <w:szCs w:val="24"/>
              </w:rPr>
              <w:t xml:space="preserve"> свою деятельность: подготавливать своё рабочее место, рационально размещать материалы и инструменты, соблюдать приёмы безопасного и рационального труда;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оценивать</w:t>
            </w:r>
            <w:r w:rsidRPr="002D4779">
              <w:rPr>
                <w:rFonts w:ascii="Times New Roman" w:hAnsi="Times New Roman" w:cs="Times New Roman"/>
                <w:sz w:val="24"/>
                <w:szCs w:val="24"/>
              </w:rPr>
              <w:t xml:space="preserve"> результат своей деятельности: точность изготовления деталей, аккуратность выполнения работы; принимать участие в обсуждении результатов деятельности одноклассников;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(осознавать и формулировать) </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2. Трудовая деятельность в жизни челов</w:t>
            </w:r>
            <w:r>
              <w:rPr>
                <w:rFonts w:ascii="Times New Roman" w:hAnsi="Times New Roman" w:cs="Times New Roman"/>
                <w:sz w:val="24"/>
                <w:szCs w:val="24"/>
              </w:rPr>
              <w:t xml:space="preserve">ека. Основы культуры труда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Мастера и их профессии (знакомые детям).</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Организация рабочего места, рациональное размещение на рабочем месте материалов и инструментов.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Соблюдение в работе безопасных приёмов труда</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3. Природа в художественно-практиче</w:t>
            </w:r>
            <w:r>
              <w:rPr>
                <w:rFonts w:ascii="Times New Roman" w:hAnsi="Times New Roman" w:cs="Times New Roman"/>
                <w:sz w:val="24"/>
                <w:szCs w:val="24"/>
              </w:rPr>
              <w:t xml:space="preserve">ской деятельности человека (2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Отражение мотивов природы в декоративно-прикладном творчестве.</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Использование форм и образов природы в создании предметной среды (в лепке, аппликации, мозаике и пр.)</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4. П</w:t>
            </w:r>
            <w:r>
              <w:rPr>
                <w:rFonts w:ascii="Times New Roman" w:hAnsi="Times New Roman" w:cs="Times New Roman"/>
                <w:sz w:val="24"/>
                <w:szCs w:val="24"/>
              </w:rPr>
              <w:t xml:space="preserve">рирода и техническая среда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Проблемы экологии.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Общее представление о конструктивных особенностях изделий (изделие и его детали)</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5. До</w:t>
            </w:r>
            <w:r>
              <w:rPr>
                <w:rFonts w:ascii="Times New Roman" w:hAnsi="Times New Roman" w:cs="Times New Roman"/>
                <w:sz w:val="24"/>
                <w:szCs w:val="24"/>
              </w:rPr>
              <w:t>м и семья. Самообслуживание (1</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Самообслуживание (поддержание чистоты, опрятность).</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Изготовление для близких подарков (открытки, сувениры и т. п.). Растения в доме (уход за растениями) </w:t>
            </w:r>
            <w:r w:rsidRPr="002D4779">
              <w:rPr>
                <w:rFonts w:ascii="Times New Roman" w:hAnsi="Times New Roman" w:cs="Times New Roman"/>
                <w:i/>
                <w:sz w:val="24"/>
                <w:szCs w:val="24"/>
              </w:rPr>
              <w:t>(реализуется при двухчасовом планировании)</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rPr>
          <w:trHeight w:val="911"/>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jc w:val="center"/>
              <w:rPr>
                <w:rFonts w:ascii="Times New Roman" w:hAnsi="Times New Roman" w:cs="Times New Roman"/>
                <w:b/>
                <w:sz w:val="24"/>
                <w:szCs w:val="24"/>
              </w:rPr>
            </w:pPr>
            <w:r w:rsidRPr="002D4779">
              <w:rPr>
                <w:rFonts w:ascii="Times New Roman" w:hAnsi="Times New Roman" w:cs="Times New Roman"/>
                <w:b/>
                <w:sz w:val="24"/>
                <w:szCs w:val="24"/>
              </w:rPr>
              <w:lastRenderedPageBreak/>
              <w:t>Раздел 2. Технология ручной обработки материалов.</w:t>
            </w:r>
          </w:p>
          <w:p w:rsidR="002D4779" w:rsidRPr="002D4779" w:rsidRDefault="002D4779" w:rsidP="002D4779">
            <w:pPr>
              <w:jc w:val="center"/>
              <w:rPr>
                <w:rFonts w:ascii="Times New Roman" w:hAnsi="Times New Roman" w:cs="Times New Roman"/>
                <w:sz w:val="24"/>
                <w:szCs w:val="24"/>
              </w:rPr>
            </w:pPr>
            <w:r w:rsidRPr="002D4779">
              <w:rPr>
                <w:rFonts w:ascii="Times New Roman" w:hAnsi="Times New Roman" w:cs="Times New Roman"/>
                <w:b/>
                <w:sz w:val="24"/>
                <w:szCs w:val="24"/>
              </w:rPr>
              <w:t>Элем</w:t>
            </w:r>
            <w:r>
              <w:rPr>
                <w:rFonts w:ascii="Times New Roman" w:hAnsi="Times New Roman" w:cs="Times New Roman"/>
                <w:b/>
                <w:sz w:val="24"/>
                <w:szCs w:val="24"/>
              </w:rPr>
              <w:t xml:space="preserve">енты графической грамоты (17 </w:t>
            </w:r>
            <w:r w:rsidRPr="002D4779">
              <w:rPr>
                <w:rFonts w:ascii="Times New Roman" w:hAnsi="Times New Roman" w:cs="Times New Roman"/>
                <w:b/>
                <w:sz w:val="24"/>
                <w:szCs w:val="24"/>
              </w:rPr>
              <w:t>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 Материалы, их свойства, происхождение</w:t>
            </w:r>
            <w:r>
              <w:rPr>
                <w:rFonts w:ascii="Times New Roman" w:hAnsi="Times New Roman" w:cs="Times New Roman"/>
                <w:sz w:val="24"/>
                <w:szCs w:val="24"/>
              </w:rPr>
              <w:t xml:space="preserve"> и использование человеком (2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Мир материалов (общее представление, основные свойства).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Подготовка материалов к работе. </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Бережное использование и экономное расходование материалов.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Способы обработки материалов для получения различных декоративно-художественных эффектов (разметка по шаблону, сгибание, складывание)</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 xml:space="preserve">С помощью учителя: </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выполнять</w:t>
            </w:r>
            <w:r w:rsidRPr="002D4779">
              <w:rPr>
                <w:rFonts w:ascii="Times New Roman" w:hAnsi="Times New Roman" w:cs="Times New Roman"/>
                <w:sz w:val="24"/>
                <w:szCs w:val="24"/>
              </w:rPr>
              <w:t xml:space="preserve"> простейшие исследования (наблюдать, сравнивать, сопоставлять) изученные материалы: их виды, физические и технологические свойства, конструктивные особенности используемых инструментов, приёмы работы освоенными приспособлениями и инструментами;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анализировать</w:t>
            </w:r>
            <w:r w:rsidRPr="002D4779">
              <w:rPr>
                <w:rFonts w:ascii="Times New Roman" w:hAnsi="Times New Roman" w:cs="Times New Roman"/>
                <w:sz w:val="24"/>
                <w:szCs w:val="24"/>
              </w:rPr>
              <w:t xml:space="preserve"> конструкторско-технологические и декоративно-художественные особенности предлагаемых изделий, выделять известное и неизвестное;</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осуществлять</w:t>
            </w:r>
            <w:r w:rsidRPr="002D4779">
              <w:rPr>
                <w:rFonts w:ascii="Times New Roman" w:hAnsi="Times New Roman" w:cs="Times New Roman"/>
                <w:sz w:val="24"/>
                <w:szCs w:val="24"/>
              </w:rPr>
              <w:t xml:space="preserve"> практический поиск и открытие нового знания и умения; анализировать и читать графические изображения (рисунки);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воплощать</w:t>
            </w:r>
            <w:r w:rsidRPr="002D4779">
              <w:rPr>
                <w:rFonts w:ascii="Times New Roman" w:hAnsi="Times New Roman" w:cs="Times New Roman"/>
                <w:sz w:val="24"/>
                <w:szCs w:val="24"/>
              </w:rPr>
              <w:t xml:space="preserve"> мысленный образ в материале с опорой (при необходимости) на графические изображения, соблюдая приёмы безопасного и рационального труда;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w:t>
            </w:r>
            <w:r w:rsidRPr="002D4779">
              <w:rPr>
                <w:rFonts w:ascii="Times New Roman" w:eastAsia="Arial Unicode MS" w:hAnsi="Times New Roman" w:cs="Times New Roman"/>
                <w:sz w:val="24"/>
                <w:szCs w:val="24"/>
              </w:rPr>
              <w:t> </w:t>
            </w:r>
            <w:r w:rsidRPr="002D4779">
              <w:rPr>
                <w:rFonts w:ascii="Times New Roman" w:hAnsi="Times New Roman" w:cs="Times New Roman"/>
                <w:i/>
                <w:sz w:val="24"/>
                <w:szCs w:val="24"/>
              </w:rPr>
              <w:t>планировать</w:t>
            </w:r>
            <w:r w:rsidRPr="002D4779">
              <w:rPr>
                <w:rFonts w:ascii="Times New Roman" w:hAnsi="Times New Roman" w:cs="Times New Roman"/>
                <w:sz w:val="24"/>
                <w:szCs w:val="24"/>
              </w:rPr>
              <w:t xml:space="preserve"> последовательность практических действий для реализации поставленной задачи;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осуществлять</w:t>
            </w: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самоконтроль</w:t>
            </w:r>
            <w:r w:rsidRPr="002D4779">
              <w:rPr>
                <w:rFonts w:ascii="Times New Roman" w:hAnsi="Times New Roman" w:cs="Times New Roman"/>
                <w:sz w:val="24"/>
                <w:szCs w:val="24"/>
              </w:rPr>
              <w:t xml:space="preserve"> качества выполненной работы (соответствие предложенному образцу или заданию);</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(осознавать и формулировать) то новое, что открыто и усвоено на уроке</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2. Инструменты и приспособлени</w:t>
            </w:r>
            <w:r>
              <w:rPr>
                <w:rFonts w:ascii="Times New Roman" w:hAnsi="Times New Roman" w:cs="Times New Roman"/>
                <w:sz w:val="24"/>
                <w:szCs w:val="24"/>
              </w:rPr>
              <w:t xml:space="preserve">я для обработки материалов </w:t>
            </w:r>
          </w:p>
          <w:p w:rsidR="002D4779" w:rsidRPr="002D4779" w:rsidRDefault="002D4779" w:rsidP="002D4779">
            <w:pPr>
              <w:rPr>
                <w:rFonts w:ascii="Times New Roman" w:hAnsi="Times New Roman" w:cs="Times New Roman"/>
                <w:sz w:val="24"/>
                <w:szCs w:val="24"/>
              </w:rPr>
            </w:pPr>
            <w:r>
              <w:rPr>
                <w:rFonts w:ascii="Times New Roman" w:hAnsi="Times New Roman" w:cs="Times New Roman"/>
                <w:sz w:val="24"/>
                <w:szCs w:val="24"/>
              </w:rPr>
              <w:t xml:space="preserve">(2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Знакомство с ножницами, их конструкцией, удобным удержанием, правилами пользования ими</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Тема 3. Общее представление </w:t>
            </w:r>
            <w:r>
              <w:rPr>
                <w:rFonts w:ascii="Times New Roman" w:hAnsi="Times New Roman" w:cs="Times New Roman"/>
                <w:sz w:val="24"/>
                <w:szCs w:val="24"/>
              </w:rPr>
              <w:t xml:space="preserve">о технологическом процессе (2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Этапы (технология) изготовления изделий из разных материалов (общее представление).</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Технологические операции: разметка, выделение деталей, формообразование, сборка, отделка</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4. Технологические операции ручной обработки материалов (изготовление изделий из бум</w:t>
            </w:r>
            <w:r>
              <w:rPr>
                <w:rFonts w:ascii="Times New Roman" w:hAnsi="Times New Roman" w:cs="Times New Roman"/>
                <w:sz w:val="24"/>
                <w:szCs w:val="24"/>
              </w:rPr>
              <w:t xml:space="preserve">аги, картона, ткани и др.) (7 </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Подбор материалов и инструментов (с помощью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Разметка (на глаз, по шаблону).</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Обработка материала (отрывание, сгибание, складывание, резание ножницами).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Сборка деталей, клеевое соединение.</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Отделка изделия или его деталей (окрашивание, вышивка, аппликация)</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5. Графические изображе</w:t>
            </w:r>
            <w:r>
              <w:rPr>
                <w:rFonts w:ascii="Times New Roman" w:hAnsi="Times New Roman" w:cs="Times New Roman"/>
                <w:sz w:val="24"/>
                <w:szCs w:val="24"/>
              </w:rPr>
              <w:t xml:space="preserve">ния в технике и технологии (4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Виды условных графических изображений: рисунок, инструкционная карта.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Изготовление изделий с опорой на рисунки, инструкционные </w:t>
            </w:r>
            <w:r w:rsidRPr="002D4779">
              <w:rPr>
                <w:rFonts w:ascii="Times New Roman" w:hAnsi="Times New Roman" w:cs="Times New Roman"/>
                <w:sz w:val="24"/>
                <w:szCs w:val="24"/>
              </w:rPr>
              <w:lastRenderedPageBreak/>
              <w:t>карты</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rPr>
          <w:trHeight w:val="654"/>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Default="002D4779" w:rsidP="0025094E">
            <w:pPr>
              <w:rPr>
                <w:rFonts w:ascii="Times New Roman" w:hAnsi="Times New Roman" w:cs="Times New Roman"/>
                <w:sz w:val="24"/>
                <w:szCs w:val="24"/>
              </w:rPr>
            </w:pPr>
          </w:p>
          <w:p w:rsidR="002D4779" w:rsidRPr="002D4779" w:rsidRDefault="002D4779" w:rsidP="002D4779">
            <w:pPr>
              <w:jc w:val="center"/>
              <w:rPr>
                <w:rFonts w:ascii="Times New Roman" w:hAnsi="Times New Roman" w:cs="Times New Roman"/>
                <w:b/>
                <w:sz w:val="24"/>
                <w:szCs w:val="24"/>
              </w:rPr>
            </w:pPr>
            <w:r w:rsidRPr="002D4779">
              <w:rPr>
                <w:rFonts w:ascii="Times New Roman" w:hAnsi="Times New Roman" w:cs="Times New Roman"/>
                <w:b/>
                <w:sz w:val="24"/>
                <w:szCs w:val="24"/>
              </w:rPr>
              <w:t>Раздел 3. Конструирование и моделирование (10 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w:t>
            </w:r>
            <w:r>
              <w:rPr>
                <w:rFonts w:ascii="Times New Roman" w:hAnsi="Times New Roman" w:cs="Times New Roman"/>
                <w:sz w:val="24"/>
                <w:szCs w:val="24"/>
              </w:rPr>
              <w:t xml:space="preserve"> Изделие и его конструкция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Изделие, детали изделия</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 помощью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w:t>
            </w:r>
            <w:r w:rsidRPr="002D4779">
              <w:rPr>
                <w:rFonts w:ascii="Times New Roman" w:eastAsia="Arial Unicode MS" w:hAnsi="Times New Roman" w:cs="Times New Roman"/>
                <w:sz w:val="24"/>
                <w:szCs w:val="24"/>
              </w:rPr>
              <w:t> </w:t>
            </w:r>
            <w:r w:rsidRPr="002D4779">
              <w:rPr>
                <w:rFonts w:ascii="Times New Roman" w:hAnsi="Times New Roman" w:cs="Times New Roman"/>
                <w:i/>
                <w:sz w:val="24"/>
                <w:szCs w:val="24"/>
              </w:rPr>
              <w:t>моделировать</w:t>
            </w:r>
            <w:r w:rsidRPr="002D4779">
              <w:rPr>
                <w:rFonts w:ascii="Times New Roman" w:hAnsi="Times New Roman" w:cs="Times New Roman"/>
                <w:sz w:val="24"/>
                <w:szCs w:val="24"/>
              </w:rPr>
              <w:t xml:space="preserve"> несложные изделия с разными конструктивными особенностями по образцу и рисунку;</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определять</w:t>
            </w:r>
            <w:r w:rsidRPr="002D4779">
              <w:rPr>
                <w:rFonts w:ascii="Times New Roman" w:hAnsi="Times New Roman" w:cs="Times New Roman"/>
                <w:sz w:val="24"/>
                <w:szCs w:val="24"/>
              </w:rPr>
              <w:t xml:space="preserve"> особенности конструкции, подбирать соответствующие материалы и инструменты;</w:t>
            </w:r>
          </w:p>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sz w:val="24"/>
                <w:szCs w:val="24"/>
              </w:rPr>
              <w:t>—</w:t>
            </w:r>
            <w:r w:rsidRPr="002D4779">
              <w:rPr>
                <w:rFonts w:ascii="Times New Roman" w:eastAsia="Arial Unicode MS" w:hAnsi="Times New Roman" w:cs="Times New Roman"/>
                <w:sz w:val="24"/>
                <w:szCs w:val="24"/>
              </w:rPr>
              <w:t> </w:t>
            </w:r>
            <w:r w:rsidRPr="002D4779">
              <w:rPr>
                <w:rFonts w:ascii="Times New Roman" w:hAnsi="Times New Roman" w:cs="Times New Roman"/>
                <w:i/>
                <w:sz w:val="24"/>
                <w:szCs w:val="24"/>
              </w:rPr>
              <w:t>планировать</w:t>
            </w:r>
            <w:r w:rsidRPr="002D4779">
              <w:rPr>
                <w:rFonts w:ascii="Times New Roman" w:hAnsi="Times New Roman" w:cs="Times New Roman"/>
                <w:sz w:val="24"/>
                <w:szCs w:val="24"/>
              </w:rPr>
              <w:t xml:space="preserve"> последовательность практических действий для реализации замысла</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Тема 2. Элементарные </w:t>
            </w:r>
            <w:r>
              <w:rPr>
                <w:rFonts w:ascii="Times New Roman" w:hAnsi="Times New Roman" w:cs="Times New Roman"/>
                <w:sz w:val="24"/>
                <w:szCs w:val="24"/>
              </w:rPr>
              <w:t xml:space="preserve">представления о конструкции (2 </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Машины и механизмы — помощники человека, их назначение, общее представление.</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Конструкция изделия (разъёмная, неразъёмная, соединение подвижное и неподвижное)</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i/>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3. Конструирование и моделир</w:t>
            </w:r>
            <w:r>
              <w:rPr>
                <w:rFonts w:ascii="Times New Roman" w:hAnsi="Times New Roman" w:cs="Times New Roman"/>
                <w:sz w:val="24"/>
                <w:szCs w:val="24"/>
              </w:rPr>
              <w:t xml:space="preserve">ование несложных объектов </w:t>
            </w:r>
          </w:p>
          <w:p w:rsidR="002D4779" w:rsidRPr="002D4779" w:rsidRDefault="002D4779" w:rsidP="002D4779">
            <w:pPr>
              <w:rPr>
                <w:rFonts w:ascii="Times New Roman" w:hAnsi="Times New Roman" w:cs="Times New Roman"/>
                <w:sz w:val="24"/>
                <w:szCs w:val="24"/>
              </w:rPr>
            </w:pPr>
            <w:r>
              <w:rPr>
                <w:rFonts w:ascii="Times New Roman" w:hAnsi="Times New Roman" w:cs="Times New Roman"/>
                <w:sz w:val="24"/>
                <w:szCs w:val="24"/>
              </w:rPr>
              <w:t xml:space="preserve">(7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Конст</w:t>
            </w:r>
            <w:r>
              <w:rPr>
                <w:rFonts w:ascii="Times New Roman" w:hAnsi="Times New Roman" w:cs="Times New Roman"/>
                <w:sz w:val="24"/>
                <w:szCs w:val="24"/>
              </w:rPr>
              <w:t>руирование и моделирование изде</w:t>
            </w:r>
            <w:r w:rsidRPr="002D4779">
              <w:rPr>
                <w:rFonts w:ascii="Times New Roman" w:hAnsi="Times New Roman" w:cs="Times New Roman"/>
                <w:sz w:val="24"/>
                <w:szCs w:val="24"/>
              </w:rPr>
              <w:t xml:space="preserve">лий на основе </w:t>
            </w:r>
            <w:r>
              <w:rPr>
                <w:rFonts w:ascii="Times New Roman" w:hAnsi="Times New Roman" w:cs="Times New Roman"/>
                <w:sz w:val="24"/>
                <w:szCs w:val="24"/>
              </w:rPr>
              <w:t>природных форм и конст</w:t>
            </w:r>
            <w:r w:rsidRPr="002D4779">
              <w:rPr>
                <w:rFonts w:ascii="Times New Roman" w:hAnsi="Times New Roman" w:cs="Times New Roman"/>
                <w:sz w:val="24"/>
                <w:szCs w:val="24"/>
              </w:rPr>
              <w:t>рукций (например, образы животных и ра</w:t>
            </w:r>
            <w:r>
              <w:rPr>
                <w:rFonts w:ascii="Times New Roman" w:hAnsi="Times New Roman" w:cs="Times New Roman"/>
                <w:sz w:val="24"/>
                <w:szCs w:val="24"/>
              </w:rPr>
              <w:t>стений в технике оригами, аппли</w:t>
            </w:r>
            <w:r w:rsidRPr="002D4779">
              <w:rPr>
                <w:rFonts w:ascii="Times New Roman" w:hAnsi="Times New Roman" w:cs="Times New Roman"/>
                <w:sz w:val="24"/>
                <w:szCs w:val="24"/>
              </w:rPr>
              <w:t>кациях из геометрических фигур и пр.)</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i/>
                <w:sz w:val="24"/>
                <w:szCs w:val="24"/>
              </w:rPr>
            </w:pPr>
          </w:p>
        </w:tc>
      </w:tr>
      <w:tr w:rsidR="002D4779" w:rsidRPr="002D4779" w:rsidTr="002D4779">
        <w:tc>
          <w:tcPr>
            <w:tcW w:w="10774" w:type="dxa"/>
            <w:gridSpan w:val="4"/>
            <w:tcBorders>
              <w:top w:val="single" w:sz="4" w:space="0" w:color="auto"/>
              <w:left w:val="single" w:sz="4" w:space="0" w:color="auto"/>
              <w:bottom w:val="single" w:sz="4" w:space="0" w:color="auto"/>
              <w:right w:val="single" w:sz="4" w:space="0" w:color="auto"/>
            </w:tcBorders>
            <w:vAlign w:val="bottom"/>
            <w:hideMark/>
          </w:tcPr>
          <w:p w:rsidR="0025094E" w:rsidRDefault="0025094E" w:rsidP="0025094E">
            <w:pPr>
              <w:rPr>
                <w:rFonts w:ascii="Times New Roman" w:hAnsi="Times New Roman" w:cs="Times New Roman"/>
                <w:b/>
                <w:sz w:val="24"/>
                <w:szCs w:val="24"/>
              </w:rPr>
            </w:pPr>
          </w:p>
          <w:p w:rsidR="002D4779" w:rsidRPr="002D4779" w:rsidRDefault="002D4779" w:rsidP="002D4779">
            <w:pPr>
              <w:jc w:val="center"/>
              <w:rPr>
                <w:rFonts w:ascii="Times New Roman" w:hAnsi="Times New Roman" w:cs="Times New Roman"/>
                <w:b/>
                <w:sz w:val="24"/>
                <w:szCs w:val="24"/>
              </w:rPr>
            </w:pPr>
            <w:r w:rsidRPr="002D4779">
              <w:rPr>
                <w:rFonts w:ascii="Times New Roman" w:hAnsi="Times New Roman" w:cs="Times New Roman"/>
                <w:b/>
                <w:sz w:val="24"/>
                <w:szCs w:val="24"/>
              </w:rPr>
              <w:t>2 класс</w:t>
            </w:r>
            <w:r>
              <w:rPr>
                <w:rFonts w:ascii="Times New Roman" w:hAnsi="Times New Roman" w:cs="Times New Roman"/>
                <w:b/>
                <w:sz w:val="24"/>
                <w:szCs w:val="24"/>
              </w:rPr>
              <w:t xml:space="preserve"> (34 часа)</w:t>
            </w:r>
          </w:p>
        </w:tc>
      </w:tr>
      <w:tr w:rsidR="002D4779" w:rsidRPr="002D4779" w:rsidTr="002D4779">
        <w:trPr>
          <w:trHeight w:val="801"/>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jc w:val="center"/>
              <w:rPr>
                <w:rFonts w:ascii="Times New Roman" w:hAnsi="Times New Roman" w:cs="Times New Roman"/>
                <w:b/>
                <w:sz w:val="24"/>
                <w:szCs w:val="24"/>
              </w:rPr>
            </w:pPr>
            <w:r w:rsidRPr="002D4779">
              <w:rPr>
                <w:rFonts w:ascii="Times New Roman" w:hAnsi="Times New Roman" w:cs="Times New Roman"/>
                <w:b/>
                <w:sz w:val="24"/>
                <w:szCs w:val="24"/>
              </w:rPr>
              <w:t xml:space="preserve">Раздел 1. Общекультурные и </w:t>
            </w:r>
            <w:proofErr w:type="spellStart"/>
            <w:r w:rsidRPr="002D4779">
              <w:rPr>
                <w:rFonts w:ascii="Times New Roman" w:hAnsi="Times New Roman" w:cs="Times New Roman"/>
                <w:b/>
                <w:sz w:val="24"/>
                <w:szCs w:val="24"/>
              </w:rPr>
              <w:t>общетрудовые</w:t>
            </w:r>
            <w:proofErr w:type="spellEnd"/>
            <w:r w:rsidRPr="002D4779">
              <w:rPr>
                <w:rFonts w:ascii="Times New Roman" w:hAnsi="Times New Roman" w:cs="Times New Roman"/>
                <w:b/>
                <w:sz w:val="24"/>
                <w:szCs w:val="24"/>
              </w:rPr>
              <w:t xml:space="preserve"> компетенции.</w:t>
            </w:r>
          </w:p>
          <w:p w:rsidR="002D4779" w:rsidRPr="002D4779" w:rsidRDefault="002D4779" w:rsidP="002D4779">
            <w:pPr>
              <w:jc w:val="center"/>
              <w:rPr>
                <w:rFonts w:ascii="Times New Roman" w:hAnsi="Times New Roman" w:cs="Times New Roman"/>
                <w:sz w:val="24"/>
                <w:szCs w:val="24"/>
              </w:rPr>
            </w:pPr>
            <w:r w:rsidRPr="002D4779">
              <w:rPr>
                <w:rFonts w:ascii="Times New Roman" w:hAnsi="Times New Roman" w:cs="Times New Roman"/>
                <w:b/>
                <w:sz w:val="24"/>
                <w:szCs w:val="24"/>
              </w:rPr>
              <w:t>Основы культур</w:t>
            </w:r>
            <w:r>
              <w:rPr>
                <w:rFonts w:ascii="Times New Roman" w:hAnsi="Times New Roman" w:cs="Times New Roman"/>
                <w:b/>
                <w:sz w:val="24"/>
                <w:szCs w:val="24"/>
              </w:rPr>
              <w:t xml:space="preserve">ы труда, самообслуживание (8 </w:t>
            </w:r>
            <w:r w:rsidRPr="002D4779">
              <w:rPr>
                <w:rFonts w:ascii="Times New Roman" w:hAnsi="Times New Roman" w:cs="Times New Roman"/>
                <w:b/>
                <w:sz w:val="24"/>
                <w:szCs w:val="24"/>
              </w:rPr>
              <w:t>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 Рукотворный мир ка</w:t>
            </w:r>
            <w:r>
              <w:rPr>
                <w:rFonts w:ascii="Times New Roman" w:hAnsi="Times New Roman" w:cs="Times New Roman"/>
                <w:sz w:val="24"/>
                <w:szCs w:val="24"/>
              </w:rPr>
              <w:t xml:space="preserve">к результат труда человека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Человек — творец и созидатель, создатель духовно-культурной и материальной среды; изделия ремесленников</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w:t>
            </w:r>
            <w:r w:rsidRPr="002D4779">
              <w:rPr>
                <w:rFonts w:ascii="Times New Roman" w:eastAsia="Arial Unicode MS" w:hAnsi="Times New Roman" w:cs="Times New Roman"/>
                <w:sz w:val="24"/>
                <w:szCs w:val="24"/>
              </w:rPr>
              <w:t> </w:t>
            </w:r>
            <w:r w:rsidRPr="002D4779">
              <w:rPr>
                <w:rFonts w:ascii="Times New Roman" w:hAnsi="Times New Roman" w:cs="Times New Roman"/>
                <w:i/>
                <w:sz w:val="24"/>
                <w:szCs w:val="24"/>
              </w:rPr>
              <w:t>Наблюдать</w:t>
            </w:r>
            <w:r w:rsidRPr="002D4779">
              <w:rPr>
                <w:rFonts w:ascii="Times New Roman" w:hAnsi="Times New Roman" w:cs="Times New Roman"/>
                <w:sz w:val="24"/>
                <w:szCs w:val="24"/>
              </w:rPr>
              <w:t xml:space="preserve"> конструкции и образы объектов природы и окружающего мира, </w:t>
            </w:r>
            <w:r w:rsidRPr="002D4779">
              <w:rPr>
                <w:rFonts w:ascii="Times New Roman" w:hAnsi="Times New Roman" w:cs="Times New Roman"/>
                <w:i/>
                <w:sz w:val="24"/>
                <w:szCs w:val="24"/>
              </w:rPr>
              <w:t>знакомиться</w:t>
            </w:r>
            <w:r w:rsidRPr="002D4779">
              <w:rPr>
                <w:rFonts w:ascii="Times New Roman" w:hAnsi="Times New Roman" w:cs="Times New Roman"/>
                <w:sz w:val="24"/>
                <w:szCs w:val="24"/>
              </w:rPr>
              <w:t xml:space="preserve"> с традициями и творчеством мастеров родного края;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сравнивать</w:t>
            </w:r>
            <w:r w:rsidRPr="002D4779">
              <w:rPr>
                <w:rFonts w:ascii="Times New Roman" w:hAnsi="Times New Roman" w:cs="Times New Roman"/>
                <w:sz w:val="24"/>
                <w:szCs w:val="24"/>
              </w:rPr>
              <w:t xml:space="preserve">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в рукотворной деятельности материалы.</w:t>
            </w:r>
          </w:p>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 помощью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искать, отбирать и использовать</w:t>
            </w:r>
            <w:r w:rsidRPr="002D4779">
              <w:rPr>
                <w:rFonts w:ascii="Times New Roman" w:hAnsi="Times New Roman" w:cs="Times New Roman"/>
                <w:sz w:val="24"/>
                <w:szCs w:val="24"/>
              </w:rPr>
              <w:t xml:space="preserve"> необходимую </w:t>
            </w:r>
            <w:r w:rsidRPr="002D4779">
              <w:rPr>
                <w:rFonts w:ascii="Times New Roman" w:hAnsi="Times New Roman" w:cs="Times New Roman"/>
                <w:sz w:val="24"/>
                <w:szCs w:val="24"/>
              </w:rPr>
              <w:lastRenderedPageBreak/>
              <w:t>информацию (из учебника и других справочных и дидактических материалов);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при планировании </w:t>
            </w:r>
            <w:r w:rsidRPr="002D4779">
              <w:rPr>
                <w:rFonts w:ascii="Times New Roman" w:hAnsi="Times New Roman" w:cs="Times New Roman"/>
                <w:i/>
                <w:sz w:val="24"/>
                <w:szCs w:val="24"/>
              </w:rPr>
              <w:t>отбирать</w:t>
            </w:r>
            <w:r w:rsidRPr="002D4779">
              <w:rPr>
                <w:rFonts w:ascii="Times New Roman" w:hAnsi="Times New Roman" w:cs="Times New Roman"/>
                <w:sz w:val="24"/>
                <w:szCs w:val="24"/>
              </w:rPr>
              <w:t xml:space="preserve"> оптимальные способы выполнения предстоящей практической работы в соответствии с её целью и задачами;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организовывать</w:t>
            </w:r>
            <w:r w:rsidRPr="002D4779">
              <w:rPr>
                <w:rFonts w:ascii="Times New Roman" w:hAnsi="Times New Roman" w:cs="Times New Roman"/>
                <w:sz w:val="24"/>
                <w:szCs w:val="24"/>
              </w:rPr>
              <w:t xml:space="preserve"> свою деятельность, работать в малых группах, осуществлять сотрудничество;</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исследовать</w:t>
            </w:r>
            <w:r w:rsidRPr="002D4779">
              <w:rPr>
                <w:rFonts w:ascii="Times New Roman" w:hAnsi="Times New Roman" w:cs="Times New Roman"/>
                <w:sz w:val="24"/>
                <w:szCs w:val="24"/>
              </w:rPr>
              <w:t xml:space="preserve"> конструкторско-технологические и декоративно-художественные особенности предлагаемых изделий, </w:t>
            </w:r>
            <w:r w:rsidRPr="002D4779">
              <w:rPr>
                <w:rFonts w:ascii="Times New Roman" w:hAnsi="Times New Roman" w:cs="Times New Roman"/>
                <w:i/>
                <w:sz w:val="24"/>
                <w:szCs w:val="24"/>
              </w:rPr>
              <w:t>искать</w:t>
            </w:r>
            <w:r w:rsidRPr="002D4779">
              <w:rPr>
                <w:rFonts w:ascii="Times New Roman" w:hAnsi="Times New Roman" w:cs="Times New Roman"/>
                <w:sz w:val="24"/>
                <w:szCs w:val="24"/>
              </w:rPr>
              <w:t xml:space="preserve"> наиболее целесообразные способы решения задач прикладного характера в зависимости от цели и конкретных условий работы;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оценивать</w:t>
            </w: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результат</w:t>
            </w:r>
            <w:r w:rsidRPr="002D4779">
              <w:rPr>
                <w:rFonts w:ascii="Times New Roman" w:hAnsi="Times New Roman" w:cs="Times New Roman"/>
                <w:sz w:val="24"/>
                <w:szCs w:val="24"/>
              </w:rPr>
              <w:t xml:space="preserve"> своей деятельности: точность изготовления деталей, аккуратность выполнения работы;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(осознавать и формулировать) то новое, что усвоено</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2. Трудовая деятельность в жизни челов</w:t>
            </w:r>
            <w:r>
              <w:rPr>
                <w:rFonts w:ascii="Times New Roman" w:hAnsi="Times New Roman" w:cs="Times New Roman"/>
                <w:sz w:val="24"/>
                <w:szCs w:val="24"/>
              </w:rPr>
              <w:t xml:space="preserve">ека. Основы культуры труда (2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Ремёсла и их роль в культуре народов мира; мастера, их профессии и виды изготавливаемых изделий в зависимости от условий конкретной местности. Традиции и творчество мастера в создании предметной среды.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Организация рабочего места, рациональное размещение на рабочем месте материалов и чертёжных инструментов.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Соблюдение в работе безопасных приёмов труда</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Тема 3. Природа в художественно-практич</w:t>
            </w:r>
            <w:r>
              <w:rPr>
                <w:rFonts w:ascii="Times New Roman" w:hAnsi="Times New Roman" w:cs="Times New Roman"/>
                <w:sz w:val="24"/>
                <w:szCs w:val="24"/>
              </w:rPr>
              <w:t xml:space="preserve">еской деятельности человека </w:t>
            </w:r>
          </w:p>
          <w:p w:rsidR="002D4779" w:rsidRPr="002D4779" w:rsidRDefault="002D4779" w:rsidP="002D4779">
            <w:pPr>
              <w:rPr>
                <w:rFonts w:ascii="Times New Roman" w:hAnsi="Times New Roman" w:cs="Times New Roman"/>
                <w:sz w:val="24"/>
                <w:szCs w:val="24"/>
              </w:rPr>
            </w:pPr>
            <w:r>
              <w:rPr>
                <w:rFonts w:ascii="Times New Roman" w:hAnsi="Times New Roman" w:cs="Times New Roman"/>
                <w:sz w:val="24"/>
                <w:szCs w:val="24"/>
              </w:rPr>
              <w:t>(1</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Выражение связи человека и природы через предметную среду, декоративно-прикладное искусство.</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Гармония предметного мира и природы, её отражение в народном быту и творчестве</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Тема 4. П</w:t>
            </w:r>
            <w:r w:rsidR="004E53DB">
              <w:rPr>
                <w:rFonts w:ascii="Times New Roman" w:hAnsi="Times New Roman" w:cs="Times New Roman"/>
                <w:sz w:val="24"/>
                <w:szCs w:val="24"/>
              </w:rPr>
              <w:t xml:space="preserve">рирода и техническая среда (2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Характерные особенности конструкций (разъёмные и неразъёмные).</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Модели и макеты. Подвижное и неподвижное соединение деталей конструкций</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5. Дом и семья.</w:t>
            </w:r>
          </w:p>
          <w:p w:rsidR="002D4779" w:rsidRPr="002D4779" w:rsidRDefault="004E53DB" w:rsidP="002D4779">
            <w:pPr>
              <w:rPr>
                <w:rFonts w:ascii="Times New Roman" w:hAnsi="Times New Roman" w:cs="Times New Roman"/>
                <w:sz w:val="24"/>
                <w:szCs w:val="24"/>
              </w:rPr>
            </w:pPr>
            <w:r>
              <w:rPr>
                <w:rFonts w:ascii="Times New Roman" w:hAnsi="Times New Roman" w:cs="Times New Roman"/>
                <w:sz w:val="24"/>
                <w:szCs w:val="24"/>
              </w:rPr>
              <w:t xml:space="preserve">Самообслуживание (2 </w:t>
            </w:r>
            <w:r w:rsidR="002D4779"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Декоративное оформление культурно-бытовой среды.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Самообслуживание: самостоятельный отбор материалов и инструментов для урока.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Мир растений (уход за растениями, размножение семенами и черенками)</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rPr>
          <w:trHeight w:val="953"/>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Pr="004E53DB" w:rsidRDefault="002D4779" w:rsidP="002D4779">
            <w:pPr>
              <w:jc w:val="center"/>
              <w:rPr>
                <w:rFonts w:ascii="Times New Roman" w:hAnsi="Times New Roman" w:cs="Times New Roman"/>
                <w:b/>
                <w:sz w:val="24"/>
                <w:szCs w:val="24"/>
              </w:rPr>
            </w:pPr>
            <w:r w:rsidRPr="004E53DB">
              <w:rPr>
                <w:rFonts w:ascii="Times New Roman" w:hAnsi="Times New Roman" w:cs="Times New Roman"/>
                <w:b/>
                <w:sz w:val="24"/>
                <w:szCs w:val="24"/>
              </w:rPr>
              <w:t>Раздел 2. Технология ручной обработки материалов.</w:t>
            </w:r>
          </w:p>
          <w:p w:rsidR="002D4779" w:rsidRPr="002D4779" w:rsidRDefault="002D4779" w:rsidP="002D4779">
            <w:pPr>
              <w:jc w:val="center"/>
              <w:rPr>
                <w:rFonts w:ascii="Times New Roman" w:hAnsi="Times New Roman" w:cs="Times New Roman"/>
                <w:sz w:val="24"/>
                <w:szCs w:val="24"/>
              </w:rPr>
            </w:pPr>
            <w:r w:rsidRPr="004E53DB">
              <w:rPr>
                <w:rFonts w:ascii="Times New Roman" w:hAnsi="Times New Roman" w:cs="Times New Roman"/>
                <w:b/>
                <w:sz w:val="24"/>
                <w:szCs w:val="24"/>
              </w:rPr>
              <w:t>Элем</w:t>
            </w:r>
            <w:r w:rsidR="004E53DB" w:rsidRPr="004E53DB">
              <w:rPr>
                <w:rFonts w:ascii="Times New Roman" w:hAnsi="Times New Roman" w:cs="Times New Roman"/>
                <w:b/>
                <w:sz w:val="24"/>
                <w:szCs w:val="24"/>
              </w:rPr>
              <w:t xml:space="preserve">енты графической грамоты (15 </w:t>
            </w:r>
            <w:r w:rsidRPr="004E53DB">
              <w:rPr>
                <w:rFonts w:ascii="Times New Roman" w:hAnsi="Times New Roman" w:cs="Times New Roman"/>
                <w:b/>
                <w:sz w:val="24"/>
                <w:szCs w:val="24"/>
              </w:rPr>
              <w:t>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 Материалы, их свойства, происхождени</w:t>
            </w:r>
            <w:r w:rsidR="004E53DB">
              <w:rPr>
                <w:rFonts w:ascii="Times New Roman" w:hAnsi="Times New Roman" w:cs="Times New Roman"/>
                <w:sz w:val="24"/>
                <w:szCs w:val="24"/>
              </w:rPr>
              <w:t>е и использование человеком (2</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Материалы, их конструктивные и декоративные свойства.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Выбор материалов по их свойствам и в зависимости от назначения изделия (обоснование). </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Подготовка материалов к работе. Бережное использование, экономное и рациональное расходование материалов</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 помощью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выполнять</w:t>
            </w:r>
            <w:r w:rsidRPr="002D4779">
              <w:rPr>
                <w:rFonts w:ascii="Times New Roman" w:hAnsi="Times New Roman" w:cs="Times New Roman"/>
                <w:sz w:val="24"/>
                <w:szCs w:val="24"/>
              </w:rPr>
              <w:t xml:space="preserve"> простейшие исследования (наблюдать, сравнивать, сопоставлять) изученных материалов: их видов, физических и технологических свойств, конструктивных особенностей используемых инструментов, приёмов работы приспособлениями и инструментами;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w:t>
            </w:r>
            <w:r w:rsidRPr="002D4779">
              <w:rPr>
                <w:rFonts w:ascii="Times New Roman" w:eastAsia="Arial Unicode MS" w:hAnsi="Times New Roman" w:cs="Times New Roman"/>
                <w:sz w:val="24"/>
                <w:szCs w:val="24"/>
              </w:rPr>
              <w:t> </w:t>
            </w:r>
            <w:r w:rsidRPr="002D4779">
              <w:rPr>
                <w:rFonts w:ascii="Times New Roman" w:hAnsi="Times New Roman" w:cs="Times New Roman"/>
                <w:i/>
                <w:sz w:val="24"/>
                <w:szCs w:val="24"/>
              </w:rPr>
              <w:t>анализировать</w:t>
            </w:r>
            <w:r w:rsidRPr="002D4779">
              <w:rPr>
                <w:rFonts w:ascii="Times New Roman" w:hAnsi="Times New Roman" w:cs="Times New Roman"/>
                <w:sz w:val="24"/>
                <w:szCs w:val="24"/>
              </w:rPr>
              <w:t xml:space="preserve"> конструкторско-технологические и декоративно-художественные особенности </w:t>
            </w:r>
            <w:r w:rsidRPr="002D4779">
              <w:rPr>
                <w:rFonts w:ascii="Times New Roman" w:hAnsi="Times New Roman" w:cs="Times New Roman"/>
                <w:sz w:val="24"/>
                <w:szCs w:val="24"/>
              </w:rPr>
              <w:lastRenderedPageBreak/>
              <w:t>предлагаемых изделий, выделять известное и неизвестное;</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w:t>
            </w:r>
            <w:r w:rsidRPr="002D4779">
              <w:rPr>
                <w:rFonts w:ascii="Times New Roman" w:eastAsia="Arial Unicode MS" w:hAnsi="Times New Roman" w:cs="Times New Roman"/>
                <w:sz w:val="24"/>
                <w:szCs w:val="24"/>
              </w:rPr>
              <w:t> </w:t>
            </w:r>
            <w:r w:rsidRPr="002D4779">
              <w:rPr>
                <w:rFonts w:ascii="Times New Roman" w:hAnsi="Times New Roman" w:cs="Times New Roman"/>
                <w:i/>
                <w:sz w:val="24"/>
                <w:szCs w:val="24"/>
              </w:rPr>
              <w:t>осуществлять</w:t>
            </w:r>
            <w:r w:rsidRPr="002D4779">
              <w:rPr>
                <w:rFonts w:ascii="Times New Roman" w:hAnsi="Times New Roman" w:cs="Times New Roman"/>
                <w:sz w:val="24"/>
                <w:szCs w:val="24"/>
              </w:rPr>
              <w:t xml:space="preserve"> практический </w:t>
            </w:r>
            <w:r w:rsidRPr="002D4779">
              <w:rPr>
                <w:rFonts w:ascii="Times New Roman" w:hAnsi="Times New Roman" w:cs="Times New Roman"/>
                <w:i/>
                <w:sz w:val="24"/>
                <w:szCs w:val="24"/>
              </w:rPr>
              <w:t>поиск</w:t>
            </w:r>
            <w:r w:rsidRPr="002D4779">
              <w:rPr>
                <w:rFonts w:ascii="Times New Roman" w:hAnsi="Times New Roman" w:cs="Times New Roman"/>
                <w:sz w:val="24"/>
                <w:szCs w:val="24"/>
              </w:rPr>
              <w:t xml:space="preserve"> и </w:t>
            </w:r>
            <w:r w:rsidRPr="002D4779">
              <w:rPr>
                <w:rFonts w:ascii="Times New Roman" w:hAnsi="Times New Roman" w:cs="Times New Roman"/>
                <w:i/>
                <w:sz w:val="24"/>
                <w:szCs w:val="24"/>
              </w:rPr>
              <w:t>открытие нового</w:t>
            </w:r>
            <w:r w:rsidRPr="002D4779">
              <w:rPr>
                <w:rFonts w:ascii="Times New Roman" w:hAnsi="Times New Roman" w:cs="Times New Roman"/>
                <w:sz w:val="24"/>
                <w:szCs w:val="24"/>
              </w:rPr>
              <w:t xml:space="preserve"> знания и умения; </w:t>
            </w:r>
            <w:r w:rsidRPr="002D4779">
              <w:rPr>
                <w:rFonts w:ascii="Times New Roman" w:hAnsi="Times New Roman" w:cs="Times New Roman"/>
                <w:i/>
                <w:sz w:val="24"/>
                <w:szCs w:val="24"/>
              </w:rPr>
              <w:t>анализировать</w:t>
            </w:r>
            <w:r w:rsidRPr="002D4779">
              <w:rPr>
                <w:rFonts w:ascii="Times New Roman" w:hAnsi="Times New Roman" w:cs="Times New Roman"/>
                <w:sz w:val="24"/>
                <w:szCs w:val="24"/>
              </w:rPr>
              <w:t xml:space="preserve"> и </w:t>
            </w:r>
            <w:r w:rsidRPr="002D4779">
              <w:rPr>
                <w:rFonts w:ascii="Times New Roman" w:hAnsi="Times New Roman" w:cs="Times New Roman"/>
                <w:i/>
                <w:sz w:val="24"/>
                <w:szCs w:val="24"/>
              </w:rPr>
              <w:t>читать</w:t>
            </w:r>
            <w:r w:rsidRPr="002D4779">
              <w:rPr>
                <w:rFonts w:ascii="Times New Roman" w:hAnsi="Times New Roman" w:cs="Times New Roman"/>
                <w:sz w:val="24"/>
                <w:szCs w:val="24"/>
              </w:rPr>
              <w:t xml:space="preserve"> графические изображения (рисунки);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воплощать</w:t>
            </w:r>
            <w:r w:rsidRPr="002D4779">
              <w:rPr>
                <w:rFonts w:ascii="Times New Roman" w:hAnsi="Times New Roman" w:cs="Times New Roman"/>
                <w:sz w:val="24"/>
                <w:szCs w:val="24"/>
              </w:rPr>
              <w:t xml:space="preserve"> мысленный образ в материале с опорой (при необходимости) на графические изображения, соблюдая приёмы безопасного и рационального труда;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w:t>
            </w:r>
            <w:r w:rsidRPr="002D4779">
              <w:rPr>
                <w:rFonts w:ascii="Times New Roman" w:eastAsia="Arial Unicode MS" w:hAnsi="Times New Roman" w:cs="Times New Roman"/>
                <w:sz w:val="24"/>
                <w:szCs w:val="24"/>
              </w:rPr>
              <w:t> </w:t>
            </w:r>
            <w:r w:rsidRPr="002D4779">
              <w:rPr>
                <w:rFonts w:ascii="Times New Roman" w:hAnsi="Times New Roman" w:cs="Times New Roman"/>
                <w:i/>
                <w:sz w:val="24"/>
                <w:szCs w:val="24"/>
              </w:rPr>
              <w:t>планировать</w:t>
            </w:r>
            <w:r w:rsidRPr="002D4779">
              <w:rPr>
                <w:rFonts w:ascii="Times New Roman" w:hAnsi="Times New Roman" w:cs="Times New Roman"/>
                <w:sz w:val="24"/>
                <w:szCs w:val="24"/>
              </w:rPr>
              <w:t xml:space="preserve"> последовательность практических действий для реализации поставленной задачи;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осуществлять</w:t>
            </w: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самоконтроль</w:t>
            </w:r>
            <w:r w:rsidRPr="002D4779">
              <w:rPr>
                <w:rFonts w:ascii="Times New Roman" w:hAnsi="Times New Roman" w:cs="Times New Roman"/>
                <w:sz w:val="24"/>
                <w:szCs w:val="24"/>
              </w:rPr>
              <w:t xml:space="preserve"> качества выполнения работы (соответствия предложенному образцу или заданию);</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(осознавать и формулировать) то новое, что открыто и усвоено на уроке</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4E53DB"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2. Инструменты и приспособлен</w:t>
            </w:r>
            <w:r w:rsidR="004E53DB">
              <w:rPr>
                <w:rFonts w:ascii="Times New Roman" w:hAnsi="Times New Roman" w:cs="Times New Roman"/>
                <w:sz w:val="24"/>
                <w:szCs w:val="24"/>
              </w:rPr>
              <w:t xml:space="preserve">ия для обработки материалов </w:t>
            </w:r>
          </w:p>
          <w:p w:rsidR="002D4779" w:rsidRPr="002D4779" w:rsidRDefault="004E53DB" w:rsidP="002D4779">
            <w:pPr>
              <w:rPr>
                <w:rFonts w:ascii="Times New Roman" w:hAnsi="Times New Roman" w:cs="Times New Roman"/>
                <w:sz w:val="24"/>
                <w:szCs w:val="24"/>
              </w:rPr>
            </w:pPr>
            <w:r>
              <w:rPr>
                <w:rFonts w:ascii="Times New Roman" w:hAnsi="Times New Roman" w:cs="Times New Roman"/>
                <w:sz w:val="24"/>
                <w:szCs w:val="24"/>
              </w:rPr>
              <w:t>(1</w:t>
            </w:r>
            <w:r w:rsidR="002D4779"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Правила пользования чертёжными инструментами (линейкой, угольником, циркулем)</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Тема 3. Общее представление о техн</w:t>
            </w:r>
            <w:r w:rsidR="004E53DB">
              <w:rPr>
                <w:rFonts w:ascii="Times New Roman" w:hAnsi="Times New Roman" w:cs="Times New Roman"/>
                <w:sz w:val="24"/>
                <w:szCs w:val="24"/>
              </w:rPr>
              <w:t xml:space="preserve">ологическом процессе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Общность технологических операций обработки разных материалов (бумаги и ткани)</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Тема 4. Технологические операции ручной обработки материалов (изготовление изделий из бум</w:t>
            </w:r>
            <w:r w:rsidR="004E53DB">
              <w:rPr>
                <w:rFonts w:ascii="Times New Roman" w:hAnsi="Times New Roman" w:cs="Times New Roman"/>
                <w:sz w:val="24"/>
                <w:szCs w:val="24"/>
              </w:rPr>
              <w:t xml:space="preserve">аги, картона, ткани и др.) (7 </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Подбор материалов и инструментов.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Разметка (с помощью линейки, угольника, циркуля).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Сборка деталей, способы соединений (</w:t>
            </w:r>
            <w:proofErr w:type="gramStart"/>
            <w:r w:rsidRPr="002D4779">
              <w:rPr>
                <w:rFonts w:ascii="Times New Roman" w:hAnsi="Times New Roman" w:cs="Times New Roman"/>
                <w:sz w:val="24"/>
                <w:szCs w:val="24"/>
              </w:rPr>
              <w:t>клеевое</w:t>
            </w:r>
            <w:proofErr w:type="gramEnd"/>
            <w:r w:rsidRPr="002D4779">
              <w:rPr>
                <w:rFonts w:ascii="Times New Roman" w:hAnsi="Times New Roman" w:cs="Times New Roman"/>
                <w:sz w:val="24"/>
                <w:szCs w:val="24"/>
              </w:rPr>
              <w:t>, ниточное, проволочное, винтовое).</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Отделка изделия или его деталей (вышивка, перевивы)</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5. Графические изображ</w:t>
            </w:r>
            <w:r w:rsidR="004E53DB">
              <w:rPr>
                <w:rFonts w:ascii="Times New Roman" w:hAnsi="Times New Roman" w:cs="Times New Roman"/>
                <w:sz w:val="24"/>
                <w:szCs w:val="24"/>
              </w:rPr>
              <w:t>ения в технике и технологии (4</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Виды условных графических изображений: простейший чертёж, эскиз, схема.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Линии чертежа.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Чтение чертежа (эскиза).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Разметка с опорой на чертёж (эскиз)</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rPr>
          <w:trHeight w:val="733"/>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5094E" w:rsidRDefault="0025094E" w:rsidP="0025094E">
            <w:pPr>
              <w:rPr>
                <w:rFonts w:ascii="Times New Roman" w:hAnsi="Times New Roman" w:cs="Times New Roman"/>
                <w:b/>
                <w:sz w:val="24"/>
                <w:szCs w:val="24"/>
              </w:rPr>
            </w:pPr>
          </w:p>
          <w:p w:rsidR="002D4779" w:rsidRPr="004E53DB" w:rsidRDefault="002D4779" w:rsidP="002D4779">
            <w:pPr>
              <w:jc w:val="center"/>
              <w:rPr>
                <w:rFonts w:ascii="Times New Roman" w:hAnsi="Times New Roman" w:cs="Times New Roman"/>
                <w:b/>
                <w:sz w:val="24"/>
                <w:szCs w:val="24"/>
              </w:rPr>
            </w:pPr>
            <w:r w:rsidRPr="004E53DB">
              <w:rPr>
                <w:rFonts w:ascii="Times New Roman" w:hAnsi="Times New Roman" w:cs="Times New Roman"/>
                <w:b/>
                <w:sz w:val="24"/>
                <w:szCs w:val="24"/>
              </w:rPr>
              <w:t>Раздел 3. Конст</w:t>
            </w:r>
            <w:r w:rsidR="004E53DB" w:rsidRPr="004E53DB">
              <w:rPr>
                <w:rFonts w:ascii="Times New Roman" w:hAnsi="Times New Roman" w:cs="Times New Roman"/>
                <w:b/>
                <w:sz w:val="24"/>
                <w:szCs w:val="24"/>
              </w:rPr>
              <w:t>руирование и моделирование (9</w:t>
            </w:r>
            <w:r w:rsidRPr="004E53DB">
              <w:rPr>
                <w:rFonts w:ascii="Times New Roman" w:hAnsi="Times New Roman" w:cs="Times New Roman"/>
                <w:b/>
                <w:sz w:val="24"/>
                <w:szCs w:val="24"/>
              </w:rPr>
              <w:t xml:space="preserve"> 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w:t>
            </w:r>
            <w:r w:rsidR="004E53DB">
              <w:rPr>
                <w:rFonts w:ascii="Times New Roman" w:hAnsi="Times New Roman" w:cs="Times New Roman"/>
                <w:sz w:val="24"/>
                <w:szCs w:val="24"/>
              </w:rPr>
              <w:t xml:space="preserve"> Изделие и его конструкция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Изделие с различными конструктивными особенностями</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 помощью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сравнивать</w:t>
            </w:r>
            <w:r w:rsidRPr="002D4779">
              <w:rPr>
                <w:rFonts w:ascii="Times New Roman" w:hAnsi="Times New Roman" w:cs="Times New Roman"/>
                <w:sz w:val="24"/>
                <w:szCs w:val="24"/>
              </w:rPr>
              <w:t xml:space="preserve"> различные виды конструкций и способы их сборки;</w:t>
            </w:r>
          </w:p>
          <w:p w:rsidR="002D4779" w:rsidRPr="002D4779" w:rsidRDefault="002D4779" w:rsidP="002D4779">
            <w:pPr>
              <w:rPr>
                <w:rFonts w:ascii="Times New Roman" w:hAnsi="Times New Roman" w:cs="Times New Roman"/>
                <w:sz w:val="24"/>
                <w:szCs w:val="24"/>
              </w:rPr>
            </w:pPr>
            <w:proofErr w:type="gramStart"/>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моделировать</w:t>
            </w:r>
            <w:r w:rsidRPr="002D4779">
              <w:rPr>
                <w:rFonts w:ascii="Times New Roman" w:hAnsi="Times New Roman" w:cs="Times New Roman"/>
                <w:sz w:val="24"/>
                <w:szCs w:val="24"/>
              </w:rPr>
              <w:t xml:space="preserve"> несложные изделия с разными конструктивными особенностями, используя разную технику (в пределах изученного);</w:t>
            </w:r>
            <w:proofErr w:type="gramEnd"/>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конструировать</w:t>
            </w:r>
            <w:r w:rsidRPr="002D4779">
              <w:rPr>
                <w:rFonts w:ascii="Times New Roman" w:hAnsi="Times New Roman" w:cs="Times New Roman"/>
                <w:sz w:val="24"/>
                <w:szCs w:val="24"/>
              </w:rPr>
              <w:t xml:space="preserve"> объекты с учётом технических и художественно-декоративных условий: определять особенности конструкции, подбирать соответствующие материалы и инструменты; читать простейшую техническую документацию (рисунок, инструкционную карту) и выполнять по ней работу;</w:t>
            </w:r>
          </w:p>
          <w:p w:rsidR="004E53DB"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участвовать</w:t>
            </w:r>
            <w:r w:rsidRPr="002D4779">
              <w:rPr>
                <w:rFonts w:ascii="Times New Roman" w:hAnsi="Times New Roman" w:cs="Times New Roman"/>
                <w:sz w:val="24"/>
                <w:szCs w:val="24"/>
              </w:rPr>
              <w:t xml:space="preserve"> в совместной творческой деятельности при выполнении учебных практических </w:t>
            </w:r>
            <w:r w:rsidRPr="002D4779">
              <w:rPr>
                <w:rFonts w:ascii="Times New Roman" w:hAnsi="Times New Roman" w:cs="Times New Roman"/>
                <w:sz w:val="24"/>
                <w:szCs w:val="24"/>
              </w:rPr>
              <w:lastRenderedPageBreak/>
              <w:t>работ и реализации несложных проектов: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осуществлять самоконтроль</w:t>
            </w:r>
            <w:r w:rsidRPr="002D4779">
              <w:rPr>
                <w:rFonts w:ascii="Times New Roman" w:hAnsi="Times New Roman" w:cs="Times New Roman"/>
                <w:sz w:val="24"/>
                <w:szCs w:val="24"/>
              </w:rPr>
              <w:t xml:space="preserve"> и корректировку хода работы и конечного результата;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(осознавать и формулировать) то новое, что открыто и усвоено на уроке</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Тема 2. Элементарные </w:t>
            </w:r>
            <w:r w:rsidR="004E53DB">
              <w:rPr>
                <w:rFonts w:ascii="Times New Roman" w:hAnsi="Times New Roman" w:cs="Times New Roman"/>
                <w:sz w:val="24"/>
                <w:szCs w:val="24"/>
              </w:rPr>
              <w:t>представления о конструкции (1</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Конструкция изделия (разъёмная, неразъёмная, соединение подвижное и неподвижное)</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4E53DB"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3. Конструирование и модели</w:t>
            </w:r>
            <w:r w:rsidR="004E53DB">
              <w:rPr>
                <w:rFonts w:ascii="Times New Roman" w:hAnsi="Times New Roman" w:cs="Times New Roman"/>
                <w:sz w:val="24"/>
                <w:szCs w:val="24"/>
              </w:rPr>
              <w:t xml:space="preserve">рование несложных объектов </w:t>
            </w:r>
          </w:p>
          <w:p w:rsidR="002D4779" w:rsidRPr="002D4779" w:rsidRDefault="004E53DB" w:rsidP="002D4779">
            <w:pPr>
              <w:rPr>
                <w:rFonts w:ascii="Times New Roman" w:hAnsi="Times New Roman" w:cs="Times New Roman"/>
                <w:sz w:val="24"/>
                <w:szCs w:val="24"/>
              </w:rPr>
            </w:pPr>
            <w:r>
              <w:rPr>
                <w:rFonts w:ascii="Times New Roman" w:hAnsi="Times New Roman" w:cs="Times New Roman"/>
                <w:sz w:val="24"/>
                <w:szCs w:val="24"/>
              </w:rPr>
              <w:t>(7</w:t>
            </w:r>
            <w:r w:rsidR="002D4779"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Конструирование и моделирование простейших технических объектов (например, модели качелей, кораблика, планера и т. д.)</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rPr>
          <w:trHeight w:val="979"/>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Pr="004E53DB" w:rsidRDefault="002D4779" w:rsidP="002D4779">
            <w:pPr>
              <w:jc w:val="center"/>
              <w:rPr>
                <w:rFonts w:ascii="Times New Roman" w:hAnsi="Times New Roman" w:cs="Times New Roman"/>
                <w:b/>
                <w:sz w:val="24"/>
                <w:szCs w:val="24"/>
              </w:rPr>
            </w:pPr>
            <w:r w:rsidRPr="004E53DB">
              <w:rPr>
                <w:rFonts w:ascii="Times New Roman" w:hAnsi="Times New Roman" w:cs="Times New Roman"/>
                <w:b/>
                <w:sz w:val="24"/>
                <w:szCs w:val="24"/>
              </w:rPr>
              <w:lastRenderedPageBreak/>
              <w:t>Раздел 4. Использование информационных технологий</w:t>
            </w:r>
          </w:p>
          <w:p w:rsidR="002D4779" w:rsidRPr="002D4779" w:rsidRDefault="002D4779" w:rsidP="002D4779">
            <w:pPr>
              <w:jc w:val="center"/>
              <w:rPr>
                <w:rFonts w:ascii="Times New Roman" w:hAnsi="Times New Roman" w:cs="Times New Roman"/>
                <w:sz w:val="24"/>
                <w:szCs w:val="24"/>
              </w:rPr>
            </w:pPr>
            <w:r w:rsidRPr="004E53DB">
              <w:rPr>
                <w:rFonts w:ascii="Times New Roman" w:hAnsi="Times New Roman" w:cs="Times New Roman"/>
                <w:b/>
                <w:sz w:val="24"/>
                <w:szCs w:val="24"/>
              </w:rPr>
              <w:t>(практ</w:t>
            </w:r>
            <w:r w:rsidR="004E53DB" w:rsidRPr="004E53DB">
              <w:rPr>
                <w:rFonts w:ascii="Times New Roman" w:hAnsi="Times New Roman" w:cs="Times New Roman"/>
                <w:b/>
                <w:sz w:val="24"/>
                <w:szCs w:val="24"/>
              </w:rPr>
              <w:t xml:space="preserve">ика работы на компьютере) (2 </w:t>
            </w:r>
            <w:r w:rsidRPr="004E53DB">
              <w:rPr>
                <w:rFonts w:ascii="Times New Roman" w:hAnsi="Times New Roman" w:cs="Times New Roman"/>
                <w:b/>
                <w:sz w:val="24"/>
                <w:szCs w:val="24"/>
              </w:rPr>
              <w:t>ч)</w:t>
            </w:r>
          </w:p>
        </w:tc>
      </w:tr>
      <w:tr w:rsidR="002D4779" w:rsidRPr="002D4779" w:rsidTr="0025094E">
        <w:tc>
          <w:tcPr>
            <w:tcW w:w="2978"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К</w:t>
            </w:r>
            <w:r w:rsidR="004E53DB">
              <w:rPr>
                <w:rFonts w:ascii="Times New Roman" w:hAnsi="Times New Roman" w:cs="Times New Roman"/>
                <w:sz w:val="24"/>
                <w:szCs w:val="24"/>
              </w:rPr>
              <w:t xml:space="preserve">омпьютер в учебном процессе (2 </w:t>
            </w:r>
            <w:r w:rsidRPr="002D4779">
              <w:rPr>
                <w:rFonts w:ascii="Times New Roman" w:hAnsi="Times New Roman" w:cs="Times New Roman"/>
                <w:sz w:val="24"/>
                <w:szCs w:val="24"/>
              </w:rPr>
              <w:t>ч)</w:t>
            </w:r>
          </w:p>
        </w:tc>
        <w:tc>
          <w:tcPr>
            <w:tcW w:w="3827"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Представление о назначении персонального компьютера, его учебных возможностях</w:t>
            </w:r>
          </w:p>
        </w:tc>
        <w:tc>
          <w:tcPr>
            <w:tcW w:w="3969"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 помощью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наблюдать</w:t>
            </w:r>
            <w:r w:rsidRPr="002D4779">
              <w:rPr>
                <w:rFonts w:ascii="Times New Roman" w:hAnsi="Times New Roman" w:cs="Times New Roman"/>
                <w:sz w:val="24"/>
                <w:szCs w:val="24"/>
              </w:rPr>
              <w:t xml:space="preserve"> мир образов на экране компьютера (графику, тексты, видео, интерактивное видео);</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наблюдать, сравнивать, сопоставлять</w:t>
            </w:r>
            <w:r w:rsidRPr="002D4779">
              <w:rPr>
                <w:rFonts w:ascii="Times New Roman" w:hAnsi="Times New Roman" w:cs="Times New Roman"/>
                <w:sz w:val="24"/>
                <w:szCs w:val="24"/>
              </w:rPr>
              <w:t xml:space="preserve"> материальные и информационные объекты;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выполнять</w:t>
            </w:r>
            <w:r w:rsidRPr="002D4779">
              <w:rPr>
                <w:rFonts w:ascii="Times New Roman" w:hAnsi="Times New Roman" w:cs="Times New Roman"/>
                <w:sz w:val="24"/>
                <w:szCs w:val="24"/>
              </w:rPr>
              <w:t xml:space="preserve"> предложенные на цифровых носителях задания</w:t>
            </w:r>
          </w:p>
        </w:tc>
      </w:tr>
      <w:tr w:rsidR="002D4779" w:rsidRPr="002D4779" w:rsidTr="002D4779">
        <w:tc>
          <w:tcPr>
            <w:tcW w:w="10774" w:type="dxa"/>
            <w:gridSpan w:val="4"/>
            <w:tcBorders>
              <w:top w:val="single" w:sz="4" w:space="0" w:color="auto"/>
              <w:left w:val="single" w:sz="4" w:space="0" w:color="auto"/>
              <w:bottom w:val="single" w:sz="4" w:space="0" w:color="auto"/>
              <w:right w:val="single" w:sz="4" w:space="0" w:color="auto"/>
            </w:tcBorders>
            <w:vAlign w:val="bottom"/>
            <w:hideMark/>
          </w:tcPr>
          <w:p w:rsidR="002D4779" w:rsidRPr="002D4779" w:rsidRDefault="002D4779" w:rsidP="002D4779">
            <w:pPr>
              <w:jc w:val="center"/>
              <w:rPr>
                <w:rFonts w:ascii="Times New Roman" w:hAnsi="Times New Roman" w:cs="Times New Roman"/>
                <w:b/>
                <w:sz w:val="24"/>
                <w:szCs w:val="24"/>
              </w:rPr>
            </w:pPr>
            <w:r w:rsidRPr="002D4779">
              <w:rPr>
                <w:rFonts w:ascii="Times New Roman" w:hAnsi="Times New Roman" w:cs="Times New Roman"/>
                <w:b/>
                <w:sz w:val="24"/>
                <w:szCs w:val="24"/>
              </w:rPr>
              <w:t>3 класс</w:t>
            </w:r>
            <w:r w:rsidR="004E53DB">
              <w:rPr>
                <w:rFonts w:ascii="Times New Roman" w:hAnsi="Times New Roman" w:cs="Times New Roman"/>
                <w:b/>
                <w:sz w:val="24"/>
                <w:szCs w:val="24"/>
              </w:rPr>
              <w:t xml:space="preserve"> (34 часа)</w:t>
            </w:r>
          </w:p>
        </w:tc>
      </w:tr>
      <w:tr w:rsidR="002D4779" w:rsidRPr="002D4779" w:rsidTr="002D4779">
        <w:trPr>
          <w:trHeight w:val="953"/>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Pr="004E53DB" w:rsidRDefault="002D4779" w:rsidP="002D4779">
            <w:pPr>
              <w:jc w:val="center"/>
              <w:rPr>
                <w:rFonts w:ascii="Times New Roman" w:hAnsi="Times New Roman" w:cs="Times New Roman"/>
                <w:b/>
                <w:sz w:val="24"/>
                <w:szCs w:val="24"/>
              </w:rPr>
            </w:pPr>
            <w:r w:rsidRPr="004E53DB">
              <w:rPr>
                <w:rFonts w:ascii="Times New Roman" w:hAnsi="Times New Roman" w:cs="Times New Roman"/>
                <w:b/>
                <w:sz w:val="24"/>
                <w:szCs w:val="24"/>
              </w:rPr>
              <w:t xml:space="preserve">Раздел 1. Общекультурные и </w:t>
            </w:r>
            <w:proofErr w:type="spellStart"/>
            <w:r w:rsidRPr="004E53DB">
              <w:rPr>
                <w:rFonts w:ascii="Times New Roman" w:hAnsi="Times New Roman" w:cs="Times New Roman"/>
                <w:b/>
                <w:sz w:val="24"/>
                <w:szCs w:val="24"/>
              </w:rPr>
              <w:t>общетрудовые</w:t>
            </w:r>
            <w:proofErr w:type="spellEnd"/>
            <w:r w:rsidRPr="004E53DB">
              <w:rPr>
                <w:rFonts w:ascii="Times New Roman" w:hAnsi="Times New Roman" w:cs="Times New Roman"/>
                <w:b/>
                <w:sz w:val="24"/>
                <w:szCs w:val="24"/>
              </w:rPr>
              <w:t xml:space="preserve"> компетенции.</w:t>
            </w:r>
          </w:p>
          <w:p w:rsidR="002D4779" w:rsidRPr="002D4779" w:rsidRDefault="002D4779" w:rsidP="002D4779">
            <w:pPr>
              <w:jc w:val="center"/>
              <w:rPr>
                <w:rFonts w:ascii="Times New Roman" w:hAnsi="Times New Roman" w:cs="Times New Roman"/>
                <w:sz w:val="24"/>
                <w:szCs w:val="24"/>
              </w:rPr>
            </w:pPr>
            <w:r w:rsidRPr="004E53DB">
              <w:rPr>
                <w:rFonts w:ascii="Times New Roman" w:hAnsi="Times New Roman" w:cs="Times New Roman"/>
                <w:b/>
                <w:sz w:val="24"/>
                <w:szCs w:val="24"/>
              </w:rPr>
              <w:t>Основы культуры</w:t>
            </w:r>
            <w:r w:rsidR="004E53DB" w:rsidRPr="004E53DB">
              <w:rPr>
                <w:rFonts w:ascii="Times New Roman" w:hAnsi="Times New Roman" w:cs="Times New Roman"/>
                <w:b/>
                <w:sz w:val="24"/>
                <w:szCs w:val="24"/>
              </w:rPr>
              <w:t xml:space="preserve"> труда, самообслуживание (14 </w:t>
            </w:r>
            <w:r w:rsidRPr="004E53DB">
              <w:rPr>
                <w:rFonts w:ascii="Times New Roman" w:hAnsi="Times New Roman" w:cs="Times New Roman"/>
                <w:b/>
                <w:sz w:val="24"/>
                <w:szCs w:val="24"/>
              </w:rPr>
              <w:t>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 Рукотворный мир ка</w:t>
            </w:r>
            <w:r w:rsidR="004E53DB">
              <w:rPr>
                <w:rFonts w:ascii="Times New Roman" w:hAnsi="Times New Roman" w:cs="Times New Roman"/>
                <w:sz w:val="24"/>
                <w:szCs w:val="24"/>
              </w:rPr>
              <w:t xml:space="preserve">к результат труда человека (2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а также в технических объектах</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Под руководством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коллективно</w:t>
            </w:r>
            <w:r w:rsidRPr="002D4779">
              <w:rPr>
                <w:rFonts w:ascii="Times New Roman" w:hAnsi="Times New Roman" w:cs="Times New Roman"/>
                <w:sz w:val="24"/>
                <w:szCs w:val="24"/>
              </w:rPr>
              <w:t xml:space="preserve"> разрабатывать несложные тематические проекты и самостоятельно их реализовывать, вносить коррективы в полученные результаты;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ставить</w:t>
            </w:r>
            <w:r w:rsidRPr="002D4779">
              <w:rPr>
                <w:rFonts w:ascii="Times New Roman" w:hAnsi="Times New Roman" w:cs="Times New Roman"/>
                <w:sz w:val="24"/>
                <w:szCs w:val="24"/>
              </w:rPr>
              <w:t xml:space="preserve"> цель, </w:t>
            </w:r>
            <w:r w:rsidRPr="002D4779">
              <w:rPr>
                <w:rFonts w:ascii="Times New Roman" w:hAnsi="Times New Roman" w:cs="Times New Roman"/>
                <w:i/>
                <w:sz w:val="24"/>
                <w:szCs w:val="24"/>
              </w:rPr>
              <w:t>выявлять</w:t>
            </w:r>
            <w:r w:rsidRPr="002D4779">
              <w:rPr>
                <w:rFonts w:ascii="Times New Roman" w:hAnsi="Times New Roman" w:cs="Times New Roman"/>
                <w:sz w:val="24"/>
                <w:szCs w:val="24"/>
              </w:rPr>
              <w:t xml:space="preserve"> и </w:t>
            </w:r>
            <w:r w:rsidRPr="002D4779">
              <w:rPr>
                <w:rFonts w:ascii="Times New Roman" w:hAnsi="Times New Roman" w:cs="Times New Roman"/>
                <w:i/>
                <w:sz w:val="24"/>
                <w:szCs w:val="24"/>
              </w:rPr>
              <w:t>формулировать</w:t>
            </w:r>
            <w:r w:rsidRPr="002D4779">
              <w:rPr>
                <w:rFonts w:ascii="Times New Roman" w:hAnsi="Times New Roman" w:cs="Times New Roman"/>
                <w:sz w:val="24"/>
                <w:szCs w:val="24"/>
              </w:rPr>
              <w:t xml:space="preserve"> проблему, </w:t>
            </w:r>
            <w:r w:rsidRPr="002D4779">
              <w:rPr>
                <w:rFonts w:ascii="Times New Roman" w:hAnsi="Times New Roman" w:cs="Times New Roman"/>
                <w:i/>
                <w:sz w:val="24"/>
                <w:szCs w:val="24"/>
              </w:rPr>
              <w:t>проводить</w:t>
            </w:r>
            <w:r w:rsidRPr="002D4779">
              <w:rPr>
                <w:rFonts w:ascii="Times New Roman" w:hAnsi="Times New Roman" w:cs="Times New Roman"/>
                <w:sz w:val="24"/>
                <w:szCs w:val="24"/>
              </w:rPr>
              <w:t xml:space="preserve"> коллективное обсуждение предложенных учителем или возникающих в ходе работы учебных проблем; </w:t>
            </w:r>
            <w:r w:rsidRPr="002D4779">
              <w:rPr>
                <w:rFonts w:ascii="Times New Roman" w:hAnsi="Times New Roman" w:cs="Times New Roman"/>
                <w:i/>
                <w:sz w:val="24"/>
                <w:szCs w:val="24"/>
              </w:rPr>
              <w:t>выдвигать</w:t>
            </w:r>
            <w:r w:rsidRPr="002D4779">
              <w:rPr>
                <w:rFonts w:ascii="Times New Roman" w:hAnsi="Times New Roman" w:cs="Times New Roman"/>
                <w:sz w:val="24"/>
                <w:szCs w:val="24"/>
              </w:rPr>
              <w:t xml:space="preserve"> возможные способы их решения</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2. Трудовая деятельность в жизни чело</w:t>
            </w:r>
            <w:r w:rsidR="004E53DB">
              <w:rPr>
                <w:rFonts w:ascii="Times New Roman" w:hAnsi="Times New Roman" w:cs="Times New Roman"/>
                <w:sz w:val="24"/>
                <w:szCs w:val="24"/>
              </w:rPr>
              <w:t>века. Основы культуры труда (4</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Человек — творец и созидатель, создатель духовно-культурной и материальной среды. Механизмы, работающие на энергии сил природы. Великие изобретения человечества</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4E53DB"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3. Природа в художественно-</w:t>
            </w:r>
            <w:r w:rsidRPr="002D4779">
              <w:rPr>
                <w:rFonts w:ascii="Times New Roman" w:hAnsi="Times New Roman" w:cs="Times New Roman"/>
                <w:sz w:val="24"/>
                <w:szCs w:val="24"/>
              </w:rPr>
              <w:lastRenderedPageBreak/>
              <w:t>практиче</w:t>
            </w:r>
            <w:r w:rsidR="004E53DB">
              <w:rPr>
                <w:rFonts w:ascii="Times New Roman" w:hAnsi="Times New Roman" w:cs="Times New Roman"/>
                <w:sz w:val="24"/>
                <w:szCs w:val="24"/>
              </w:rPr>
              <w:t xml:space="preserve">ской деятельности человека </w:t>
            </w:r>
          </w:p>
          <w:p w:rsidR="002D4779" w:rsidRPr="002D4779" w:rsidRDefault="004E53DB" w:rsidP="002D4779">
            <w:pPr>
              <w:rPr>
                <w:rFonts w:ascii="Times New Roman" w:hAnsi="Times New Roman" w:cs="Times New Roman"/>
                <w:sz w:val="24"/>
                <w:szCs w:val="24"/>
              </w:rPr>
            </w:pPr>
            <w:r>
              <w:rPr>
                <w:rFonts w:ascii="Times New Roman" w:hAnsi="Times New Roman" w:cs="Times New Roman"/>
                <w:sz w:val="24"/>
                <w:szCs w:val="24"/>
              </w:rPr>
              <w:t xml:space="preserve">(2 </w:t>
            </w:r>
            <w:r w:rsidR="002D4779"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 xml:space="preserve">Гармония предметного мира и природы, её отражение в быту и </w:t>
            </w:r>
            <w:r w:rsidRPr="002D4779">
              <w:rPr>
                <w:rFonts w:ascii="Times New Roman" w:hAnsi="Times New Roman" w:cs="Times New Roman"/>
                <w:sz w:val="24"/>
                <w:szCs w:val="24"/>
              </w:rPr>
              <w:lastRenderedPageBreak/>
              <w:t>творчестве народа</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 xml:space="preserve">Тема 4. </w:t>
            </w:r>
            <w:r w:rsidR="004E53DB">
              <w:rPr>
                <w:rFonts w:ascii="Times New Roman" w:hAnsi="Times New Roman" w:cs="Times New Roman"/>
                <w:sz w:val="24"/>
                <w:szCs w:val="24"/>
              </w:rPr>
              <w:t>Природа и техническая среда (3</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Человек — наблюдатель и изобретатель.</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Машины и механизмы — помощники человека, их назначение, характерные особенности конструкций.</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Человек в информационной среде (мир звуков и образов, компьютер и его возможности). </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Проблемы экологии</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5. Д</w:t>
            </w:r>
            <w:r w:rsidR="004E53DB">
              <w:rPr>
                <w:rFonts w:ascii="Times New Roman" w:hAnsi="Times New Roman" w:cs="Times New Roman"/>
                <w:sz w:val="24"/>
                <w:szCs w:val="24"/>
              </w:rPr>
              <w:t xml:space="preserve">ом и семья. Самообслуживание (3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Декоративное оформление культурно-бытовой среды.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Самообслуживание: безопасное пользование бытовыми электрическими приборами, электричеством.</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Коммуникативная культура, предметы и изделия, обладающие коммуникативным смыслом (открытки, сувениры, подарки и т.</w:t>
            </w:r>
            <w:r w:rsidRPr="002D4779">
              <w:rPr>
                <w:rFonts w:ascii="Times New Roman" w:hAnsi="Times New Roman" w:cs="Times New Roman"/>
                <w:sz w:val="24"/>
                <w:szCs w:val="24"/>
                <w:lang w:val="en-US"/>
              </w:rPr>
              <w:t> </w:t>
            </w:r>
            <w:r w:rsidRPr="002D4779">
              <w:rPr>
                <w:rFonts w:ascii="Times New Roman" w:hAnsi="Times New Roman" w:cs="Times New Roman"/>
                <w:sz w:val="24"/>
                <w:szCs w:val="24"/>
              </w:rPr>
              <w:t xml:space="preserve">п.). </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Мир растений (уход за растениями, размножение черенками, отпрысками)</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rPr>
          <w:trHeight w:val="837"/>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Pr="004E53DB" w:rsidRDefault="002D4779" w:rsidP="002D4779">
            <w:pPr>
              <w:jc w:val="center"/>
              <w:rPr>
                <w:rFonts w:ascii="Times New Roman" w:hAnsi="Times New Roman" w:cs="Times New Roman"/>
                <w:b/>
                <w:sz w:val="24"/>
                <w:szCs w:val="24"/>
              </w:rPr>
            </w:pPr>
            <w:r w:rsidRPr="004E53DB">
              <w:rPr>
                <w:rFonts w:ascii="Times New Roman" w:hAnsi="Times New Roman" w:cs="Times New Roman"/>
                <w:b/>
                <w:sz w:val="24"/>
                <w:szCs w:val="24"/>
              </w:rPr>
              <w:t>Раздел 2. Технология ручной обработки материалов.</w:t>
            </w:r>
          </w:p>
          <w:p w:rsidR="002D4779" w:rsidRPr="002D4779" w:rsidRDefault="002D4779" w:rsidP="002D4779">
            <w:pPr>
              <w:jc w:val="center"/>
              <w:rPr>
                <w:rFonts w:ascii="Times New Roman" w:hAnsi="Times New Roman" w:cs="Times New Roman"/>
                <w:sz w:val="24"/>
                <w:szCs w:val="24"/>
              </w:rPr>
            </w:pPr>
            <w:r w:rsidRPr="004E53DB">
              <w:rPr>
                <w:rFonts w:ascii="Times New Roman" w:hAnsi="Times New Roman" w:cs="Times New Roman"/>
                <w:b/>
                <w:sz w:val="24"/>
                <w:szCs w:val="24"/>
              </w:rPr>
              <w:t>Элем</w:t>
            </w:r>
            <w:r w:rsidR="004E53DB">
              <w:rPr>
                <w:rFonts w:ascii="Times New Roman" w:hAnsi="Times New Roman" w:cs="Times New Roman"/>
                <w:b/>
                <w:sz w:val="24"/>
                <w:szCs w:val="24"/>
              </w:rPr>
              <w:t xml:space="preserve">енты графической грамоты (10 </w:t>
            </w:r>
            <w:r w:rsidRPr="004E53DB">
              <w:rPr>
                <w:rFonts w:ascii="Times New Roman" w:hAnsi="Times New Roman" w:cs="Times New Roman"/>
                <w:b/>
                <w:sz w:val="24"/>
                <w:szCs w:val="24"/>
              </w:rPr>
              <w:t>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 Материалы, их свойства, происхождени</w:t>
            </w:r>
            <w:r w:rsidR="004E53DB">
              <w:rPr>
                <w:rFonts w:ascii="Times New Roman" w:hAnsi="Times New Roman" w:cs="Times New Roman"/>
                <w:sz w:val="24"/>
                <w:szCs w:val="24"/>
              </w:rPr>
              <w:t>е и использование человеком (1</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Искусственные и синтетические материалы, их конструктивные и декоративные свойства. </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Выбор материалов по их свойствам и в зависимости от назначения изделия.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Подготовка материалов к работе</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Самостоятельно:</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выполнять</w:t>
            </w:r>
            <w:r w:rsidRPr="002D4779">
              <w:rPr>
                <w:rFonts w:ascii="Times New Roman" w:hAnsi="Times New Roman" w:cs="Times New Roman"/>
                <w:sz w:val="24"/>
                <w:szCs w:val="24"/>
              </w:rPr>
              <w:t xml:space="preserve"> простейшие исследования </w:t>
            </w:r>
            <w:r w:rsidRPr="002D4779">
              <w:rPr>
                <w:rFonts w:ascii="Times New Roman" w:hAnsi="Times New Roman" w:cs="Times New Roman"/>
                <w:i/>
                <w:sz w:val="24"/>
                <w:szCs w:val="24"/>
              </w:rPr>
              <w:t>(наблюдать, сравнивать, сопоставлять)</w:t>
            </w:r>
            <w:r w:rsidRPr="002D4779">
              <w:rPr>
                <w:rFonts w:ascii="Times New Roman" w:hAnsi="Times New Roman" w:cs="Times New Roman"/>
                <w:sz w:val="24"/>
                <w:szCs w:val="24"/>
              </w:rPr>
              <w:t xml:space="preserve"> изученных материалов: их видов, физических и технологических свойств, конструктивных особенностей используемых инструментов.</w:t>
            </w:r>
          </w:p>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 помощью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создавать</w:t>
            </w:r>
            <w:r w:rsidRPr="002D4779">
              <w:rPr>
                <w:rFonts w:ascii="Times New Roman" w:hAnsi="Times New Roman" w:cs="Times New Roman"/>
                <w:sz w:val="24"/>
                <w:szCs w:val="24"/>
              </w:rPr>
              <w:t xml:space="preserve"> мысленный образ объекта с учётом поставленной конструкторско-технологической задачи или с целью передачи </w:t>
            </w:r>
            <w:r w:rsidRPr="002D4779">
              <w:rPr>
                <w:rFonts w:ascii="Times New Roman" w:hAnsi="Times New Roman" w:cs="Times New Roman"/>
                <w:sz w:val="24"/>
                <w:szCs w:val="24"/>
              </w:rPr>
              <w:lastRenderedPageBreak/>
              <w:t xml:space="preserve">определённой художественно-эстетической информации; </w:t>
            </w:r>
            <w:r w:rsidRPr="002D4779">
              <w:rPr>
                <w:rFonts w:ascii="Times New Roman" w:hAnsi="Times New Roman" w:cs="Times New Roman"/>
                <w:i/>
                <w:sz w:val="24"/>
                <w:szCs w:val="24"/>
              </w:rPr>
              <w:t>воплощать</w:t>
            </w:r>
            <w:r w:rsidRPr="002D4779">
              <w:rPr>
                <w:rFonts w:ascii="Times New Roman" w:hAnsi="Times New Roman" w:cs="Times New Roman"/>
                <w:sz w:val="24"/>
                <w:szCs w:val="24"/>
              </w:rPr>
              <w:t xml:space="preserve"> мысленный образ в материале с опорой (при необходимости) на графические изображения, соблюдая приёмы безопасного и рационального труда;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отбирать</w:t>
            </w:r>
            <w:r w:rsidRPr="002D4779">
              <w:rPr>
                <w:rFonts w:ascii="Times New Roman" w:hAnsi="Times New Roman" w:cs="Times New Roman"/>
                <w:sz w:val="24"/>
                <w:szCs w:val="24"/>
              </w:rPr>
              <w:t xml:space="preserve"> наиболее эффективные способы решения конструкторско-технологических и декоративно-художественных задач в зависимости от конкретных условий;</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участвовать</w:t>
            </w:r>
            <w:r w:rsidRPr="002D4779">
              <w:rPr>
                <w:rFonts w:ascii="Times New Roman" w:hAnsi="Times New Roman" w:cs="Times New Roman"/>
                <w:sz w:val="24"/>
                <w:szCs w:val="24"/>
              </w:rPr>
              <w:t xml:space="preserve"> в совместной творческой деятельности при выполнении учебных практических работ и реализации несложных проектов: в принятии идеи, поиске и отборе необходимой информации, создании и практической реализации окончательного образа объекта, определении своего места в общей деятельности;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(структурировать) то новое, что открыто и усвоено на уроке</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4E53DB"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2. Инструменты и приспособлен</w:t>
            </w:r>
            <w:r w:rsidR="004E53DB">
              <w:rPr>
                <w:rFonts w:ascii="Times New Roman" w:hAnsi="Times New Roman" w:cs="Times New Roman"/>
                <w:sz w:val="24"/>
                <w:szCs w:val="24"/>
              </w:rPr>
              <w:t xml:space="preserve">ия для обработки материалов </w:t>
            </w:r>
          </w:p>
          <w:p w:rsidR="002D4779" w:rsidRPr="002D4779" w:rsidRDefault="004E53DB" w:rsidP="002D4779">
            <w:pPr>
              <w:rPr>
                <w:rFonts w:ascii="Times New Roman" w:hAnsi="Times New Roman" w:cs="Times New Roman"/>
                <w:sz w:val="24"/>
                <w:szCs w:val="24"/>
              </w:rPr>
            </w:pPr>
            <w:r>
              <w:rPr>
                <w:rFonts w:ascii="Times New Roman" w:hAnsi="Times New Roman" w:cs="Times New Roman"/>
                <w:sz w:val="24"/>
                <w:szCs w:val="24"/>
              </w:rPr>
              <w:t>(1</w:t>
            </w:r>
            <w:r w:rsidR="002D4779"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Правила пользования канцелярским ножом</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3. Общее представление о</w:t>
            </w:r>
            <w:r w:rsidR="004E53DB">
              <w:rPr>
                <w:rFonts w:ascii="Times New Roman" w:hAnsi="Times New Roman" w:cs="Times New Roman"/>
                <w:sz w:val="24"/>
                <w:szCs w:val="24"/>
              </w:rPr>
              <w:t xml:space="preserve"> технологическом процессе </w:t>
            </w:r>
            <w:r w:rsidR="004E53DB">
              <w:rPr>
                <w:rFonts w:ascii="Times New Roman" w:hAnsi="Times New Roman" w:cs="Times New Roman"/>
                <w:sz w:val="24"/>
                <w:szCs w:val="24"/>
              </w:rPr>
              <w:br/>
            </w:r>
            <w:r w:rsidR="004E53DB">
              <w:rPr>
                <w:rFonts w:ascii="Times New Roman" w:hAnsi="Times New Roman" w:cs="Times New Roman"/>
                <w:sz w:val="24"/>
                <w:szCs w:val="24"/>
              </w:rPr>
              <w:lastRenderedPageBreak/>
              <w:t xml:space="preserve">(2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Семь технологических задач (обобщённое представление о технологических операциях)</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Тема 4. Технологические операции ручной обработки материалов (изготовление изделий из бум</w:t>
            </w:r>
            <w:r w:rsidR="004E53DB">
              <w:rPr>
                <w:rFonts w:ascii="Times New Roman" w:hAnsi="Times New Roman" w:cs="Times New Roman"/>
                <w:sz w:val="24"/>
                <w:szCs w:val="24"/>
              </w:rPr>
              <w:t xml:space="preserve">аги, картона, ткани и др.) (4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Подбор материалов и инструментов.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Разметка развёрток с помощью линейки, угольника, циркуля.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Обработка материала (рицовка).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Сборка деталей, способы соединений (проволочное соединение)</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5. Графические изображ</w:t>
            </w:r>
            <w:r w:rsidR="004E53DB">
              <w:rPr>
                <w:rFonts w:ascii="Times New Roman" w:hAnsi="Times New Roman" w:cs="Times New Roman"/>
                <w:sz w:val="24"/>
                <w:szCs w:val="24"/>
              </w:rPr>
              <w:t>ения в технике и технологии (2</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Виды условных графических изображений: развёртка, схема.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Чтение чертежа развёртки.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Разметка с опорой на чертёж развёртки</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rPr>
          <w:trHeight w:val="557"/>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Pr="004E53DB" w:rsidRDefault="002D4779" w:rsidP="002D4779">
            <w:pPr>
              <w:jc w:val="center"/>
              <w:rPr>
                <w:rFonts w:ascii="Times New Roman" w:hAnsi="Times New Roman" w:cs="Times New Roman"/>
                <w:b/>
                <w:sz w:val="24"/>
                <w:szCs w:val="24"/>
              </w:rPr>
            </w:pPr>
            <w:r w:rsidRPr="004E53DB">
              <w:rPr>
                <w:rFonts w:ascii="Times New Roman" w:hAnsi="Times New Roman" w:cs="Times New Roman"/>
                <w:b/>
                <w:sz w:val="24"/>
                <w:szCs w:val="24"/>
              </w:rPr>
              <w:t>Раздел 3. Конструирование и моделирование (</w:t>
            </w:r>
            <w:r w:rsidR="004E53DB">
              <w:rPr>
                <w:rFonts w:ascii="Times New Roman" w:hAnsi="Times New Roman" w:cs="Times New Roman"/>
                <w:b/>
                <w:sz w:val="24"/>
                <w:szCs w:val="24"/>
              </w:rPr>
              <w:t xml:space="preserve">5 </w:t>
            </w:r>
            <w:r w:rsidRPr="004E53DB">
              <w:rPr>
                <w:rFonts w:ascii="Times New Roman" w:hAnsi="Times New Roman" w:cs="Times New Roman"/>
                <w:b/>
                <w:sz w:val="24"/>
                <w:szCs w:val="24"/>
              </w:rPr>
              <w:t>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w:t>
            </w:r>
            <w:r w:rsidR="004E53DB">
              <w:rPr>
                <w:rFonts w:ascii="Times New Roman" w:hAnsi="Times New Roman" w:cs="Times New Roman"/>
                <w:sz w:val="24"/>
                <w:szCs w:val="24"/>
              </w:rPr>
              <w:t>. Изделие и его конструкция (1</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Простые объёмные изделия на основе развёрток. </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Основные требования к изделию (соответствие материала, конструкции и внешнего оформления назначению изделия)</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 помощью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проектировать</w:t>
            </w:r>
            <w:r w:rsidRPr="002D4779">
              <w:rPr>
                <w:rFonts w:ascii="Times New Roman" w:hAnsi="Times New Roman" w:cs="Times New Roman"/>
                <w:sz w:val="24"/>
                <w:szCs w:val="24"/>
              </w:rPr>
              <w:t xml:space="preserve"> изделия: создавать образ в соответствии с замыслом, реализовывать замысел, используя необходимые конструктивные формы и декоративно-художественные образы, материалы и виды конструкций; при необходимости корректировать конструкцию и технологию её изготовления;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(структурировать) то новое, что открыто и усвоено на уроке</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2. Элементарные п</w:t>
            </w:r>
            <w:r w:rsidR="004E53DB">
              <w:rPr>
                <w:rFonts w:ascii="Times New Roman" w:hAnsi="Times New Roman" w:cs="Times New Roman"/>
                <w:sz w:val="24"/>
                <w:szCs w:val="24"/>
              </w:rPr>
              <w:t xml:space="preserve">редставления о конструкции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Полезность, прочность и эстетичность как общие требования к различным конструкциям</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4E53DB"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3. Конструирование и моделирование несложных объ</w:t>
            </w:r>
            <w:r w:rsidR="004E53DB">
              <w:rPr>
                <w:rFonts w:ascii="Times New Roman" w:hAnsi="Times New Roman" w:cs="Times New Roman"/>
                <w:sz w:val="24"/>
                <w:szCs w:val="24"/>
              </w:rPr>
              <w:t xml:space="preserve">ектов </w:t>
            </w:r>
          </w:p>
          <w:p w:rsidR="002D4779" w:rsidRPr="002D4779" w:rsidRDefault="004E53DB" w:rsidP="002D4779">
            <w:pPr>
              <w:rPr>
                <w:rFonts w:ascii="Times New Roman" w:hAnsi="Times New Roman" w:cs="Times New Roman"/>
                <w:sz w:val="24"/>
                <w:szCs w:val="24"/>
              </w:rPr>
            </w:pPr>
            <w:r>
              <w:rPr>
                <w:rFonts w:ascii="Times New Roman" w:hAnsi="Times New Roman" w:cs="Times New Roman"/>
                <w:sz w:val="24"/>
                <w:szCs w:val="24"/>
              </w:rPr>
              <w:t>(3</w:t>
            </w:r>
            <w:r w:rsidR="002D4779"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Проектирование доступных по сложности конструкций изделий декоративного и технического характера</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rPr>
          <w:trHeight w:val="869"/>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D4779" w:rsidRPr="004E53DB" w:rsidRDefault="002D4779" w:rsidP="002D4779">
            <w:pPr>
              <w:jc w:val="center"/>
              <w:rPr>
                <w:rFonts w:ascii="Times New Roman" w:hAnsi="Times New Roman" w:cs="Times New Roman"/>
                <w:b/>
                <w:sz w:val="24"/>
                <w:szCs w:val="24"/>
              </w:rPr>
            </w:pPr>
            <w:r w:rsidRPr="004E53DB">
              <w:rPr>
                <w:rFonts w:ascii="Times New Roman" w:hAnsi="Times New Roman" w:cs="Times New Roman"/>
                <w:b/>
                <w:sz w:val="24"/>
                <w:szCs w:val="24"/>
              </w:rPr>
              <w:lastRenderedPageBreak/>
              <w:t>Раздел 4. Использование информационных технологий</w:t>
            </w:r>
          </w:p>
          <w:p w:rsidR="002D4779" w:rsidRPr="002D4779" w:rsidRDefault="002D4779" w:rsidP="002D4779">
            <w:pPr>
              <w:jc w:val="center"/>
              <w:rPr>
                <w:rFonts w:ascii="Times New Roman" w:hAnsi="Times New Roman" w:cs="Times New Roman"/>
                <w:sz w:val="24"/>
                <w:szCs w:val="24"/>
              </w:rPr>
            </w:pPr>
            <w:r w:rsidRPr="004E53DB">
              <w:rPr>
                <w:rFonts w:ascii="Times New Roman" w:hAnsi="Times New Roman" w:cs="Times New Roman"/>
                <w:b/>
                <w:sz w:val="24"/>
                <w:szCs w:val="24"/>
              </w:rPr>
              <w:t>(практи</w:t>
            </w:r>
            <w:r w:rsidR="004E53DB">
              <w:rPr>
                <w:rFonts w:ascii="Times New Roman" w:hAnsi="Times New Roman" w:cs="Times New Roman"/>
                <w:b/>
                <w:sz w:val="24"/>
                <w:szCs w:val="24"/>
              </w:rPr>
              <w:t xml:space="preserve">ка работы на компьютере) (5 </w:t>
            </w:r>
            <w:r w:rsidRPr="004E53DB">
              <w:rPr>
                <w:rFonts w:ascii="Times New Roman" w:hAnsi="Times New Roman" w:cs="Times New Roman"/>
                <w:b/>
                <w:sz w:val="24"/>
                <w:szCs w:val="24"/>
              </w:rPr>
              <w:t>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Тема </w:t>
            </w:r>
            <w:r w:rsidR="004E53DB">
              <w:rPr>
                <w:rFonts w:ascii="Times New Roman" w:hAnsi="Times New Roman" w:cs="Times New Roman"/>
                <w:sz w:val="24"/>
                <w:szCs w:val="24"/>
              </w:rPr>
              <w:t>1. Знакомство с компьютером (1</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Назначение основных устройств компьютера для ввода, вывода и обработки информации.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Включение и выключение компьютера и подключаемых к нему устройств.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Запуск программы.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Завершение выполнения программы.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Клавиатура, общее представление о правилах клавиатурного письма, пользование мышью.</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Соблюдение безопасных приёмов труда при работе на компьютере</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 помощью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наблюдать</w:t>
            </w:r>
            <w:r w:rsidRPr="002D4779">
              <w:rPr>
                <w:rFonts w:ascii="Times New Roman" w:hAnsi="Times New Roman" w:cs="Times New Roman"/>
                <w:sz w:val="24"/>
                <w:szCs w:val="24"/>
              </w:rPr>
              <w:t xml:space="preserve"> мир образов на экране компьютера, образы информационных объектов различной природы, процессы создания информационных объектов с помощью компьютера;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 xml:space="preserve">исследовать (наблюдать, сравнивать, сопоставлять) </w:t>
            </w:r>
            <w:r w:rsidRPr="002D4779">
              <w:rPr>
                <w:rFonts w:ascii="Times New Roman" w:hAnsi="Times New Roman" w:cs="Times New Roman"/>
                <w:sz w:val="24"/>
                <w:szCs w:val="24"/>
              </w:rPr>
              <w:t>предложенные материальные и информационные объекты, инструменты материальных и информационных технологий;</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использовать</w:t>
            </w:r>
            <w:r w:rsidRPr="002D4779">
              <w:rPr>
                <w:rFonts w:ascii="Times New Roman" w:hAnsi="Times New Roman" w:cs="Times New Roman"/>
                <w:sz w:val="24"/>
                <w:szCs w:val="24"/>
              </w:rPr>
              <w:t xml:space="preserve"> информационные изделия для создания образа в соответствии с замыслом;</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планировать</w:t>
            </w:r>
            <w:r w:rsidRPr="002D4779">
              <w:rPr>
                <w:rFonts w:ascii="Times New Roman" w:hAnsi="Times New Roman" w:cs="Times New Roman"/>
                <w:sz w:val="24"/>
                <w:szCs w:val="24"/>
              </w:rPr>
              <w:t xml:space="preserve"> последовательность практических действий для реализации замысла с использованием цифровой информации;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осуществлять самоконтроль</w:t>
            </w:r>
            <w:r w:rsidRPr="002D4779">
              <w:rPr>
                <w:rFonts w:ascii="Times New Roman" w:hAnsi="Times New Roman" w:cs="Times New Roman"/>
                <w:sz w:val="24"/>
                <w:szCs w:val="24"/>
              </w:rPr>
              <w:t xml:space="preserve"> и корректировку хода работы и конечного результата с использованием цифровой информации;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(осознавать, структурировать и формулировать) то новое, что открыто и усвоено на уроке или в собственной творческой деятельности</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w:t>
            </w:r>
            <w:r w:rsidR="0025094E">
              <w:rPr>
                <w:rFonts w:ascii="Times New Roman" w:hAnsi="Times New Roman" w:cs="Times New Roman"/>
                <w:sz w:val="24"/>
                <w:szCs w:val="24"/>
              </w:rPr>
              <w:t xml:space="preserve">ма 2. Работа с информацией (4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Файлы. Папки (каталоги). Имя файла. Простейшие операции c файлами и папками. Простые информационные объекты (текст, таблица, схема, рисунок).</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Работа с ЦОР (цифровыми образовательными ресурсами), готовыми материалами на электронных носителях (CD): активация диска, чтение информации, выполнение предложенных заданий</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c>
          <w:tcPr>
            <w:tcW w:w="10774" w:type="dxa"/>
            <w:gridSpan w:val="4"/>
            <w:tcBorders>
              <w:top w:val="single" w:sz="4" w:space="0" w:color="auto"/>
              <w:left w:val="single" w:sz="4" w:space="0" w:color="auto"/>
              <w:bottom w:val="single" w:sz="4" w:space="0" w:color="auto"/>
              <w:right w:val="single" w:sz="4" w:space="0" w:color="auto"/>
            </w:tcBorders>
            <w:vAlign w:val="bottom"/>
            <w:hideMark/>
          </w:tcPr>
          <w:p w:rsidR="002D4779" w:rsidRPr="002D4779" w:rsidRDefault="002D4779" w:rsidP="002D4779">
            <w:pPr>
              <w:jc w:val="center"/>
              <w:rPr>
                <w:rFonts w:ascii="Times New Roman" w:hAnsi="Times New Roman" w:cs="Times New Roman"/>
                <w:b/>
                <w:sz w:val="24"/>
                <w:szCs w:val="24"/>
              </w:rPr>
            </w:pPr>
            <w:r w:rsidRPr="002D4779">
              <w:rPr>
                <w:rFonts w:ascii="Times New Roman" w:hAnsi="Times New Roman" w:cs="Times New Roman"/>
                <w:b/>
                <w:sz w:val="24"/>
                <w:szCs w:val="24"/>
                <w:lang w:val="en-US"/>
              </w:rPr>
              <w:t xml:space="preserve">4 </w:t>
            </w:r>
            <w:r w:rsidRPr="002D4779">
              <w:rPr>
                <w:rFonts w:ascii="Times New Roman" w:hAnsi="Times New Roman" w:cs="Times New Roman"/>
                <w:b/>
                <w:sz w:val="24"/>
                <w:szCs w:val="24"/>
              </w:rPr>
              <w:t>класс</w:t>
            </w:r>
            <w:r w:rsidR="0025094E">
              <w:rPr>
                <w:rFonts w:ascii="Times New Roman" w:hAnsi="Times New Roman" w:cs="Times New Roman"/>
                <w:b/>
                <w:sz w:val="24"/>
                <w:szCs w:val="24"/>
              </w:rPr>
              <w:t xml:space="preserve"> (34 ч)</w:t>
            </w:r>
          </w:p>
        </w:tc>
      </w:tr>
      <w:tr w:rsidR="002D4779" w:rsidRPr="002D4779" w:rsidTr="002D4779">
        <w:tc>
          <w:tcPr>
            <w:tcW w:w="10774" w:type="dxa"/>
            <w:gridSpan w:val="4"/>
            <w:tcBorders>
              <w:top w:val="single" w:sz="4" w:space="0" w:color="auto"/>
              <w:left w:val="single" w:sz="4" w:space="0" w:color="auto"/>
              <w:bottom w:val="single" w:sz="4" w:space="0" w:color="auto"/>
              <w:right w:val="single" w:sz="4" w:space="0" w:color="auto"/>
            </w:tcBorders>
            <w:hideMark/>
          </w:tcPr>
          <w:p w:rsidR="002D4779" w:rsidRPr="0025094E" w:rsidRDefault="002D4779" w:rsidP="002D4779">
            <w:pPr>
              <w:jc w:val="center"/>
              <w:rPr>
                <w:rFonts w:ascii="Times New Roman" w:hAnsi="Times New Roman" w:cs="Times New Roman"/>
                <w:b/>
                <w:sz w:val="24"/>
                <w:szCs w:val="24"/>
              </w:rPr>
            </w:pPr>
            <w:r w:rsidRPr="0025094E">
              <w:rPr>
                <w:rFonts w:ascii="Times New Roman" w:hAnsi="Times New Roman" w:cs="Times New Roman"/>
                <w:b/>
                <w:sz w:val="24"/>
                <w:szCs w:val="24"/>
              </w:rPr>
              <w:t xml:space="preserve">Раздел 1. Общекультурные и </w:t>
            </w:r>
            <w:proofErr w:type="spellStart"/>
            <w:r w:rsidRPr="0025094E">
              <w:rPr>
                <w:rFonts w:ascii="Times New Roman" w:hAnsi="Times New Roman" w:cs="Times New Roman"/>
                <w:b/>
                <w:sz w:val="24"/>
                <w:szCs w:val="24"/>
              </w:rPr>
              <w:t>общетрудовые</w:t>
            </w:r>
            <w:proofErr w:type="spellEnd"/>
            <w:r w:rsidRPr="0025094E">
              <w:rPr>
                <w:rFonts w:ascii="Times New Roman" w:hAnsi="Times New Roman" w:cs="Times New Roman"/>
                <w:b/>
                <w:sz w:val="24"/>
                <w:szCs w:val="24"/>
              </w:rPr>
              <w:t xml:space="preserve"> компетенции. </w:t>
            </w:r>
          </w:p>
          <w:p w:rsidR="002D4779" w:rsidRPr="002D4779" w:rsidRDefault="002D4779" w:rsidP="002D4779">
            <w:pPr>
              <w:jc w:val="center"/>
              <w:rPr>
                <w:rFonts w:ascii="Times New Roman" w:hAnsi="Times New Roman" w:cs="Times New Roman"/>
                <w:sz w:val="24"/>
                <w:szCs w:val="24"/>
              </w:rPr>
            </w:pPr>
            <w:r w:rsidRPr="0025094E">
              <w:rPr>
                <w:rFonts w:ascii="Times New Roman" w:hAnsi="Times New Roman" w:cs="Times New Roman"/>
                <w:b/>
                <w:sz w:val="24"/>
                <w:szCs w:val="24"/>
              </w:rPr>
              <w:t>Основы культуры</w:t>
            </w:r>
            <w:r w:rsidR="0025094E">
              <w:rPr>
                <w:rFonts w:ascii="Times New Roman" w:hAnsi="Times New Roman" w:cs="Times New Roman"/>
                <w:b/>
                <w:sz w:val="24"/>
                <w:szCs w:val="24"/>
              </w:rPr>
              <w:t xml:space="preserve"> труда, самообслуживание (14 </w:t>
            </w:r>
            <w:r w:rsidRPr="0025094E">
              <w:rPr>
                <w:rFonts w:ascii="Times New Roman" w:hAnsi="Times New Roman" w:cs="Times New Roman"/>
                <w:b/>
                <w:sz w:val="24"/>
                <w:szCs w:val="24"/>
              </w:rPr>
              <w:t>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 Рукотворный мир к</w:t>
            </w:r>
            <w:r w:rsidR="0025094E">
              <w:rPr>
                <w:rFonts w:ascii="Times New Roman" w:hAnsi="Times New Roman" w:cs="Times New Roman"/>
                <w:sz w:val="24"/>
                <w:szCs w:val="24"/>
              </w:rPr>
              <w:t>ак результат труда человека (2</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Человек — творец и созидатель, создатель духовно-культурной и материальной среды. Технические достижения ХХ — начала ХХI </w:t>
            </w:r>
            <w:proofErr w:type="gramStart"/>
            <w:r w:rsidRPr="002D4779">
              <w:rPr>
                <w:rFonts w:ascii="Times New Roman" w:hAnsi="Times New Roman" w:cs="Times New Roman"/>
                <w:sz w:val="24"/>
                <w:szCs w:val="24"/>
              </w:rPr>
              <w:t>в</w:t>
            </w:r>
            <w:proofErr w:type="gramEnd"/>
            <w:r w:rsidRPr="002D4779">
              <w:rPr>
                <w:rFonts w:ascii="Times New Roman" w:hAnsi="Times New Roman" w:cs="Times New Roman"/>
                <w:sz w:val="24"/>
                <w:szCs w:val="24"/>
              </w:rPr>
              <w:t>.</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Под руководством учителя: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коллективно </w:t>
            </w:r>
            <w:r w:rsidRPr="002D4779">
              <w:rPr>
                <w:rFonts w:ascii="Times New Roman" w:hAnsi="Times New Roman" w:cs="Times New Roman"/>
                <w:i/>
                <w:sz w:val="24"/>
                <w:szCs w:val="24"/>
              </w:rPr>
              <w:t>разрабатывать</w:t>
            </w:r>
            <w:r w:rsidRPr="002D4779">
              <w:rPr>
                <w:rFonts w:ascii="Times New Roman" w:hAnsi="Times New Roman" w:cs="Times New Roman"/>
                <w:sz w:val="24"/>
                <w:szCs w:val="24"/>
              </w:rPr>
              <w:t xml:space="preserve"> несложные тематические проекты и самостоятельно их реализовывать.</w:t>
            </w:r>
          </w:p>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Самостоятельно:</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проводить</w:t>
            </w:r>
            <w:r w:rsidRPr="002D4779">
              <w:rPr>
                <w:rFonts w:ascii="Times New Roman" w:hAnsi="Times New Roman" w:cs="Times New Roman"/>
                <w:sz w:val="24"/>
                <w:szCs w:val="24"/>
              </w:rPr>
              <w:t xml:space="preserve"> доступные исследования новых материалов, </w:t>
            </w:r>
            <w:r w:rsidRPr="002D4779">
              <w:rPr>
                <w:rFonts w:ascii="Times New Roman" w:hAnsi="Times New Roman" w:cs="Times New Roman"/>
                <w:sz w:val="24"/>
                <w:szCs w:val="24"/>
              </w:rPr>
              <w:lastRenderedPageBreak/>
              <w:t>конструкций с целью дальнейшего их использования в собственной художественно-творческой деятельности;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анализировать</w:t>
            </w:r>
            <w:r w:rsidRPr="002D4779">
              <w:rPr>
                <w:rFonts w:ascii="Times New Roman" w:hAnsi="Times New Roman" w:cs="Times New Roman"/>
                <w:sz w:val="24"/>
                <w:szCs w:val="24"/>
              </w:rPr>
              <w:t xml:space="preserve"> доступные задания: понимать поставленную цель, отделять известное от неизвестного, прогнозировать получение практических результатов в зависимости от характера выполняемых действий, находить и использовать в соответствии с этим оптимальные средства и способы работы;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искать, отбирать</w:t>
            </w:r>
            <w:r w:rsidRPr="002D4779">
              <w:rPr>
                <w:rFonts w:ascii="Times New Roman" w:hAnsi="Times New Roman" w:cs="Times New Roman"/>
                <w:sz w:val="24"/>
                <w:szCs w:val="24"/>
              </w:rPr>
              <w:t xml:space="preserve"> и </w:t>
            </w:r>
            <w:r w:rsidRPr="002D4779">
              <w:rPr>
                <w:rFonts w:ascii="Times New Roman" w:hAnsi="Times New Roman" w:cs="Times New Roman"/>
                <w:i/>
                <w:sz w:val="24"/>
                <w:szCs w:val="24"/>
              </w:rPr>
              <w:t>использовать</w:t>
            </w:r>
            <w:r w:rsidRPr="002D4779">
              <w:rPr>
                <w:rFonts w:ascii="Times New Roman" w:hAnsi="Times New Roman" w:cs="Times New Roman"/>
                <w:sz w:val="24"/>
                <w:szCs w:val="24"/>
              </w:rPr>
              <w:t xml:space="preserve"> необходимую информацию для выполнения предложенного задания;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планировать</w:t>
            </w:r>
            <w:r w:rsidRPr="002D4779">
              <w:rPr>
                <w:rFonts w:ascii="Times New Roman" w:hAnsi="Times New Roman" w:cs="Times New Roman"/>
                <w:sz w:val="24"/>
                <w:szCs w:val="24"/>
              </w:rPr>
              <w:t xml:space="preserve"> предстоящую доступную практическую деятельность в соответствии с её целью, задачами, особенностями выполняемого задания, отбирать оптимальные способы его выполнения;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организовывать</w:t>
            </w:r>
            <w:r w:rsidRPr="002D4779">
              <w:rPr>
                <w:rFonts w:ascii="Times New Roman" w:hAnsi="Times New Roman" w:cs="Times New Roman"/>
                <w:sz w:val="24"/>
                <w:szCs w:val="24"/>
              </w:rPr>
              <w:t xml:space="preserve"> свою деятельность, соблюдать приёмы безопасного и рационального труда; работать в малых группах, осуществлять сотрудничество, исполнять разные социальные роли, участвовать в коллективном обсуждении, продуктивно взаимодействовать и сотрудничать со сверстниками и взрослыми;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искать</w:t>
            </w:r>
            <w:r w:rsidRPr="002D4779">
              <w:rPr>
                <w:rFonts w:ascii="Times New Roman" w:hAnsi="Times New Roman" w:cs="Times New Roman"/>
                <w:sz w:val="24"/>
                <w:szCs w:val="24"/>
              </w:rPr>
              <w:t xml:space="preserve"> наиболее целесообразные способы решения задач прикладного характера в зависимости от цели и конкретных условий работы;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оценивать</w:t>
            </w:r>
            <w:r w:rsidRPr="002D4779">
              <w:rPr>
                <w:rFonts w:ascii="Times New Roman" w:hAnsi="Times New Roman" w:cs="Times New Roman"/>
                <w:sz w:val="24"/>
                <w:szCs w:val="24"/>
              </w:rPr>
              <w:t xml:space="preserve"> результат своей деятельности;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то новое, что освоено</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Тема 2. Трудовая деятельность в жизни </w:t>
            </w:r>
            <w:r w:rsidRPr="002D4779">
              <w:rPr>
                <w:rFonts w:ascii="Times New Roman" w:hAnsi="Times New Roman" w:cs="Times New Roman"/>
                <w:sz w:val="24"/>
                <w:szCs w:val="24"/>
              </w:rPr>
              <w:lastRenderedPageBreak/>
              <w:t>челов</w:t>
            </w:r>
            <w:r w:rsidR="0025094E">
              <w:rPr>
                <w:rFonts w:ascii="Times New Roman" w:hAnsi="Times New Roman" w:cs="Times New Roman"/>
                <w:sz w:val="24"/>
                <w:szCs w:val="24"/>
              </w:rPr>
              <w:t xml:space="preserve">ека. Основы культуры труда (2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 xml:space="preserve">Человек — созидатель, изобретатель. Профессии ХХ в. </w:t>
            </w:r>
            <w:r w:rsidRPr="002D4779">
              <w:rPr>
                <w:rFonts w:ascii="Times New Roman" w:hAnsi="Times New Roman" w:cs="Times New Roman"/>
                <w:sz w:val="24"/>
                <w:szCs w:val="24"/>
              </w:rPr>
              <w:lastRenderedPageBreak/>
              <w:t>Современные профессии</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5094E"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 xml:space="preserve">Тема 3. Природа в художественно-практической </w:t>
            </w:r>
            <w:r w:rsidR="0025094E">
              <w:rPr>
                <w:rFonts w:ascii="Times New Roman" w:hAnsi="Times New Roman" w:cs="Times New Roman"/>
                <w:sz w:val="24"/>
                <w:szCs w:val="24"/>
              </w:rPr>
              <w:t xml:space="preserve">деятельности человека </w:t>
            </w:r>
          </w:p>
          <w:p w:rsidR="002D4779" w:rsidRPr="002D4779" w:rsidRDefault="0025094E" w:rsidP="002D4779">
            <w:pPr>
              <w:rPr>
                <w:rFonts w:ascii="Times New Roman" w:hAnsi="Times New Roman" w:cs="Times New Roman"/>
                <w:sz w:val="24"/>
                <w:szCs w:val="24"/>
              </w:rPr>
            </w:pPr>
            <w:r>
              <w:rPr>
                <w:rFonts w:ascii="Times New Roman" w:hAnsi="Times New Roman" w:cs="Times New Roman"/>
                <w:sz w:val="24"/>
                <w:szCs w:val="24"/>
              </w:rPr>
              <w:t xml:space="preserve">(2 </w:t>
            </w:r>
            <w:r w:rsidR="002D4779"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Гармония предметного мира и природы, её отражение в народном быту и творчестве.</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Использование форм и образов природы в создании предметной среды (в лепке, аппликации, мозаике и пр.)</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Тема 4. </w:t>
            </w:r>
            <w:r w:rsidR="0025094E">
              <w:rPr>
                <w:rFonts w:ascii="Times New Roman" w:hAnsi="Times New Roman" w:cs="Times New Roman"/>
                <w:sz w:val="24"/>
                <w:szCs w:val="24"/>
              </w:rPr>
              <w:t>Природа и техническая среда (4</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Человек — наблюдатель и изобретатель.</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Выражение связи человека и природы (элементы бионики).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Машины и механизмы — помощники человека, их назначение, характерные особенности конструкций.</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Человек в информационной среде (мир звуков и образов, компьютер и его возможности).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Проблемы экологии.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Дизайн в художественной и технической деятельности человека (единство формы, функции, оформления, стилевая гармония)</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5. Дом и семья.</w:t>
            </w:r>
          </w:p>
          <w:p w:rsidR="002D4779" w:rsidRPr="002D4779" w:rsidRDefault="0025094E" w:rsidP="002D4779">
            <w:pPr>
              <w:rPr>
                <w:rFonts w:ascii="Times New Roman" w:hAnsi="Times New Roman" w:cs="Times New Roman"/>
                <w:sz w:val="24"/>
                <w:szCs w:val="24"/>
              </w:rPr>
            </w:pPr>
            <w:r>
              <w:rPr>
                <w:rFonts w:ascii="Times New Roman" w:hAnsi="Times New Roman" w:cs="Times New Roman"/>
                <w:sz w:val="24"/>
                <w:szCs w:val="24"/>
              </w:rPr>
              <w:t>Самообслуживание (4</w:t>
            </w:r>
            <w:r w:rsidR="002D4779"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Декоративное оформление культурно-бытовой среды.</w:t>
            </w:r>
          </w:p>
          <w:p w:rsidR="002D4779" w:rsidRPr="002D4779" w:rsidRDefault="002D4779" w:rsidP="002D4779">
            <w:pPr>
              <w:rPr>
                <w:rFonts w:ascii="Times New Roman" w:hAnsi="Times New Roman" w:cs="Times New Roman"/>
                <w:sz w:val="24"/>
                <w:szCs w:val="24"/>
              </w:rPr>
            </w:pPr>
            <w:proofErr w:type="gramStart"/>
            <w:r w:rsidRPr="002D4779">
              <w:rPr>
                <w:rFonts w:ascii="Times New Roman" w:hAnsi="Times New Roman" w:cs="Times New Roman"/>
                <w:sz w:val="24"/>
                <w:szCs w:val="24"/>
              </w:rPr>
              <w:t>Самообслуживание (пришивание пуговиц, сшивание разрывов по шву.</w:t>
            </w:r>
            <w:proofErr w:type="gramEnd"/>
            <w:r w:rsidRPr="002D4779">
              <w:rPr>
                <w:rFonts w:ascii="Times New Roman" w:hAnsi="Times New Roman" w:cs="Times New Roman"/>
                <w:sz w:val="24"/>
                <w:szCs w:val="24"/>
              </w:rPr>
              <w:t xml:space="preserve"> </w:t>
            </w:r>
            <w:proofErr w:type="gramStart"/>
            <w:r w:rsidRPr="002D4779">
              <w:rPr>
                <w:rFonts w:ascii="Times New Roman" w:hAnsi="Times New Roman" w:cs="Times New Roman"/>
                <w:sz w:val="24"/>
                <w:szCs w:val="24"/>
              </w:rPr>
              <w:t>Правила безопасного пользования бытовыми приборами), хозяйственно-практическая помощь взрослым.</w:t>
            </w:r>
            <w:proofErr w:type="gramEnd"/>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Мир растения (уход за растениями, размножение луковицами и клубнями, пересадка, перевалка)</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rPr>
          <w:trHeight w:val="904"/>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875610" w:rsidRPr="00875610" w:rsidRDefault="00875610" w:rsidP="002D4779">
            <w:pPr>
              <w:jc w:val="center"/>
              <w:rPr>
                <w:rFonts w:ascii="Times New Roman" w:hAnsi="Times New Roman" w:cs="Times New Roman"/>
                <w:b/>
                <w:sz w:val="24"/>
                <w:szCs w:val="24"/>
              </w:rPr>
            </w:pPr>
          </w:p>
          <w:p w:rsidR="00875610" w:rsidRPr="00875610" w:rsidRDefault="00875610" w:rsidP="002D4779">
            <w:pPr>
              <w:jc w:val="center"/>
              <w:rPr>
                <w:rFonts w:ascii="Times New Roman" w:hAnsi="Times New Roman" w:cs="Times New Roman"/>
                <w:b/>
                <w:sz w:val="24"/>
                <w:szCs w:val="24"/>
              </w:rPr>
            </w:pPr>
          </w:p>
          <w:p w:rsidR="00875610" w:rsidRPr="00187AD4" w:rsidRDefault="00875610" w:rsidP="002D4779">
            <w:pPr>
              <w:jc w:val="center"/>
              <w:rPr>
                <w:rFonts w:ascii="Times New Roman" w:hAnsi="Times New Roman" w:cs="Times New Roman"/>
                <w:b/>
                <w:sz w:val="24"/>
                <w:szCs w:val="24"/>
              </w:rPr>
            </w:pPr>
          </w:p>
          <w:p w:rsidR="002D4779" w:rsidRPr="0025094E" w:rsidRDefault="002D4779" w:rsidP="002D4779">
            <w:pPr>
              <w:jc w:val="center"/>
              <w:rPr>
                <w:rFonts w:ascii="Times New Roman" w:hAnsi="Times New Roman" w:cs="Times New Roman"/>
                <w:b/>
                <w:sz w:val="24"/>
                <w:szCs w:val="24"/>
              </w:rPr>
            </w:pPr>
            <w:r w:rsidRPr="0025094E">
              <w:rPr>
                <w:rFonts w:ascii="Times New Roman" w:hAnsi="Times New Roman" w:cs="Times New Roman"/>
                <w:b/>
                <w:sz w:val="24"/>
                <w:szCs w:val="24"/>
              </w:rPr>
              <w:lastRenderedPageBreak/>
              <w:t>Раздел 2. Технология ручной обработки материалов.</w:t>
            </w:r>
          </w:p>
          <w:p w:rsidR="002D4779" w:rsidRPr="002D4779" w:rsidRDefault="002D4779" w:rsidP="002D4779">
            <w:pPr>
              <w:jc w:val="center"/>
              <w:rPr>
                <w:rFonts w:ascii="Times New Roman" w:hAnsi="Times New Roman" w:cs="Times New Roman"/>
                <w:sz w:val="24"/>
                <w:szCs w:val="24"/>
              </w:rPr>
            </w:pPr>
            <w:r w:rsidRPr="0025094E">
              <w:rPr>
                <w:rFonts w:ascii="Times New Roman" w:hAnsi="Times New Roman" w:cs="Times New Roman"/>
                <w:b/>
                <w:sz w:val="24"/>
                <w:szCs w:val="24"/>
              </w:rPr>
              <w:t>Эле</w:t>
            </w:r>
            <w:r w:rsidR="0025094E">
              <w:rPr>
                <w:rFonts w:ascii="Times New Roman" w:hAnsi="Times New Roman" w:cs="Times New Roman"/>
                <w:b/>
                <w:sz w:val="24"/>
                <w:szCs w:val="24"/>
              </w:rPr>
              <w:t xml:space="preserve">менты графической грамоты (8 </w:t>
            </w:r>
            <w:r w:rsidRPr="0025094E">
              <w:rPr>
                <w:rFonts w:ascii="Times New Roman" w:hAnsi="Times New Roman" w:cs="Times New Roman"/>
                <w:b/>
                <w:sz w:val="24"/>
                <w:szCs w:val="24"/>
              </w:rPr>
              <w:t>ч)</w:t>
            </w:r>
          </w:p>
        </w:tc>
      </w:tr>
      <w:tr w:rsidR="002D4779" w:rsidRPr="002D4779" w:rsidTr="0025094E">
        <w:trPr>
          <w:trHeight w:val="20"/>
        </w:trPr>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Тема 1. Материалы, их свойства, происхождени</w:t>
            </w:r>
            <w:r w:rsidR="0025094E">
              <w:rPr>
                <w:rFonts w:ascii="Times New Roman" w:hAnsi="Times New Roman" w:cs="Times New Roman"/>
                <w:sz w:val="24"/>
                <w:szCs w:val="24"/>
              </w:rPr>
              <w:t>е и использование человеком (1</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Происхождение и использование синтетических материалов. Использование их свойств в опасных профессиях.</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Выбор материалов по их свойствам и в зависимости от назначения изделия.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Бережное использование и экономное расходование материалов. </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Способы обработки материалов для получения различных декоративно-художественных эффектов</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i/>
                <w:sz w:val="24"/>
                <w:szCs w:val="24"/>
              </w:rPr>
              <w:t>Самостоятельно</w:t>
            </w:r>
            <w:r w:rsidRPr="002D4779">
              <w:rPr>
                <w:rFonts w:ascii="Times New Roman" w:hAnsi="Times New Roman" w:cs="Times New Roman"/>
                <w:sz w:val="24"/>
                <w:szCs w:val="24"/>
              </w:rPr>
              <w:t>:</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проводить</w:t>
            </w:r>
            <w:r w:rsidRPr="002D4779">
              <w:rPr>
                <w:rFonts w:ascii="Times New Roman" w:hAnsi="Times New Roman" w:cs="Times New Roman"/>
                <w:sz w:val="24"/>
                <w:szCs w:val="24"/>
              </w:rPr>
              <w:t xml:space="preserve"> доступные исследования новых материалов с целью выявления их художественно-технологических особенностей для дальнейшего использования в собственной художественно-творческой деятельности;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анализировать</w:t>
            </w:r>
            <w:r w:rsidRPr="002D4779">
              <w:rPr>
                <w:rFonts w:ascii="Times New Roman" w:hAnsi="Times New Roman" w:cs="Times New Roman"/>
                <w:sz w:val="24"/>
                <w:szCs w:val="24"/>
              </w:rPr>
              <w:t xml:space="preserve"> конструкторско-технологические и декоративно-художественные особенности предлагаемых заданий;</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осуществлять</w:t>
            </w:r>
            <w:r w:rsidRPr="002D4779">
              <w:rPr>
                <w:rFonts w:ascii="Times New Roman" w:hAnsi="Times New Roman" w:cs="Times New Roman"/>
                <w:sz w:val="24"/>
                <w:szCs w:val="24"/>
              </w:rPr>
              <w:t xml:space="preserve"> доступный информационный, практический поиск и открытие нового художественно-технологического знания и умения;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анализировать</w:t>
            </w:r>
            <w:r w:rsidRPr="002D4779">
              <w:rPr>
                <w:rFonts w:ascii="Times New Roman" w:hAnsi="Times New Roman" w:cs="Times New Roman"/>
                <w:sz w:val="24"/>
                <w:szCs w:val="24"/>
              </w:rPr>
              <w:t xml:space="preserve"> и </w:t>
            </w:r>
            <w:r w:rsidRPr="002D4779">
              <w:rPr>
                <w:rFonts w:ascii="Times New Roman" w:hAnsi="Times New Roman" w:cs="Times New Roman"/>
                <w:i/>
                <w:sz w:val="24"/>
                <w:szCs w:val="24"/>
              </w:rPr>
              <w:t>читать</w:t>
            </w:r>
            <w:r w:rsidRPr="002D4779">
              <w:rPr>
                <w:rFonts w:ascii="Times New Roman" w:hAnsi="Times New Roman" w:cs="Times New Roman"/>
                <w:sz w:val="24"/>
                <w:szCs w:val="24"/>
              </w:rPr>
              <w:t xml:space="preserve"> изученные графические изображения (рисунки, простейшие чертежи и эскизы, схемы);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создавать</w:t>
            </w:r>
            <w:r w:rsidRPr="002D4779">
              <w:rPr>
                <w:rFonts w:ascii="Times New Roman" w:hAnsi="Times New Roman" w:cs="Times New Roman"/>
                <w:sz w:val="24"/>
                <w:szCs w:val="24"/>
              </w:rPr>
              <w:t xml:space="preserve"> мысленный образ доступного для изготовления объекта с учётом поставленной доступной конструкторско-технологической задачи или с целью передачи определённой художественно-эстетической информации;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воплощать</w:t>
            </w:r>
            <w:r w:rsidRPr="002D4779">
              <w:rPr>
                <w:rFonts w:ascii="Times New Roman" w:hAnsi="Times New Roman" w:cs="Times New Roman"/>
                <w:sz w:val="24"/>
                <w:szCs w:val="24"/>
              </w:rPr>
              <w:t xml:space="preserve"> мысленный образ в материале с опорой (при необходимости) на графические изображения, соблюдая приёмы безопасного и рационального труда;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планировать</w:t>
            </w:r>
            <w:r w:rsidRPr="002D4779">
              <w:rPr>
                <w:rFonts w:ascii="Times New Roman" w:hAnsi="Times New Roman" w:cs="Times New Roman"/>
                <w:sz w:val="24"/>
                <w:szCs w:val="24"/>
              </w:rPr>
              <w:t xml:space="preserve"> собственную практическую деятельность;</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отбирать</w:t>
            </w:r>
            <w:r w:rsidRPr="002D4779">
              <w:rPr>
                <w:rFonts w:ascii="Times New Roman" w:hAnsi="Times New Roman" w:cs="Times New Roman"/>
                <w:sz w:val="24"/>
                <w:szCs w:val="24"/>
              </w:rPr>
              <w:t xml:space="preserve"> наиболее </w:t>
            </w:r>
            <w:r w:rsidRPr="002D4779">
              <w:rPr>
                <w:rFonts w:ascii="Times New Roman" w:hAnsi="Times New Roman" w:cs="Times New Roman"/>
                <w:sz w:val="24"/>
                <w:szCs w:val="24"/>
              </w:rPr>
              <w:lastRenderedPageBreak/>
              <w:t>эффективные способы решения конструкторско-технологических и декоративно-художественных задач в зав</w:t>
            </w:r>
            <w:r w:rsidR="0025094E">
              <w:rPr>
                <w:rFonts w:ascii="Times New Roman" w:hAnsi="Times New Roman" w:cs="Times New Roman"/>
                <w:sz w:val="24"/>
                <w:szCs w:val="24"/>
              </w:rPr>
              <w:t>исимости от конкретных условий;</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5094E"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2. Инструменты и приспособлени</w:t>
            </w:r>
            <w:r w:rsidR="0025094E">
              <w:rPr>
                <w:rFonts w:ascii="Times New Roman" w:hAnsi="Times New Roman" w:cs="Times New Roman"/>
                <w:sz w:val="24"/>
                <w:szCs w:val="24"/>
              </w:rPr>
              <w:t xml:space="preserve">я для обработки материалов </w:t>
            </w:r>
          </w:p>
          <w:p w:rsidR="002D4779" w:rsidRPr="002D4779" w:rsidRDefault="0025094E" w:rsidP="002D4779">
            <w:pPr>
              <w:rPr>
                <w:rFonts w:ascii="Times New Roman" w:hAnsi="Times New Roman" w:cs="Times New Roman"/>
                <w:sz w:val="24"/>
                <w:szCs w:val="24"/>
              </w:rPr>
            </w:pPr>
            <w:r>
              <w:rPr>
                <w:rFonts w:ascii="Times New Roman" w:hAnsi="Times New Roman" w:cs="Times New Roman"/>
                <w:sz w:val="24"/>
                <w:szCs w:val="24"/>
              </w:rPr>
              <w:t xml:space="preserve">(1 </w:t>
            </w:r>
            <w:r w:rsidR="002D4779"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Подбор инструментов и приспособлений в зависимости от конструктивных и технологических особенностей изделий</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Тема 3. Общее представление </w:t>
            </w:r>
            <w:r w:rsidR="0025094E">
              <w:rPr>
                <w:rFonts w:ascii="Times New Roman" w:hAnsi="Times New Roman" w:cs="Times New Roman"/>
                <w:sz w:val="24"/>
                <w:szCs w:val="24"/>
              </w:rPr>
              <w:t xml:space="preserve">о технологическом процессе (2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Представление об устройстве и назначении изделий, подборе материалов и инструментов (в зависимости от назначения изделия и свойств материалов), последовательности практических действий и технологических операций</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4. Технологические операции ручной обработки материалов (изготовления изделий из бу</w:t>
            </w:r>
            <w:r w:rsidR="0025094E">
              <w:rPr>
                <w:rFonts w:ascii="Times New Roman" w:hAnsi="Times New Roman" w:cs="Times New Roman"/>
                <w:sz w:val="24"/>
                <w:szCs w:val="24"/>
              </w:rPr>
              <w:t>маги, картона, ткани и др.) (2</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Подбор материалов и инструментов в зависимости от конструктивно-технологических особенностей изделия.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Выбор и применение способа разметки, обработки деталей, сборки изделия и его отделки в зависимости от конструктивных особенностей изделия и выбранного материала</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5094E" w:rsidRPr="002D4779" w:rsidTr="00C83BCA">
        <w:trPr>
          <w:trHeight w:val="1380"/>
        </w:trPr>
        <w:tc>
          <w:tcPr>
            <w:tcW w:w="3119" w:type="dxa"/>
            <w:gridSpan w:val="2"/>
            <w:tcBorders>
              <w:top w:val="single" w:sz="4" w:space="0" w:color="auto"/>
              <w:left w:val="single" w:sz="4" w:space="0" w:color="auto"/>
              <w:right w:val="single" w:sz="4" w:space="0" w:color="auto"/>
            </w:tcBorders>
            <w:hideMark/>
          </w:tcPr>
          <w:p w:rsidR="0025094E" w:rsidRPr="002D4779" w:rsidRDefault="0025094E"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Тема 5. Графические изображения в технике и техн</w:t>
            </w:r>
            <w:r>
              <w:rPr>
                <w:rFonts w:ascii="Times New Roman" w:hAnsi="Times New Roman" w:cs="Times New Roman"/>
                <w:sz w:val="24"/>
                <w:szCs w:val="24"/>
              </w:rPr>
              <w:t xml:space="preserve">ологии (2 </w:t>
            </w:r>
            <w:r w:rsidRPr="002D4779">
              <w:rPr>
                <w:rFonts w:ascii="Times New Roman" w:hAnsi="Times New Roman" w:cs="Times New Roman"/>
                <w:sz w:val="24"/>
                <w:szCs w:val="24"/>
              </w:rPr>
              <w:t>ч)</w:t>
            </w:r>
          </w:p>
        </w:tc>
        <w:tc>
          <w:tcPr>
            <w:tcW w:w="3686" w:type="dxa"/>
            <w:tcBorders>
              <w:top w:val="single" w:sz="4" w:space="0" w:color="auto"/>
              <w:left w:val="single" w:sz="4" w:space="0" w:color="auto"/>
              <w:right w:val="single" w:sz="4" w:space="0" w:color="auto"/>
            </w:tcBorders>
            <w:hideMark/>
          </w:tcPr>
          <w:p w:rsidR="0025094E" w:rsidRPr="002D4779" w:rsidRDefault="0025094E" w:rsidP="002D4779">
            <w:pPr>
              <w:rPr>
                <w:rFonts w:ascii="Times New Roman" w:hAnsi="Times New Roman" w:cs="Times New Roman"/>
                <w:sz w:val="24"/>
                <w:szCs w:val="24"/>
              </w:rPr>
            </w:pPr>
            <w:r w:rsidRPr="002D4779">
              <w:rPr>
                <w:rFonts w:ascii="Times New Roman" w:hAnsi="Times New Roman" w:cs="Times New Roman"/>
                <w:sz w:val="24"/>
                <w:szCs w:val="24"/>
              </w:rPr>
              <w:t>Сложные объёмные конструкции и их развёртки. Чтение развёрток.</w:t>
            </w:r>
          </w:p>
          <w:p w:rsidR="0025094E" w:rsidRPr="002D4779" w:rsidRDefault="0025094E" w:rsidP="002D4779">
            <w:pPr>
              <w:rPr>
                <w:rFonts w:ascii="Times New Roman" w:hAnsi="Times New Roman" w:cs="Times New Roman"/>
                <w:sz w:val="24"/>
                <w:szCs w:val="24"/>
              </w:rPr>
            </w:pPr>
            <w:r w:rsidRPr="002D4779">
              <w:rPr>
                <w:rFonts w:ascii="Times New Roman" w:hAnsi="Times New Roman" w:cs="Times New Roman"/>
                <w:sz w:val="24"/>
                <w:szCs w:val="24"/>
              </w:rPr>
              <w:t>Разметка с опорой на доступные графические изображения</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5094E" w:rsidRPr="002D4779" w:rsidRDefault="0025094E" w:rsidP="002D4779">
            <w:pPr>
              <w:rPr>
                <w:rFonts w:ascii="Times New Roman" w:hAnsi="Times New Roman" w:cs="Times New Roman"/>
                <w:sz w:val="24"/>
                <w:szCs w:val="24"/>
              </w:rPr>
            </w:pPr>
          </w:p>
        </w:tc>
      </w:tr>
      <w:tr w:rsidR="002D4779" w:rsidRPr="002D4779" w:rsidTr="002D4779">
        <w:trPr>
          <w:trHeight w:val="673"/>
        </w:trPr>
        <w:tc>
          <w:tcPr>
            <w:tcW w:w="10774" w:type="dxa"/>
            <w:gridSpan w:val="4"/>
            <w:tcBorders>
              <w:top w:val="single" w:sz="4" w:space="0" w:color="auto"/>
              <w:left w:val="single" w:sz="4" w:space="0" w:color="auto"/>
              <w:bottom w:val="single" w:sz="4" w:space="0" w:color="auto"/>
              <w:right w:val="single" w:sz="4" w:space="0" w:color="auto"/>
            </w:tcBorders>
            <w:vAlign w:val="center"/>
            <w:hideMark/>
          </w:tcPr>
          <w:p w:rsidR="0025094E" w:rsidRDefault="0025094E" w:rsidP="002D4779">
            <w:pPr>
              <w:jc w:val="center"/>
              <w:rPr>
                <w:rFonts w:ascii="Times New Roman" w:hAnsi="Times New Roman" w:cs="Times New Roman"/>
                <w:b/>
                <w:sz w:val="24"/>
                <w:szCs w:val="24"/>
              </w:rPr>
            </w:pPr>
          </w:p>
          <w:p w:rsidR="0025094E" w:rsidRDefault="0025094E" w:rsidP="002D4779">
            <w:pPr>
              <w:jc w:val="center"/>
              <w:rPr>
                <w:rFonts w:ascii="Times New Roman" w:hAnsi="Times New Roman" w:cs="Times New Roman"/>
                <w:b/>
                <w:sz w:val="24"/>
                <w:szCs w:val="24"/>
              </w:rPr>
            </w:pPr>
          </w:p>
          <w:p w:rsidR="002D4779" w:rsidRPr="0025094E" w:rsidRDefault="002D4779" w:rsidP="002D4779">
            <w:pPr>
              <w:jc w:val="center"/>
              <w:rPr>
                <w:rFonts w:ascii="Times New Roman" w:hAnsi="Times New Roman" w:cs="Times New Roman"/>
                <w:b/>
                <w:sz w:val="24"/>
                <w:szCs w:val="24"/>
              </w:rPr>
            </w:pPr>
            <w:r w:rsidRPr="0025094E">
              <w:rPr>
                <w:rFonts w:ascii="Times New Roman" w:hAnsi="Times New Roman" w:cs="Times New Roman"/>
                <w:b/>
                <w:sz w:val="24"/>
                <w:szCs w:val="24"/>
              </w:rPr>
              <w:t>Раздел 3. Конст</w:t>
            </w:r>
            <w:r w:rsidR="0025094E">
              <w:rPr>
                <w:rFonts w:ascii="Times New Roman" w:hAnsi="Times New Roman" w:cs="Times New Roman"/>
                <w:b/>
                <w:sz w:val="24"/>
                <w:szCs w:val="24"/>
              </w:rPr>
              <w:t>руирование и моделирование (5</w:t>
            </w:r>
            <w:r w:rsidRPr="0025094E">
              <w:rPr>
                <w:rFonts w:ascii="Times New Roman" w:hAnsi="Times New Roman" w:cs="Times New Roman"/>
                <w:b/>
                <w:sz w:val="24"/>
                <w:szCs w:val="24"/>
              </w:rPr>
              <w:t xml:space="preserve"> 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1.</w:t>
            </w:r>
            <w:r w:rsidR="0025094E">
              <w:rPr>
                <w:rFonts w:ascii="Times New Roman" w:hAnsi="Times New Roman" w:cs="Times New Roman"/>
                <w:sz w:val="24"/>
                <w:szCs w:val="24"/>
              </w:rPr>
              <w:t xml:space="preserve"> Изделие и его конструкция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Конструкция объёмных изделий (призмы, пирамиды, конуса) на основе развёрток.</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Способы их построения и сборки; изготовление изделий с различными конструктивными особенностями (например, откидные крышки, окна и др.).</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Соблюдение основных требований к изделию (соответствие материла, конструкции и внешнего оформления назначению изделия)</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Самостоятельно:</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характеризовать</w:t>
            </w:r>
            <w:r w:rsidRPr="002D4779">
              <w:rPr>
                <w:rFonts w:ascii="Times New Roman" w:hAnsi="Times New Roman" w:cs="Times New Roman"/>
                <w:sz w:val="24"/>
                <w:szCs w:val="24"/>
              </w:rPr>
              <w:t xml:space="preserve"> основные требования к конструкции изделия;</w:t>
            </w:r>
          </w:p>
          <w:p w:rsidR="002D4779" w:rsidRPr="002D4779" w:rsidRDefault="002D4779" w:rsidP="002D4779">
            <w:pPr>
              <w:rPr>
                <w:rFonts w:ascii="Times New Roman" w:hAnsi="Times New Roman" w:cs="Times New Roman"/>
                <w:sz w:val="24"/>
                <w:szCs w:val="24"/>
              </w:rPr>
            </w:pPr>
            <w:proofErr w:type="gramStart"/>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моделировать</w:t>
            </w:r>
            <w:r w:rsidRPr="002D4779">
              <w:rPr>
                <w:rFonts w:ascii="Times New Roman" w:hAnsi="Times New Roman" w:cs="Times New Roman"/>
                <w:sz w:val="24"/>
                <w:szCs w:val="24"/>
              </w:rPr>
              <w:t xml:space="preserve"> несложные изделия с разными конструктивными особенностями (в пределах изученного);</w:t>
            </w:r>
            <w:proofErr w:type="gramEnd"/>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конструировать</w:t>
            </w:r>
            <w:r w:rsidRPr="002D4779">
              <w:rPr>
                <w:rFonts w:ascii="Times New Roman" w:hAnsi="Times New Roman" w:cs="Times New Roman"/>
                <w:sz w:val="24"/>
                <w:szCs w:val="24"/>
              </w:rPr>
              <w:t xml:space="preserve"> объекты с учётом технических и художественно-декоративных условий;</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проектировать</w:t>
            </w:r>
            <w:r w:rsidRPr="002D4779">
              <w:rPr>
                <w:rFonts w:ascii="Times New Roman" w:hAnsi="Times New Roman" w:cs="Times New Roman"/>
                <w:sz w:val="24"/>
                <w:szCs w:val="24"/>
              </w:rPr>
              <w:t xml:space="preserve"> изделия;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при необходимости </w:t>
            </w:r>
            <w:r w:rsidRPr="002D4779">
              <w:rPr>
                <w:rFonts w:ascii="Times New Roman" w:hAnsi="Times New Roman" w:cs="Times New Roman"/>
                <w:i/>
                <w:sz w:val="24"/>
                <w:szCs w:val="24"/>
              </w:rPr>
              <w:t>корректировать</w:t>
            </w:r>
            <w:r w:rsidRPr="002D4779">
              <w:rPr>
                <w:rFonts w:ascii="Times New Roman" w:hAnsi="Times New Roman" w:cs="Times New Roman"/>
                <w:sz w:val="24"/>
                <w:szCs w:val="24"/>
              </w:rPr>
              <w:t xml:space="preserve"> конструкцию и технологию её изготовления;</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w:t>
            </w:r>
            <w:r w:rsidRPr="002D4779">
              <w:rPr>
                <w:rFonts w:ascii="Times New Roman" w:eastAsia="Arial Unicode MS" w:hAnsi="Times New Roman" w:cs="Times New Roman"/>
                <w:sz w:val="24"/>
                <w:szCs w:val="24"/>
              </w:rPr>
              <w:t> </w:t>
            </w:r>
            <w:r w:rsidRPr="002D4779">
              <w:rPr>
                <w:rFonts w:ascii="Times New Roman" w:hAnsi="Times New Roman" w:cs="Times New Roman"/>
                <w:i/>
                <w:sz w:val="24"/>
                <w:szCs w:val="24"/>
              </w:rPr>
              <w:t>планировать</w:t>
            </w:r>
            <w:r w:rsidRPr="002D4779">
              <w:rPr>
                <w:rFonts w:ascii="Times New Roman" w:hAnsi="Times New Roman" w:cs="Times New Roman"/>
                <w:sz w:val="24"/>
                <w:szCs w:val="24"/>
              </w:rPr>
              <w:t xml:space="preserve"> последовательность практических действий для реализации замысла, поставленной задачи;</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участвовать</w:t>
            </w:r>
            <w:r w:rsidRPr="002D4779">
              <w:rPr>
                <w:rFonts w:ascii="Times New Roman" w:hAnsi="Times New Roman" w:cs="Times New Roman"/>
                <w:sz w:val="24"/>
                <w:szCs w:val="24"/>
              </w:rPr>
              <w:t xml:space="preserve"> в совместной творческой деятельности при выполнении учебных практических работ и реализации несложных проектов;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осуществлять</w:t>
            </w: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самоконтроль</w:t>
            </w:r>
            <w:r w:rsidRPr="002D4779">
              <w:rPr>
                <w:rFonts w:ascii="Times New Roman" w:hAnsi="Times New Roman" w:cs="Times New Roman"/>
                <w:sz w:val="24"/>
                <w:szCs w:val="24"/>
              </w:rPr>
              <w:t xml:space="preserve"> и корректировку хода работы и конечного результата;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то новое, что открыто и усвоено на уроке или в собственной творческой деятельности</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2. Элементарные п</w:t>
            </w:r>
            <w:r w:rsidR="0025094E">
              <w:rPr>
                <w:rFonts w:ascii="Times New Roman" w:hAnsi="Times New Roman" w:cs="Times New Roman"/>
                <w:sz w:val="24"/>
                <w:szCs w:val="24"/>
              </w:rPr>
              <w:t xml:space="preserve">редставления о конструкции (1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Различение конструктивных особенностей изделия (</w:t>
            </w:r>
            <w:proofErr w:type="gramStart"/>
            <w:r w:rsidRPr="002D4779">
              <w:rPr>
                <w:rFonts w:ascii="Times New Roman" w:hAnsi="Times New Roman" w:cs="Times New Roman"/>
                <w:sz w:val="24"/>
                <w:szCs w:val="24"/>
              </w:rPr>
              <w:t>разъёмная</w:t>
            </w:r>
            <w:proofErr w:type="gramEnd"/>
            <w:r w:rsidRPr="002D4779">
              <w:rPr>
                <w:rFonts w:ascii="Times New Roman" w:hAnsi="Times New Roman" w:cs="Times New Roman"/>
                <w:sz w:val="24"/>
                <w:szCs w:val="24"/>
              </w:rPr>
              <w:t>, неразъёмная, соединение подвижное и неподвижное), выбор способа изготовления сложных конструкций</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5094E"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Тема 3. Конструирование и модел</w:t>
            </w:r>
            <w:r w:rsidR="0025094E">
              <w:rPr>
                <w:rFonts w:ascii="Times New Roman" w:hAnsi="Times New Roman" w:cs="Times New Roman"/>
                <w:sz w:val="24"/>
                <w:szCs w:val="24"/>
              </w:rPr>
              <w:t xml:space="preserve">ирование несложных объектов </w:t>
            </w:r>
          </w:p>
          <w:p w:rsidR="002D4779" w:rsidRPr="002D4779" w:rsidRDefault="0025094E" w:rsidP="002D4779">
            <w:pPr>
              <w:rPr>
                <w:rFonts w:ascii="Times New Roman" w:hAnsi="Times New Roman" w:cs="Times New Roman"/>
                <w:sz w:val="24"/>
                <w:szCs w:val="24"/>
              </w:rPr>
            </w:pPr>
            <w:r>
              <w:rPr>
                <w:rFonts w:ascii="Times New Roman" w:hAnsi="Times New Roman" w:cs="Times New Roman"/>
                <w:sz w:val="24"/>
                <w:szCs w:val="24"/>
              </w:rPr>
              <w:t>(3</w:t>
            </w:r>
            <w:r w:rsidR="002D4779"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Конструирование и моделирование изделий на основе природных форм и конструкций, простейших технических объектов (моделей, макетов).</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Проектирование доступных по сложности конструкций изделий декоративного, культурно-бытового и технического назначения</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r w:rsidR="002D4779" w:rsidRPr="002D4779" w:rsidTr="002D4779">
        <w:tc>
          <w:tcPr>
            <w:tcW w:w="10774" w:type="dxa"/>
            <w:gridSpan w:val="4"/>
            <w:tcBorders>
              <w:top w:val="single" w:sz="4" w:space="0" w:color="auto"/>
              <w:left w:val="single" w:sz="4" w:space="0" w:color="auto"/>
              <w:bottom w:val="single" w:sz="4" w:space="0" w:color="auto"/>
              <w:right w:val="single" w:sz="4" w:space="0" w:color="auto"/>
            </w:tcBorders>
            <w:hideMark/>
          </w:tcPr>
          <w:p w:rsidR="002D4779" w:rsidRPr="0025094E" w:rsidRDefault="002D4779" w:rsidP="002D4779">
            <w:pPr>
              <w:jc w:val="center"/>
              <w:rPr>
                <w:rFonts w:ascii="Times New Roman" w:hAnsi="Times New Roman" w:cs="Times New Roman"/>
                <w:b/>
                <w:sz w:val="24"/>
                <w:szCs w:val="24"/>
              </w:rPr>
            </w:pPr>
            <w:r w:rsidRPr="0025094E">
              <w:rPr>
                <w:rFonts w:ascii="Times New Roman" w:hAnsi="Times New Roman" w:cs="Times New Roman"/>
                <w:b/>
                <w:sz w:val="24"/>
                <w:szCs w:val="24"/>
              </w:rPr>
              <w:t>Раздел 4. Использование информационных технологий</w:t>
            </w:r>
          </w:p>
          <w:p w:rsidR="002D4779" w:rsidRPr="002D4779" w:rsidRDefault="002D4779" w:rsidP="002D4779">
            <w:pPr>
              <w:jc w:val="center"/>
              <w:rPr>
                <w:rFonts w:ascii="Times New Roman" w:hAnsi="Times New Roman" w:cs="Times New Roman"/>
                <w:sz w:val="24"/>
                <w:szCs w:val="24"/>
              </w:rPr>
            </w:pPr>
            <w:r w:rsidRPr="0025094E">
              <w:rPr>
                <w:rFonts w:ascii="Times New Roman" w:hAnsi="Times New Roman" w:cs="Times New Roman"/>
                <w:b/>
                <w:sz w:val="24"/>
                <w:szCs w:val="24"/>
              </w:rPr>
              <w:t>(практи</w:t>
            </w:r>
            <w:r w:rsidR="0025094E">
              <w:rPr>
                <w:rFonts w:ascii="Times New Roman" w:hAnsi="Times New Roman" w:cs="Times New Roman"/>
                <w:b/>
                <w:sz w:val="24"/>
                <w:szCs w:val="24"/>
              </w:rPr>
              <w:t xml:space="preserve">ка работы на компьютере)  (7 </w:t>
            </w:r>
            <w:r w:rsidRPr="0025094E">
              <w:rPr>
                <w:rFonts w:ascii="Times New Roman" w:hAnsi="Times New Roman" w:cs="Times New Roman"/>
                <w:b/>
                <w:sz w:val="24"/>
                <w:szCs w:val="24"/>
              </w:rPr>
              <w:t>ч)</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Т</w:t>
            </w:r>
            <w:r w:rsidR="0025094E">
              <w:rPr>
                <w:rFonts w:ascii="Times New Roman" w:hAnsi="Times New Roman" w:cs="Times New Roman"/>
                <w:sz w:val="24"/>
                <w:szCs w:val="24"/>
              </w:rPr>
              <w:t xml:space="preserve">ема 1. Компьютерное письмо (3 </w:t>
            </w:r>
            <w:r w:rsidRPr="002D4779">
              <w:rPr>
                <w:rFonts w:ascii="Times New Roman" w:hAnsi="Times New Roman" w:cs="Times New Roman"/>
                <w:sz w:val="24"/>
                <w:szCs w:val="24"/>
              </w:rPr>
              <w:t>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Программа </w:t>
            </w:r>
            <w:proofErr w:type="spellStart"/>
            <w:r w:rsidRPr="002D4779">
              <w:rPr>
                <w:rFonts w:ascii="Times New Roman" w:hAnsi="Times New Roman" w:cs="Times New Roman"/>
                <w:i/>
                <w:sz w:val="24"/>
                <w:szCs w:val="24"/>
              </w:rPr>
              <w:t>Word</w:t>
            </w:r>
            <w:proofErr w:type="spellEnd"/>
            <w:r w:rsidRPr="002D4779">
              <w:rPr>
                <w:rFonts w:ascii="Times New Roman" w:hAnsi="Times New Roman" w:cs="Times New Roman"/>
                <w:sz w:val="24"/>
                <w:szCs w:val="24"/>
              </w:rPr>
              <w:t>.</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Правила клавиатурного письма.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Создание небольших текстов и печатных публикаций с использованием изображений на экране компьютера.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Оформление текста (выбор шрифта, его размера и цвета, выравнивание абзаца)</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lastRenderedPageBreak/>
              <w:t>Самостоятельно:</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наблюдать</w:t>
            </w:r>
            <w:r w:rsidRPr="002D4779">
              <w:rPr>
                <w:rFonts w:ascii="Times New Roman" w:hAnsi="Times New Roman" w:cs="Times New Roman"/>
                <w:sz w:val="24"/>
                <w:szCs w:val="24"/>
              </w:rPr>
              <w:t xml:space="preserve"> образы </w:t>
            </w:r>
            <w:r w:rsidRPr="002D4779">
              <w:rPr>
                <w:rFonts w:ascii="Times New Roman" w:hAnsi="Times New Roman" w:cs="Times New Roman"/>
                <w:sz w:val="24"/>
                <w:szCs w:val="24"/>
              </w:rPr>
              <w:lastRenderedPageBreak/>
              <w:t>информационных объектов различной природы, процессы создания информационных объектов с помощью компьютера.</w:t>
            </w:r>
          </w:p>
          <w:p w:rsidR="002D4779" w:rsidRPr="002D4779" w:rsidRDefault="002D4779" w:rsidP="002D4779">
            <w:pPr>
              <w:rPr>
                <w:rFonts w:ascii="Times New Roman" w:hAnsi="Times New Roman" w:cs="Times New Roman"/>
                <w:i/>
                <w:sz w:val="24"/>
                <w:szCs w:val="24"/>
              </w:rPr>
            </w:pPr>
            <w:r w:rsidRPr="002D4779">
              <w:rPr>
                <w:rFonts w:ascii="Times New Roman" w:hAnsi="Times New Roman" w:cs="Times New Roman"/>
                <w:i/>
                <w:sz w:val="24"/>
                <w:szCs w:val="24"/>
              </w:rPr>
              <w:t>С помощью учителя:</w:t>
            </w:r>
          </w:p>
          <w:p w:rsidR="002D4779" w:rsidRPr="002D4779" w:rsidRDefault="002D4779" w:rsidP="002D4779">
            <w:pPr>
              <w:rPr>
                <w:rFonts w:ascii="Times New Roman" w:hAnsi="Times New Roman" w:cs="Times New Roman"/>
                <w:sz w:val="24"/>
                <w:szCs w:val="24"/>
              </w:rPr>
            </w:pPr>
            <w:proofErr w:type="gramStart"/>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исследовать</w:t>
            </w: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 xml:space="preserve">(наблюдать, сравнивать, сопоставлять) </w:t>
            </w:r>
            <w:r w:rsidRPr="002D4779">
              <w:rPr>
                <w:rFonts w:ascii="Times New Roman" w:hAnsi="Times New Roman" w:cs="Times New Roman"/>
                <w:sz w:val="24"/>
                <w:szCs w:val="24"/>
              </w:rPr>
              <w:t>технологические свойства, способы обработки элементов информационных объектов: ввод, удаление, копирование и вставку текстов;</w:t>
            </w:r>
            <w:proofErr w:type="gramEnd"/>
          </w:p>
          <w:p w:rsidR="002D4779" w:rsidRPr="002D4779" w:rsidRDefault="002D4779" w:rsidP="002D4779">
            <w:pPr>
              <w:rPr>
                <w:rFonts w:ascii="Times New Roman" w:hAnsi="Times New Roman" w:cs="Times New Roman"/>
                <w:sz w:val="24"/>
                <w:szCs w:val="24"/>
              </w:rPr>
            </w:pPr>
            <w:proofErr w:type="gramStart"/>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наблюдать</w:t>
            </w:r>
            <w:r w:rsidRPr="002D4779">
              <w:rPr>
                <w:rFonts w:ascii="Times New Roman" w:hAnsi="Times New Roman" w:cs="Times New Roman"/>
                <w:sz w:val="24"/>
                <w:szCs w:val="24"/>
              </w:rPr>
              <w:t xml:space="preserve"> и </w:t>
            </w:r>
            <w:r w:rsidRPr="002D4779">
              <w:rPr>
                <w:rFonts w:ascii="Times New Roman" w:hAnsi="Times New Roman" w:cs="Times New Roman"/>
                <w:i/>
                <w:sz w:val="24"/>
                <w:szCs w:val="24"/>
              </w:rPr>
              <w:t>использовать</w:t>
            </w:r>
            <w:r w:rsidRPr="002D4779">
              <w:rPr>
                <w:rFonts w:ascii="Times New Roman" w:hAnsi="Times New Roman" w:cs="Times New Roman"/>
                <w:sz w:val="24"/>
                <w:szCs w:val="24"/>
              </w:rPr>
              <w:t xml:space="preserve"> материальные и информационные объекты, инструменты материальных и информационных технологий, элементы информационных объектов (линии, фигуры, текст, таблицы); их свойства: цвет, ширину и шаблоны линий; шрифт, цвет, размер и начертание текста; отступ, интервал и выравнивание абзацев;</w:t>
            </w:r>
            <w:proofErr w:type="gramEnd"/>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проектировать</w:t>
            </w:r>
            <w:r w:rsidRPr="002D4779">
              <w:rPr>
                <w:rFonts w:ascii="Times New Roman" w:hAnsi="Times New Roman" w:cs="Times New Roman"/>
                <w:sz w:val="24"/>
                <w:szCs w:val="24"/>
              </w:rPr>
              <w:t xml:space="preserve"> информационные изделия: создавать образ в соответствии с замыслом, реализовывать замысел, используя необходимые элементы и инструменты информационных технологий, корректировать замысел и готовую продукцию в зависимости от возможностей конкретной инструментальной среды;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искать</w:t>
            </w: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отбирать</w:t>
            </w:r>
            <w:r w:rsidRPr="002D4779">
              <w:rPr>
                <w:rFonts w:ascii="Times New Roman" w:hAnsi="Times New Roman" w:cs="Times New Roman"/>
                <w:sz w:val="24"/>
                <w:szCs w:val="24"/>
              </w:rPr>
              <w:t xml:space="preserve"> и </w:t>
            </w:r>
            <w:r w:rsidRPr="002D4779">
              <w:rPr>
                <w:rFonts w:ascii="Times New Roman" w:hAnsi="Times New Roman" w:cs="Times New Roman"/>
                <w:i/>
                <w:sz w:val="24"/>
                <w:szCs w:val="24"/>
              </w:rPr>
              <w:t>использовать</w:t>
            </w:r>
            <w:r w:rsidRPr="002D4779">
              <w:rPr>
                <w:rFonts w:ascii="Times New Roman" w:hAnsi="Times New Roman" w:cs="Times New Roman"/>
                <w:sz w:val="24"/>
                <w:szCs w:val="24"/>
              </w:rPr>
              <w:t xml:space="preserve"> необходимые составные элементы информационной продукции (изображения, тексты, звуки, видео);</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отбирать</w:t>
            </w:r>
            <w:r w:rsidRPr="002D4779">
              <w:rPr>
                <w:rFonts w:ascii="Times New Roman" w:hAnsi="Times New Roman" w:cs="Times New Roman"/>
                <w:sz w:val="24"/>
                <w:szCs w:val="24"/>
              </w:rPr>
              <w:t xml:space="preserve"> наиболее эффективные способы реализации замысла в зависимости от особенностей конкретной инструментальной среды;</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осуществлять</w:t>
            </w: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самоконтроль</w:t>
            </w:r>
            <w:r w:rsidRPr="002D4779">
              <w:rPr>
                <w:rFonts w:ascii="Times New Roman" w:hAnsi="Times New Roman" w:cs="Times New Roman"/>
                <w:sz w:val="24"/>
                <w:szCs w:val="24"/>
              </w:rPr>
              <w:t xml:space="preserve"> и </w:t>
            </w:r>
            <w:r w:rsidRPr="002D4779">
              <w:rPr>
                <w:rFonts w:ascii="Times New Roman" w:hAnsi="Times New Roman" w:cs="Times New Roman"/>
                <w:sz w:val="24"/>
                <w:szCs w:val="24"/>
              </w:rPr>
              <w:lastRenderedPageBreak/>
              <w:t>корректировку хода работы и конечного результата;</w:t>
            </w:r>
          </w:p>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 </w:t>
            </w:r>
            <w:r w:rsidRPr="002D4779">
              <w:rPr>
                <w:rFonts w:ascii="Times New Roman" w:hAnsi="Times New Roman" w:cs="Times New Roman"/>
                <w:i/>
                <w:sz w:val="24"/>
                <w:szCs w:val="24"/>
              </w:rPr>
              <w:t>обобщать</w:t>
            </w:r>
            <w:r w:rsidRPr="002D4779">
              <w:rPr>
                <w:rFonts w:ascii="Times New Roman" w:hAnsi="Times New Roman" w:cs="Times New Roman"/>
                <w:sz w:val="24"/>
                <w:szCs w:val="24"/>
              </w:rPr>
              <w:t xml:space="preserve"> (осознавать, структурировать и формулировать) то новое, что открыто и усвоено на уроке</w:t>
            </w:r>
          </w:p>
        </w:tc>
      </w:tr>
      <w:tr w:rsidR="002D4779" w:rsidRPr="002D4779" w:rsidTr="0025094E">
        <w:tc>
          <w:tcPr>
            <w:tcW w:w="3119" w:type="dxa"/>
            <w:gridSpan w:val="2"/>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lastRenderedPageBreak/>
              <w:t>Тема 2</w:t>
            </w:r>
            <w:r w:rsidR="0025094E">
              <w:rPr>
                <w:rFonts w:ascii="Times New Roman" w:hAnsi="Times New Roman" w:cs="Times New Roman"/>
                <w:sz w:val="24"/>
                <w:szCs w:val="24"/>
              </w:rPr>
              <w:t>. Создание презентаций (4</w:t>
            </w:r>
            <w:r w:rsidRPr="002D4779">
              <w:rPr>
                <w:rFonts w:ascii="Times New Roman" w:hAnsi="Times New Roman" w:cs="Times New Roman"/>
                <w:sz w:val="24"/>
                <w:szCs w:val="24"/>
              </w:rPr>
              <w:t xml:space="preserve"> ч)</w:t>
            </w:r>
          </w:p>
        </w:tc>
        <w:tc>
          <w:tcPr>
            <w:tcW w:w="3686" w:type="dxa"/>
            <w:tcBorders>
              <w:top w:val="single" w:sz="4" w:space="0" w:color="auto"/>
              <w:left w:val="single" w:sz="4" w:space="0" w:color="auto"/>
              <w:bottom w:val="single" w:sz="4" w:space="0" w:color="auto"/>
              <w:right w:val="single" w:sz="4" w:space="0" w:color="auto"/>
            </w:tcBorders>
            <w:hideMark/>
          </w:tcPr>
          <w:p w:rsidR="002D4779" w:rsidRPr="002D4779" w:rsidRDefault="002D4779" w:rsidP="002D4779">
            <w:pPr>
              <w:rPr>
                <w:rFonts w:ascii="Times New Roman" w:hAnsi="Times New Roman" w:cs="Times New Roman"/>
                <w:sz w:val="24"/>
                <w:szCs w:val="24"/>
              </w:rPr>
            </w:pPr>
            <w:r w:rsidRPr="002D4779">
              <w:rPr>
                <w:rFonts w:ascii="Times New Roman" w:hAnsi="Times New Roman" w:cs="Times New Roman"/>
                <w:sz w:val="24"/>
                <w:szCs w:val="24"/>
              </w:rPr>
              <w:t xml:space="preserve">Программа </w:t>
            </w:r>
            <w:proofErr w:type="spellStart"/>
            <w:r w:rsidRPr="002D4779">
              <w:rPr>
                <w:rFonts w:ascii="Times New Roman" w:hAnsi="Times New Roman" w:cs="Times New Roman"/>
                <w:i/>
                <w:sz w:val="24"/>
                <w:szCs w:val="24"/>
              </w:rPr>
              <w:t>Power</w:t>
            </w:r>
            <w:proofErr w:type="spellEnd"/>
            <w:r w:rsidRPr="002D4779">
              <w:rPr>
                <w:rFonts w:ascii="Times New Roman" w:hAnsi="Times New Roman" w:cs="Times New Roman"/>
                <w:i/>
                <w:sz w:val="24"/>
                <w:szCs w:val="24"/>
              </w:rPr>
              <w:t xml:space="preserve"> </w:t>
            </w:r>
            <w:proofErr w:type="spellStart"/>
            <w:r w:rsidRPr="002D4779">
              <w:rPr>
                <w:rFonts w:ascii="Times New Roman" w:hAnsi="Times New Roman" w:cs="Times New Roman"/>
                <w:i/>
                <w:sz w:val="24"/>
                <w:szCs w:val="24"/>
              </w:rPr>
              <w:t>Point</w:t>
            </w:r>
            <w:proofErr w:type="spellEnd"/>
            <w:r w:rsidRPr="002D4779">
              <w:rPr>
                <w:rFonts w:ascii="Times New Roman" w:hAnsi="Times New Roman" w:cs="Times New Roman"/>
                <w:sz w:val="24"/>
                <w:szCs w:val="24"/>
              </w:rPr>
              <w:t>. Создание презентаций по готовым шаблонам. Набор текста в разных форматах. Вставка рисунков из компьютерной базы, фотографий. Корректировка их размеров и местоположения на странице</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D4779" w:rsidRPr="002D4779" w:rsidRDefault="002D4779" w:rsidP="002D4779">
            <w:pPr>
              <w:rPr>
                <w:rFonts w:ascii="Times New Roman" w:hAnsi="Times New Roman" w:cs="Times New Roman"/>
                <w:sz w:val="24"/>
                <w:szCs w:val="24"/>
              </w:rPr>
            </w:pPr>
          </w:p>
        </w:tc>
      </w:tr>
    </w:tbl>
    <w:p w:rsidR="002D4779" w:rsidRPr="002D4779" w:rsidRDefault="002D4779" w:rsidP="002D4779">
      <w:pPr>
        <w:spacing w:after="0" w:line="240" w:lineRule="auto"/>
        <w:rPr>
          <w:rFonts w:ascii="Times New Roman" w:hAnsi="Times New Roman" w:cs="Times New Roman"/>
          <w:sz w:val="24"/>
          <w:szCs w:val="24"/>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875610" w:rsidRDefault="00875610" w:rsidP="00371739">
      <w:pPr>
        <w:shd w:val="clear" w:color="auto" w:fill="FFFFFF"/>
        <w:suppressAutoHyphens w:val="0"/>
        <w:spacing w:after="0" w:line="240" w:lineRule="auto"/>
        <w:jc w:val="center"/>
        <w:rPr>
          <w:rFonts w:ascii="Times New Roman" w:hAnsi="Times New Roman" w:cs="Times New Roman"/>
          <w:b/>
          <w:sz w:val="24"/>
          <w:szCs w:val="24"/>
          <w:u w:val="single"/>
          <w:lang w:val="en-US" w:eastAsia="ru-RU"/>
        </w:rPr>
      </w:pPr>
    </w:p>
    <w:p w:rsidR="00B3693C" w:rsidRPr="00254BC6" w:rsidRDefault="00B3693C" w:rsidP="00254BC6">
      <w:pPr>
        <w:spacing w:after="0" w:line="240" w:lineRule="atLeast"/>
        <w:rPr>
          <w:rFonts w:ascii="Times New Roman" w:hAnsi="Times New Roman" w:cs="Times New Roman"/>
          <w:sz w:val="24"/>
          <w:szCs w:val="24"/>
        </w:rPr>
      </w:pPr>
    </w:p>
    <w:sectPr w:rsidR="00B3693C" w:rsidRPr="00254BC6" w:rsidSect="002D4779">
      <w:pgSz w:w="11906" w:h="16838"/>
      <w:pgMar w:top="1134" w:right="170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color w:val="000000"/>
      </w:rPr>
    </w:lvl>
  </w:abstractNum>
  <w:abstractNum w:abstractNumId="1">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2">
    <w:nsid w:val="00000005"/>
    <w:multiLevelType w:val="singleLevel"/>
    <w:tmpl w:val="00000005"/>
    <w:name w:val="WW8Num5"/>
    <w:lvl w:ilvl="0">
      <w:start w:val="1"/>
      <w:numFmt w:val="decimal"/>
      <w:lvlText w:val="%1."/>
      <w:lvlJc w:val="left"/>
      <w:pPr>
        <w:tabs>
          <w:tab w:val="num" w:pos="0"/>
        </w:tabs>
        <w:ind w:left="720" w:hanging="360"/>
      </w:pPr>
      <w:rPr>
        <w:rFonts w:ascii="Symbol" w:hAnsi="Symbol" w:cs="Symbol"/>
      </w:rPr>
    </w:lvl>
  </w:abstractNum>
  <w:abstractNum w:abstractNumId="3">
    <w:nsid w:val="00000007"/>
    <w:multiLevelType w:val="singleLevel"/>
    <w:tmpl w:val="00000007"/>
    <w:name w:val="WW8Num7"/>
    <w:lvl w:ilvl="0">
      <w:start w:val="1"/>
      <w:numFmt w:val="bullet"/>
      <w:lvlText w:val=""/>
      <w:lvlJc w:val="left"/>
      <w:pPr>
        <w:tabs>
          <w:tab w:val="num" w:pos="1015"/>
        </w:tabs>
        <w:ind w:left="1015" w:hanging="360"/>
      </w:pPr>
      <w:rPr>
        <w:rFonts w:ascii="Symbol" w:hAnsi="Symbol" w:cs="Symbol"/>
      </w:rPr>
    </w:lvl>
  </w:abstractNum>
  <w:abstractNum w:abstractNumId="4">
    <w:nsid w:val="01026B3E"/>
    <w:multiLevelType w:val="hybridMultilevel"/>
    <w:tmpl w:val="D8E8D778"/>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2C61829"/>
    <w:multiLevelType w:val="hybridMultilevel"/>
    <w:tmpl w:val="132019C0"/>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3B86A7D"/>
    <w:multiLevelType w:val="hybridMultilevel"/>
    <w:tmpl w:val="006A3CB8"/>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07922055"/>
    <w:multiLevelType w:val="hybridMultilevel"/>
    <w:tmpl w:val="15B8B6FE"/>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8C80CD5"/>
    <w:multiLevelType w:val="hybridMultilevel"/>
    <w:tmpl w:val="E4D8D26C"/>
    <w:lvl w:ilvl="0" w:tplc="B7167D90">
      <w:start w:val="1"/>
      <w:numFmt w:val="bullet"/>
      <w:lvlText w:val=""/>
      <w:lvlJc w:val="left"/>
      <w:pPr>
        <w:tabs>
          <w:tab w:val="num" w:pos="987"/>
        </w:tabs>
        <w:ind w:left="-17" w:firstLine="74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09F06009"/>
    <w:multiLevelType w:val="hybridMultilevel"/>
    <w:tmpl w:val="EDD6BFF2"/>
    <w:lvl w:ilvl="0" w:tplc="BD54CC14">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0A8C3F67"/>
    <w:multiLevelType w:val="hybridMultilevel"/>
    <w:tmpl w:val="5CC8F97A"/>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0BA557E1"/>
    <w:multiLevelType w:val="hybridMultilevel"/>
    <w:tmpl w:val="5CB86730"/>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24767BE"/>
    <w:multiLevelType w:val="hybridMultilevel"/>
    <w:tmpl w:val="6B7CDC6A"/>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13FA11E9"/>
    <w:multiLevelType w:val="hybridMultilevel"/>
    <w:tmpl w:val="86504076"/>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160626E7"/>
    <w:multiLevelType w:val="hybridMultilevel"/>
    <w:tmpl w:val="43207244"/>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6462E3B"/>
    <w:multiLevelType w:val="hybridMultilevel"/>
    <w:tmpl w:val="8BB8A70A"/>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1C4658B4"/>
    <w:multiLevelType w:val="hybridMultilevel"/>
    <w:tmpl w:val="80548A9A"/>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CF92AF6"/>
    <w:multiLevelType w:val="hybridMultilevel"/>
    <w:tmpl w:val="CC7AE21E"/>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22263FB4"/>
    <w:multiLevelType w:val="hybridMultilevel"/>
    <w:tmpl w:val="495A7C92"/>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5E27633"/>
    <w:multiLevelType w:val="hybridMultilevel"/>
    <w:tmpl w:val="427ACAE6"/>
    <w:lvl w:ilvl="0" w:tplc="A98014DA">
      <w:start w:val="1"/>
      <w:numFmt w:val="bullet"/>
      <w:lvlText w:val=""/>
      <w:lvlJc w:val="left"/>
      <w:pPr>
        <w:tabs>
          <w:tab w:val="num" w:pos="1527"/>
        </w:tabs>
        <w:ind w:left="523" w:firstLine="697"/>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nsid w:val="2648548C"/>
    <w:multiLevelType w:val="hybridMultilevel"/>
    <w:tmpl w:val="8AF0A820"/>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27DF3E6A"/>
    <w:multiLevelType w:val="hybridMultilevel"/>
    <w:tmpl w:val="38EE664E"/>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28492751"/>
    <w:multiLevelType w:val="hybridMultilevel"/>
    <w:tmpl w:val="0C707A80"/>
    <w:lvl w:ilvl="0" w:tplc="BD54CC14">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2B39735E"/>
    <w:multiLevelType w:val="hybridMultilevel"/>
    <w:tmpl w:val="C2FCC390"/>
    <w:lvl w:ilvl="0" w:tplc="BD54CC14">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C7156D"/>
    <w:multiLevelType w:val="hybridMultilevel"/>
    <w:tmpl w:val="7C3C9694"/>
    <w:lvl w:ilvl="0" w:tplc="A98014DA">
      <w:start w:val="1"/>
      <w:numFmt w:val="bullet"/>
      <w:lvlText w:val=""/>
      <w:lvlJc w:val="left"/>
      <w:pPr>
        <w:tabs>
          <w:tab w:val="num" w:pos="1527"/>
        </w:tabs>
        <w:ind w:left="523" w:firstLine="697"/>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nsid w:val="2D5265D6"/>
    <w:multiLevelType w:val="hybridMultilevel"/>
    <w:tmpl w:val="41CCB220"/>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2FE178C2"/>
    <w:multiLevelType w:val="hybridMultilevel"/>
    <w:tmpl w:val="E4D67E6A"/>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344159E1"/>
    <w:multiLevelType w:val="hybridMultilevel"/>
    <w:tmpl w:val="AA38C460"/>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358E528B"/>
    <w:multiLevelType w:val="hybridMultilevel"/>
    <w:tmpl w:val="5CAC865A"/>
    <w:lvl w:ilvl="0" w:tplc="AD3A0CDA">
      <w:start w:val="1"/>
      <w:numFmt w:val="bullet"/>
      <w:lvlText w:val=""/>
      <w:lvlJc w:val="left"/>
      <w:pPr>
        <w:tabs>
          <w:tab w:val="num" w:pos="1021"/>
        </w:tabs>
        <w:ind w:left="523" w:firstLine="498"/>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nsid w:val="39105B15"/>
    <w:multiLevelType w:val="hybridMultilevel"/>
    <w:tmpl w:val="E72E62EE"/>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3BE20A3E"/>
    <w:multiLevelType w:val="hybridMultilevel"/>
    <w:tmpl w:val="1B4ECE9C"/>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CB208DC"/>
    <w:multiLevelType w:val="hybridMultilevel"/>
    <w:tmpl w:val="FCF6197C"/>
    <w:lvl w:ilvl="0" w:tplc="BD54CC14">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53133782"/>
    <w:multiLevelType w:val="hybridMultilevel"/>
    <w:tmpl w:val="5C1C0778"/>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544C41A8"/>
    <w:multiLevelType w:val="hybridMultilevel"/>
    <w:tmpl w:val="2214A336"/>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5A0E2726"/>
    <w:multiLevelType w:val="hybridMultilevel"/>
    <w:tmpl w:val="14B25040"/>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5D5E25FA"/>
    <w:multiLevelType w:val="hybridMultilevel"/>
    <w:tmpl w:val="5A6ECBDE"/>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5F7F5F66"/>
    <w:multiLevelType w:val="hybridMultilevel"/>
    <w:tmpl w:val="310AAFC8"/>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657F0DDF"/>
    <w:multiLevelType w:val="hybridMultilevel"/>
    <w:tmpl w:val="BC9EB0B2"/>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6A0B049A"/>
    <w:multiLevelType w:val="hybridMultilevel"/>
    <w:tmpl w:val="51FEF1DA"/>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A1B5EF7"/>
    <w:multiLevelType w:val="hybridMultilevel"/>
    <w:tmpl w:val="02002162"/>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E440560"/>
    <w:multiLevelType w:val="hybridMultilevel"/>
    <w:tmpl w:val="DD0A4A6E"/>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nsid w:val="72AF6E37"/>
    <w:multiLevelType w:val="hybridMultilevel"/>
    <w:tmpl w:val="1416DBC2"/>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3956964"/>
    <w:multiLevelType w:val="hybridMultilevel"/>
    <w:tmpl w:val="C92C169E"/>
    <w:lvl w:ilvl="0" w:tplc="F8AA36A2">
      <w:start w:val="1"/>
      <w:numFmt w:val="bullet"/>
      <w:lvlText w:val=""/>
      <w:lvlJc w:val="left"/>
      <w:pPr>
        <w:tabs>
          <w:tab w:val="num" w:pos="1364"/>
        </w:tabs>
        <w:ind w:left="360" w:firstLine="72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748851A9"/>
    <w:multiLevelType w:val="hybridMultilevel"/>
    <w:tmpl w:val="77C2B030"/>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4">
    <w:nsid w:val="7A39381D"/>
    <w:multiLevelType w:val="hybridMultilevel"/>
    <w:tmpl w:val="EB384BE8"/>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7A626567"/>
    <w:multiLevelType w:val="hybridMultilevel"/>
    <w:tmpl w:val="C8945F78"/>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7B3270B2"/>
    <w:multiLevelType w:val="hybridMultilevel"/>
    <w:tmpl w:val="5E984980"/>
    <w:lvl w:ilvl="0" w:tplc="A98014DA">
      <w:start w:val="1"/>
      <w:numFmt w:val="bullet"/>
      <w:lvlText w:val=""/>
      <w:lvlJc w:val="left"/>
      <w:pPr>
        <w:tabs>
          <w:tab w:val="num" w:pos="987"/>
        </w:tabs>
        <w:ind w:left="-17" w:firstLine="6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nsid w:val="7C910ADF"/>
    <w:multiLevelType w:val="hybridMultilevel"/>
    <w:tmpl w:val="6AFCA014"/>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22"/>
  </w:num>
  <w:num w:numId="6">
    <w:abstractNumId w:val="31"/>
  </w:num>
  <w:num w:numId="7">
    <w:abstractNumId w:val="9"/>
  </w:num>
  <w:num w:numId="8">
    <w:abstractNumId w:val="23"/>
  </w:num>
  <w:num w:numId="9">
    <w:abstractNumId w:val="25"/>
  </w:num>
  <w:num w:numId="10">
    <w:abstractNumId w:val="47"/>
  </w:num>
  <w:num w:numId="11">
    <w:abstractNumId w:val="35"/>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9"/>
  </w:num>
  <w:num w:numId="15">
    <w:abstractNumId w:val="32"/>
  </w:num>
  <w:num w:numId="16">
    <w:abstractNumId w:val="42"/>
  </w:num>
  <w:num w:numId="17">
    <w:abstractNumId w:val="4"/>
  </w:num>
  <w:num w:numId="18">
    <w:abstractNumId w:val="33"/>
  </w:num>
  <w:num w:numId="19">
    <w:abstractNumId w:val="37"/>
  </w:num>
  <w:num w:numId="20">
    <w:abstractNumId w:val="17"/>
  </w:num>
  <w:num w:numId="21">
    <w:abstractNumId w:val="13"/>
  </w:num>
  <w:num w:numId="22">
    <w:abstractNumId w:val="8"/>
  </w:num>
  <w:num w:numId="23">
    <w:abstractNumId w:val="18"/>
  </w:num>
  <w:num w:numId="24">
    <w:abstractNumId w:val="20"/>
  </w:num>
  <w:num w:numId="25">
    <w:abstractNumId w:val="24"/>
  </w:num>
  <w:num w:numId="26">
    <w:abstractNumId w:val="21"/>
  </w:num>
  <w:num w:numId="27">
    <w:abstractNumId w:val="14"/>
  </w:num>
  <w:num w:numId="28">
    <w:abstractNumId w:val="6"/>
  </w:num>
  <w:num w:numId="29">
    <w:abstractNumId w:val="36"/>
  </w:num>
  <w:num w:numId="30">
    <w:abstractNumId w:val="7"/>
  </w:num>
  <w:num w:numId="31">
    <w:abstractNumId w:val="38"/>
  </w:num>
  <w:num w:numId="32">
    <w:abstractNumId w:val="39"/>
  </w:num>
  <w:num w:numId="33">
    <w:abstractNumId w:val="11"/>
  </w:num>
  <w:num w:numId="34">
    <w:abstractNumId w:val="46"/>
  </w:num>
  <w:num w:numId="35">
    <w:abstractNumId w:val="10"/>
  </w:num>
  <w:num w:numId="36">
    <w:abstractNumId w:val="27"/>
  </w:num>
  <w:num w:numId="37">
    <w:abstractNumId w:val="16"/>
  </w:num>
  <w:num w:numId="38">
    <w:abstractNumId w:val="34"/>
  </w:num>
  <w:num w:numId="39">
    <w:abstractNumId w:val="30"/>
  </w:num>
  <w:num w:numId="40">
    <w:abstractNumId w:val="45"/>
  </w:num>
  <w:num w:numId="41">
    <w:abstractNumId w:val="44"/>
  </w:num>
  <w:num w:numId="42">
    <w:abstractNumId w:val="26"/>
  </w:num>
  <w:num w:numId="43">
    <w:abstractNumId w:val="5"/>
  </w:num>
  <w:num w:numId="44">
    <w:abstractNumId w:val="15"/>
  </w:num>
  <w:num w:numId="45">
    <w:abstractNumId w:val="40"/>
  </w:num>
  <w:num w:numId="46">
    <w:abstractNumId w:val="41"/>
  </w:num>
  <w:num w:numId="47">
    <w:abstractNumId w:val="19"/>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108"/>
    <w:rsid w:val="00026B39"/>
    <w:rsid w:val="00051F14"/>
    <w:rsid w:val="000F5417"/>
    <w:rsid w:val="00187AD4"/>
    <w:rsid w:val="0025094E"/>
    <w:rsid w:val="00254BC6"/>
    <w:rsid w:val="002D4779"/>
    <w:rsid w:val="00371739"/>
    <w:rsid w:val="003C2902"/>
    <w:rsid w:val="004E53DB"/>
    <w:rsid w:val="00515957"/>
    <w:rsid w:val="005829F5"/>
    <w:rsid w:val="007C1B37"/>
    <w:rsid w:val="007C5184"/>
    <w:rsid w:val="00875610"/>
    <w:rsid w:val="00931C4F"/>
    <w:rsid w:val="00A14975"/>
    <w:rsid w:val="00B3693C"/>
    <w:rsid w:val="00C83BCA"/>
    <w:rsid w:val="00D75E00"/>
    <w:rsid w:val="00F43108"/>
    <w:rsid w:val="00FA06C3"/>
    <w:rsid w:val="00FF2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BC6"/>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254BC6"/>
    <w:pPr>
      <w:suppressAutoHyphens/>
      <w:spacing w:after="0" w:line="240" w:lineRule="auto"/>
    </w:pPr>
    <w:rPr>
      <w:rFonts w:ascii="Calibri" w:eastAsia="Calibri" w:hAnsi="Calibri" w:cs="Calibri"/>
      <w:lang w:eastAsia="zh-CN"/>
    </w:rPr>
  </w:style>
  <w:style w:type="paragraph" w:customStyle="1" w:styleId="Standard">
    <w:name w:val="Standard"/>
    <w:rsid w:val="00254BC6"/>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4">
    <w:name w:val="List Paragraph"/>
    <w:basedOn w:val="a"/>
    <w:uiPriority w:val="34"/>
    <w:qFormat/>
    <w:rsid w:val="00B3693C"/>
    <w:pPr>
      <w:ind w:left="720"/>
      <w:contextualSpacing/>
    </w:pPr>
  </w:style>
  <w:style w:type="paragraph" w:styleId="a5">
    <w:name w:val="Title"/>
    <w:basedOn w:val="a"/>
    <w:link w:val="a6"/>
    <w:qFormat/>
    <w:rsid w:val="00371739"/>
    <w:pPr>
      <w:suppressAutoHyphens w:val="0"/>
      <w:spacing w:after="0" w:line="240" w:lineRule="auto"/>
      <w:jc w:val="center"/>
    </w:pPr>
    <w:rPr>
      <w:rFonts w:ascii="Times New Roman" w:hAnsi="Times New Roman" w:cs="Times New Roman"/>
      <w:b/>
      <w:bCs/>
      <w:sz w:val="24"/>
      <w:szCs w:val="24"/>
      <w:lang w:eastAsia="ru-RU"/>
    </w:rPr>
  </w:style>
  <w:style w:type="character" w:customStyle="1" w:styleId="a6">
    <w:name w:val="Название Знак"/>
    <w:basedOn w:val="a0"/>
    <w:link w:val="a5"/>
    <w:rsid w:val="00371739"/>
    <w:rPr>
      <w:rFonts w:ascii="Times New Roman" w:eastAsia="Times New Roman" w:hAnsi="Times New Roman" w:cs="Times New Roman"/>
      <w:b/>
      <w:bCs/>
      <w:sz w:val="24"/>
      <w:szCs w:val="24"/>
      <w:lang w:eastAsia="ru-RU"/>
    </w:rPr>
  </w:style>
  <w:style w:type="paragraph" w:styleId="2">
    <w:name w:val="Body Text 2"/>
    <w:basedOn w:val="a"/>
    <w:link w:val="20"/>
    <w:semiHidden/>
    <w:unhideWhenUsed/>
    <w:rsid w:val="00371739"/>
    <w:pPr>
      <w:suppressAutoHyphens w:val="0"/>
      <w:overflowPunct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20">
    <w:name w:val="Основной текст 2 Знак"/>
    <w:basedOn w:val="a0"/>
    <w:link w:val="2"/>
    <w:semiHidden/>
    <w:rsid w:val="00371739"/>
    <w:rPr>
      <w:rFonts w:ascii="Times New Roman" w:eastAsia="Times New Roman" w:hAnsi="Times New Roman" w:cs="Times New Roman"/>
      <w:sz w:val="20"/>
      <w:szCs w:val="20"/>
      <w:lang w:eastAsia="ru-RU"/>
    </w:rPr>
  </w:style>
  <w:style w:type="paragraph" w:styleId="21">
    <w:name w:val="Body Text Indent 2"/>
    <w:basedOn w:val="a"/>
    <w:link w:val="22"/>
    <w:semiHidden/>
    <w:unhideWhenUsed/>
    <w:rsid w:val="00371739"/>
    <w:pPr>
      <w:suppressAutoHyphens w:val="0"/>
      <w:autoSpaceDE w:val="0"/>
      <w:autoSpaceDN w:val="0"/>
      <w:spacing w:after="120" w:line="480" w:lineRule="auto"/>
      <w:ind w:left="283"/>
    </w:pPr>
    <w:rPr>
      <w:rFonts w:ascii="Times New Roman" w:hAnsi="Times New Roman" w:cs="Times New Roman"/>
      <w:sz w:val="20"/>
      <w:szCs w:val="20"/>
      <w:lang w:eastAsia="ru-RU"/>
    </w:rPr>
  </w:style>
  <w:style w:type="character" w:customStyle="1" w:styleId="22">
    <w:name w:val="Основной текст с отступом 2 Знак"/>
    <w:basedOn w:val="a0"/>
    <w:link w:val="21"/>
    <w:semiHidden/>
    <w:rsid w:val="00371739"/>
    <w:rPr>
      <w:rFonts w:ascii="Times New Roman" w:eastAsia="Times New Roman" w:hAnsi="Times New Roman" w:cs="Times New Roman"/>
      <w:sz w:val="20"/>
      <w:szCs w:val="20"/>
      <w:lang w:eastAsia="ru-RU"/>
    </w:rPr>
  </w:style>
  <w:style w:type="paragraph" w:customStyle="1" w:styleId="3">
    <w:name w:val="Заголовок 3+"/>
    <w:basedOn w:val="a"/>
    <w:rsid w:val="00371739"/>
    <w:pPr>
      <w:widowControl w:val="0"/>
      <w:suppressAutoHyphens w:val="0"/>
      <w:overflowPunct w:val="0"/>
      <w:autoSpaceDE w:val="0"/>
      <w:autoSpaceDN w:val="0"/>
      <w:adjustRightInd w:val="0"/>
      <w:spacing w:before="240" w:after="0" w:line="240" w:lineRule="auto"/>
      <w:jc w:val="center"/>
    </w:pPr>
    <w:rPr>
      <w:rFonts w:ascii="Times New Roman" w:hAnsi="Times New Roman" w:cs="Times New Roman"/>
      <w:b/>
      <w:sz w:val="28"/>
      <w:szCs w:val="20"/>
      <w:lang w:eastAsia="ru-RU"/>
    </w:rPr>
  </w:style>
  <w:style w:type="paragraph" w:styleId="a7">
    <w:name w:val="Balloon Text"/>
    <w:basedOn w:val="a"/>
    <w:link w:val="a8"/>
    <w:uiPriority w:val="99"/>
    <w:semiHidden/>
    <w:unhideWhenUsed/>
    <w:rsid w:val="003C29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C2902"/>
    <w:rPr>
      <w:rFonts w:ascii="Tahoma" w:eastAsia="Times New Roman" w:hAnsi="Tahoma" w:cs="Tahoma"/>
      <w:sz w:val="16"/>
      <w:szCs w:val="16"/>
      <w:lang w:eastAsia="zh-CN"/>
    </w:rPr>
  </w:style>
  <w:style w:type="table" w:styleId="a9">
    <w:name w:val="Table Grid"/>
    <w:basedOn w:val="a1"/>
    <w:uiPriority w:val="99"/>
    <w:rsid w:val="002D47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BC6"/>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254BC6"/>
    <w:pPr>
      <w:suppressAutoHyphens/>
      <w:spacing w:after="0" w:line="240" w:lineRule="auto"/>
    </w:pPr>
    <w:rPr>
      <w:rFonts w:ascii="Calibri" w:eastAsia="Calibri" w:hAnsi="Calibri" w:cs="Calibri"/>
      <w:lang w:eastAsia="zh-CN"/>
    </w:rPr>
  </w:style>
  <w:style w:type="paragraph" w:customStyle="1" w:styleId="Standard">
    <w:name w:val="Standard"/>
    <w:rsid w:val="00254BC6"/>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4">
    <w:name w:val="List Paragraph"/>
    <w:basedOn w:val="a"/>
    <w:uiPriority w:val="34"/>
    <w:qFormat/>
    <w:rsid w:val="00B3693C"/>
    <w:pPr>
      <w:ind w:left="720"/>
      <w:contextualSpacing/>
    </w:pPr>
  </w:style>
  <w:style w:type="paragraph" w:styleId="a5">
    <w:name w:val="Title"/>
    <w:basedOn w:val="a"/>
    <w:link w:val="a6"/>
    <w:qFormat/>
    <w:rsid w:val="00371739"/>
    <w:pPr>
      <w:suppressAutoHyphens w:val="0"/>
      <w:spacing w:after="0" w:line="240" w:lineRule="auto"/>
      <w:jc w:val="center"/>
    </w:pPr>
    <w:rPr>
      <w:rFonts w:ascii="Times New Roman" w:hAnsi="Times New Roman" w:cs="Times New Roman"/>
      <w:b/>
      <w:bCs/>
      <w:sz w:val="24"/>
      <w:szCs w:val="24"/>
      <w:lang w:eastAsia="ru-RU"/>
    </w:rPr>
  </w:style>
  <w:style w:type="character" w:customStyle="1" w:styleId="a6">
    <w:name w:val="Название Знак"/>
    <w:basedOn w:val="a0"/>
    <w:link w:val="a5"/>
    <w:rsid w:val="00371739"/>
    <w:rPr>
      <w:rFonts w:ascii="Times New Roman" w:eastAsia="Times New Roman" w:hAnsi="Times New Roman" w:cs="Times New Roman"/>
      <w:b/>
      <w:bCs/>
      <w:sz w:val="24"/>
      <w:szCs w:val="24"/>
      <w:lang w:eastAsia="ru-RU"/>
    </w:rPr>
  </w:style>
  <w:style w:type="paragraph" w:styleId="2">
    <w:name w:val="Body Text 2"/>
    <w:basedOn w:val="a"/>
    <w:link w:val="20"/>
    <w:semiHidden/>
    <w:unhideWhenUsed/>
    <w:rsid w:val="00371739"/>
    <w:pPr>
      <w:suppressAutoHyphens w:val="0"/>
      <w:overflowPunct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20">
    <w:name w:val="Основной текст 2 Знак"/>
    <w:basedOn w:val="a0"/>
    <w:link w:val="2"/>
    <w:semiHidden/>
    <w:rsid w:val="00371739"/>
    <w:rPr>
      <w:rFonts w:ascii="Times New Roman" w:eastAsia="Times New Roman" w:hAnsi="Times New Roman" w:cs="Times New Roman"/>
      <w:sz w:val="20"/>
      <w:szCs w:val="20"/>
      <w:lang w:eastAsia="ru-RU"/>
    </w:rPr>
  </w:style>
  <w:style w:type="paragraph" w:styleId="21">
    <w:name w:val="Body Text Indent 2"/>
    <w:basedOn w:val="a"/>
    <w:link w:val="22"/>
    <w:semiHidden/>
    <w:unhideWhenUsed/>
    <w:rsid w:val="00371739"/>
    <w:pPr>
      <w:suppressAutoHyphens w:val="0"/>
      <w:autoSpaceDE w:val="0"/>
      <w:autoSpaceDN w:val="0"/>
      <w:spacing w:after="120" w:line="480" w:lineRule="auto"/>
      <w:ind w:left="283"/>
    </w:pPr>
    <w:rPr>
      <w:rFonts w:ascii="Times New Roman" w:hAnsi="Times New Roman" w:cs="Times New Roman"/>
      <w:sz w:val="20"/>
      <w:szCs w:val="20"/>
      <w:lang w:eastAsia="ru-RU"/>
    </w:rPr>
  </w:style>
  <w:style w:type="character" w:customStyle="1" w:styleId="22">
    <w:name w:val="Основной текст с отступом 2 Знак"/>
    <w:basedOn w:val="a0"/>
    <w:link w:val="21"/>
    <w:semiHidden/>
    <w:rsid w:val="00371739"/>
    <w:rPr>
      <w:rFonts w:ascii="Times New Roman" w:eastAsia="Times New Roman" w:hAnsi="Times New Roman" w:cs="Times New Roman"/>
      <w:sz w:val="20"/>
      <w:szCs w:val="20"/>
      <w:lang w:eastAsia="ru-RU"/>
    </w:rPr>
  </w:style>
  <w:style w:type="paragraph" w:customStyle="1" w:styleId="3">
    <w:name w:val="Заголовок 3+"/>
    <w:basedOn w:val="a"/>
    <w:rsid w:val="00371739"/>
    <w:pPr>
      <w:widowControl w:val="0"/>
      <w:suppressAutoHyphens w:val="0"/>
      <w:overflowPunct w:val="0"/>
      <w:autoSpaceDE w:val="0"/>
      <w:autoSpaceDN w:val="0"/>
      <w:adjustRightInd w:val="0"/>
      <w:spacing w:before="240" w:after="0" w:line="240" w:lineRule="auto"/>
      <w:jc w:val="center"/>
    </w:pPr>
    <w:rPr>
      <w:rFonts w:ascii="Times New Roman" w:hAnsi="Times New Roman" w:cs="Times New Roman"/>
      <w:b/>
      <w:sz w:val="28"/>
      <w:szCs w:val="20"/>
      <w:lang w:eastAsia="ru-RU"/>
    </w:rPr>
  </w:style>
  <w:style w:type="paragraph" w:styleId="a7">
    <w:name w:val="Balloon Text"/>
    <w:basedOn w:val="a"/>
    <w:link w:val="a8"/>
    <w:uiPriority w:val="99"/>
    <w:semiHidden/>
    <w:unhideWhenUsed/>
    <w:rsid w:val="003C29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C2902"/>
    <w:rPr>
      <w:rFonts w:ascii="Tahoma" w:eastAsia="Times New Roman" w:hAnsi="Tahoma" w:cs="Tahoma"/>
      <w:sz w:val="16"/>
      <w:szCs w:val="16"/>
      <w:lang w:eastAsia="zh-CN"/>
    </w:rPr>
  </w:style>
  <w:style w:type="table" w:styleId="a9">
    <w:name w:val="Table Grid"/>
    <w:basedOn w:val="a1"/>
    <w:uiPriority w:val="99"/>
    <w:rsid w:val="002D47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638">
      <w:bodyDiv w:val="1"/>
      <w:marLeft w:val="0"/>
      <w:marRight w:val="0"/>
      <w:marTop w:val="0"/>
      <w:marBottom w:val="0"/>
      <w:divBdr>
        <w:top w:val="none" w:sz="0" w:space="0" w:color="auto"/>
        <w:left w:val="none" w:sz="0" w:space="0" w:color="auto"/>
        <w:bottom w:val="none" w:sz="0" w:space="0" w:color="auto"/>
        <w:right w:val="none" w:sz="0" w:space="0" w:color="auto"/>
      </w:divBdr>
    </w:div>
    <w:div w:id="207837630">
      <w:bodyDiv w:val="1"/>
      <w:marLeft w:val="0"/>
      <w:marRight w:val="0"/>
      <w:marTop w:val="0"/>
      <w:marBottom w:val="0"/>
      <w:divBdr>
        <w:top w:val="none" w:sz="0" w:space="0" w:color="auto"/>
        <w:left w:val="none" w:sz="0" w:space="0" w:color="auto"/>
        <w:bottom w:val="none" w:sz="0" w:space="0" w:color="auto"/>
        <w:right w:val="none" w:sz="0" w:space="0" w:color="auto"/>
      </w:divBdr>
    </w:div>
    <w:div w:id="623384872">
      <w:bodyDiv w:val="1"/>
      <w:marLeft w:val="0"/>
      <w:marRight w:val="0"/>
      <w:marTop w:val="0"/>
      <w:marBottom w:val="0"/>
      <w:divBdr>
        <w:top w:val="none" w:sz="0" w:space="0" w:color="auto"/>
        <w:left w:val="none" w:sz="0" w:space="0" w:color="auto"/>
        <w:bottom w:val="none" w:sz="0" w:space="0" w:color="auto"/>
        <w:right w:val="none" w:sz="0" w:space="0" w:color="auto"/>
      </w:divBdr>
    </w:div>
    <w:div w:id="690911757">
      <w:bodyDiv w:val="1"/>
      <w:marLeft w:val="0"/>
      <w:marRight w:val="0"/>
      <w:marTop w:val="0"/>
      <w:marBottom w:val="0"/>
      <w:divBdr>
        <w:top w:val="none" w:sz="0" w:space="0" w:color="auto"/>
        <w:left w:val="none" w:sz="0" w:space="0" w:color="auto"/>
        <w:bottom w:val="none" w:sz="0" w:space="0" w:color="auto"/>
        <w:right w:val="none" w:sz="0" w:space="0" w:color="auto"/>
      </w:divBdr>
    </w:div>
    <w:div w:id="75366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10517</Words>
  <Characters>59949</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2020-02-28T17:34:00Z</cp:lastPrinted>
  <dcterms:created xsi:type="dcterms:W3CDTF">2014-08-21T05:44:00Z</dcterms:created>
  <dcterms:modified xsi:type="dcterms:W3CDTF">2020-02-28T17:34:00Z</dcterms:modified>
</cp:coreProperties>
</file>